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B21" w:rsidRPr="00F04EF6" w:rsidRDefault="00747B21" w:rsidP="00747B21">
      <w:pPr>
        <w:pStyle w:val="Default"/>
        <w:rPr>
          <w:lang w:val="sr-Cyrl-CS"/>
        </w:rPr>
      </w:pPr>
      <w:r>
        <w:rPr>
          <w:lang w:val="sr-Cyrl-CS"/>
        </w:rPr>
        <w:t>Општинска управа општине Баточина</w:t>
      </w:r>
    </w:p>
    <w:p w:rsidR="00747B21" w:rsidRPr="00F04EF6" w:rsidRDefault="00747B21" w:rsidP="00747B21">
      <w:pPr>
        <w:pStyle w:val="Default"/>
        <w:rPr>
          <w:lang w:val="sr-Cyrl-CS"/>
        </w:rPr>
      </w:pPr>
      <w:r>
        <w:rPr>
          <w:lang w:val="sr-Cyrl-CS"/>
        </w:rPr>
        <w:t xml:space="preserve">Краља Петра </w:t>
      </w:r>
      <w:r>
        <w:rPr>
          <w:lang w:val="sr-Latn-CS"/>
        </w:rPr>
        <w:t xml:space="preserve">I </w:t>
      </w:r>
      <w:r>
        <w:rPr>
          <w:lang w:val="sr-Cyrl-CS"/>
        </w:rPr>
        <w:t>бр. 37</w:t>
      </w:r>
    </w:p>
    <w:p w:rsidR="00747B21" w:rsidRDefault="00747B21" w:rsidP="00747B21">
      <w:pPr>
        <w:pStyle w:val="Default"/>
      </w:pPr>
      <w:r>
        <w:t xml:space="preserve">Web: </w:t>
      </w:r>
      <w:hyperlink r:id="rId8" w:history="1">
        <w:r w:rsidRPr="00D3389C">
          <w:rPr>
            <w:rStyle w:val="Hyperlink"/>
          </w:rPr>
          <w:t>www.sobatocina.org.rs</w:t>
        </w:r>
      </w:hyperlink>
      <w:r>
        <w:t xml:space="preserve"> </w:t>
      </w:r>
    </w:p>
    <w:p w:rsidR="00747B21" w:rsidRDefault="00747B21" w:rsidP="00747B21">
      <w:pPr>
        <w:pStyle w:val="Default"/>
      </w:pPr>
      <w:r>
        <w:t xml:space="preserve">Број јавне набавке ЈНМВ </w:t>
      </w:r>
      <w:r>
        <w:rPr>
          <w:lang w:val="sr-Cyrl-CS"/>
        </w:rPr>
        <w:t>4</w:t>
      </w:r>
      <w:r>
        <w:t>/1</w:t>
      </w:r>
      <w:r w:rsidR="00E34742">
        <w:t>6</w:t>
      </w:r>
      <w:r>
        <w:t xml:space="preserve"> </w:t>
      </w:r>
    </w:p>
    <w:p w:rsidR="00572EAA" w:rsidRPr="00BA2B5D" w:rsidRDefault="00572EAA" w:rsidP="002166F3">
      <w:pPr>
        <w:rPr>
          <w:rFonts w:ascii="Times New Roman" w:hAnsi="Times New Roman"/>
          <w:noProof/>
          <w:sz w:val="28"/>
          <w:szCs w:val="28"/>
        </w:rPr>
      </w:pPr>
    </w:p>
    <w:p w:rsidR="00572EAA" w:rsidRPr="00BA2B5D" w:rsidRDefault="00A23514" w:rsidP="002166F3">
      <w:pPr>
        <w:rPr>
          <w:rFonts w:ascii="Times New Roman" w:hAnsi="Times New Roman"/>
          <w:b/>
        </w:rPr>
      </w:pPr>
      <w:r>
        <w:rPr>
          <w:rFonts w:ascii="Times New Roman" w:hAnsi="Times New Roman"/>
          <w:b/>
          <w:noProof/>
        </w:rPr>
        <w:drawing>
          <wp:anchor distT="0" distB="0" distL="114300" distR="114300" simplePos="0" relativeHeight="251657728" behindDoc="1" locked="0" layoutInCell="1" allowOverlap="1">
            <wp:simplePos x="0" y="0"/>
            <wp:positionH relativeFrom="column">
              <wp:posOffset>1786255</wp:posOffset>
            </wp:positionH>
            <wp:positionV relativeFrom="paragraph">
              <wp:posOffset>196850</wp:posOffset>
            </wp:positionV>
            <wp:extent cx="2466975" cy="2114550"/>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466975" cy="2114550"/>
                    </a:xfrm>
                    <a:prstGeom prst="rect">
                      <a:avLst/>
                    </a:prstGeom>
                    <a:solidFill>
                      <a:srgbClr val="FFFFFF"/>
                    </a:solidFill>
                    <a:ln w="9525">
                      <a:noFill/>
                      <a:miter lim="800000"/>
                      <a:headEnd/>
                      <a:tailEnd/>
                    </a:ln>
                  </pic:spPr>
                </pic:pic>
              </a:graphicData>
            </a:graphic>
          </wp:anchor>
        </w:drawing>
      </w:r>
    </w:p>
    <w:p w:rsidR="00572EAA" w:rsidRPr="00BA2B5D" w:rsidRDefault="00572EAA" w:rsidP="00C914A8">
      <w:pPr>
        <w:jc w:val="center"/>
        <w:rPr>
          <w:rFonts w:ascii="Times New Roman" w:hAnsi="Times New Roman"/>
          <w:b/>
        </w:rPr>
      </w:pPr>
    </w:p>
    <w:p w:rsidR="00572EAA" w:rsidRPr="00BA2B5D" w:rsidRDefault="00572EAA" w:rsidP="00C914A8">
      <w:pPr>
        <w:jc w:val="center"/>
        <w:rPr>
          <w:rFonts w:ascii="Times New Roman" w:hAnsi="Times New Roman"/>
          <w:b/>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C914A8">
      <w:pPr>
        <w:spacing w:after="0" w:line="240" w:lineRule="auto"/>
        <w:jc w:val="center"/>
        <w:rPr>
          <w:rFonts w:ascii="Times New Roman" w:hAnsi="Times New Roman"/>
          <w:b/>
          <w:sz w:val="24"/>
          <w:szCs w:val="24"/>
        </w:rPr>
      </w:pPr>
    </w:p>
    <w:p w:rsidR="00572EAA" w:rsidRDefault="00572EAA" w:rsidP="00C914A8">
      <w:pPr>
        <w:spacing w:after="0" w:line="240" w:lineRule="auto"/>
        <w:jc w:val="center"/>
        <w:rPr>
          <w:rFonts w:ascii="Times New Roman" w:hAnsi="Times New Roman"/>
          <w:b/>
          <w:sz w:val="24"/>
          <w:szCs w:val="24"/>
          <w:lang w:val="sr-Cyrl-CS"/>
        </w:rPr>
      </w:pPr>
    </w:p>
    <w:p w:rsidR="00747B21" w:rsidRDefault="00747B21" w:rsidP="00C914A8">
      <w:pPr>
        <w:spacing w:after="0" w:line="240" w:lineRule="auto"/>
        <w:jc w:val="center"/>
        <w:rPr>
          <w:rFonts w:ascii="Times New Roman" w:hAnsi="Times New Roman"/>
          <w:b/>
          <w:sz w:val="24"/>
          <w:szCs w:val="24"/>
          <w:lang w:val="sr-Cyrl-CS"/>
        </w:rPr>
      </w:pPr>
    </w:p>
    <w:p w:rsidR="00747B21" w:rsidRDefault="00747B21" w:rsidP="00C914A8">
      <w:pPr>
        <w:spacing w:after="0" w:line="240" w:lineRule="auto"/>
        <w:jc w:val="center"/>
        <w:rPr>
          <w:rFonts w:ascii="Times New Roman" w:hAnsi="Times New Roman"/>
          <w:b/>
          <w:sz w:val="24"/>
          <w:szCs w:val="24"/>
          <w:lang w:val="sr-Cyrl-CS"/>
        </w:rPr>
      </w:pPr>
    </w:p>
    <w:p w:rsidR="00747B21" w:rsidRDefault="00747B21" w:rsidP="00C914A8">
      <w:pPr>
        <w:spacing w:after="0" w:line="240" w:lineRule="auto"/>
        <w:jc w:val="center"/>
        <w:rPr>
          <w:rFonts w:ascii="Times New Roman" w:hAnsi="Times New Roman"/>
          <w:b/>
          <w:sz w:val="24"/>
          <w:szCs w:val="24"/>
          <w:lang w:val="sr-Cyrl-CS"/>
        </w:rPr>
      </w:pPr>
    </w:p>
    <w:p w:rsidR="00747B21" w:rsidRDefault="00747B21" w:rsidP="00C914A8">
      <w:pPr>
        <w:spacing w:after="0" w:line="240" w:lineRule="auto"/>
        <w:jc w:val="center"/>
        <w:rPr>
          <w:rFonts w:ascii="Times New Roman" w:hAnsi="Times New Roman"/>
          <w:b/>
          <w:sz w:val="24"/>
          <w:szCs w:val="24"/>
          <w:lang w:val="sr-Cyrl-CS"/>
        </w:rPr>
      </w:pPr>
    </w:p>
    <w:p w:rsidR="00747B21" w:rsidRDefault="00747B21" w:rsidP="00C914A8">
      <w:pPr>
        <w:spacing w:after="0" w:line="240" w:lineRule="auto"/>
        <w:jc w:val="center"/>
        <w:rPr>
          <w:rFonts w:ascii="Times New Roman" w:hAnsi="Times New Roman"/>
          <w:b/>
          <w:sz w:val="24"/>
          <w:szCs w:val="24"/>
          <w:lang w:val="sr-Cyrl-CS"/>
        </w:rPr>
      </w:pPr>
    </w:p>
    <w:p w:rsidR="00747B21" w:rsidRPr="00747B21" w:rsidRDefault="00747B21" w:rsidP="00C914A8">
      <w:pPr>
        <w:spacing w:after="0" w:line="240" w:lineRule="auto"/>
        <w:jc w:val="center"/>
        <w:rPr>
          <w:rFonts w:ascii="Times New Roman" w:hAnsi="Times New Roman"/>
          <w:b/>
          <w:sz w:val="24"/>
          <w:szCs w:val="24"/>
          <w:lang w:val="sr-Cyrl-CS"/>
        </w:rPr>
      </w:pPr>
    </w:p>
    <w:p w:rsidR="00572EAA" w:rsidRPr="00BA2B5D" w:rsidRDefault="00572EAA" w:rsidP="00705B84">
      <w:pPr>
        <w:spacing w:after="0" w:line="240" w:lineRule="auto"/>
        <w:jc w:val="center"/>
        <w:rPr>
          <w:rFonts w:ascii="Times New Roman" w:hAnsi="Times New Roman"/>
          <w:b/>
          <w:sz w:val="32"/>
          <w:szCs w:val="32"/>
          <w:lang w:val="sr-Cyrl-CS"/>
        </w:rPr>
      </w:pPr>
    </w:p>
    <w:p w:rsidR="00572EAA" w:rsidRPr="00FE713A" w:rsidRDefault="00572EAA" w:rsidP="00705B84">
      <w:pPr>
        <w:spacing w:after="0" w:line="240" w:lineRule="auto"/>
        <w:jc w:val="center"/>
        <w:rPr>
          <w:rFonts w:ascii="Times New Roman" w:hAnsi="Times New Roman"/>
          <w:b/>
          <w:sz w:val="32"/>
          <w:szCs w:val="32"/>
          <w:lang w:val="ru-RU"/>
        </w:rPr>
      </w:pPr>
      <w:r w:rsidRPr="00FE713A">
        <w:rPr>
          <w:rFonts w:ascii="Times New Roman" w:hAnsi="Times New Roman"/>
          <w:b/>
          <w:sz w:val="32"/>
          <w:szCs w:val="32"/>
          <w:lang w:val="ru-RU"/>
        </w:rPr>
        <w:t>КОНКУРСНА ДОКУМЕНТАЦИЈА</w:t>
      </w:r>
    </w:p>
    <w:p w:rsidR="00572EAA" w:rsidRPr="00FE713A" w:rsidRDefault="00572EAA" w:rsidP="00705B84">
      <w:pPr>
        <w:spacing w:after="0" w:line="240" w:lineRule="auto"/>
        <w:jc w:val="center"/>
        <w:rPr>
          <w:rFonts w:ascii="Times New Roman" w:hAnsi="Times New Roman"/>
          <w:b/>
          <w:sz w:val="32"/>
          <w:szCs w:val="32"/>
          <w:lang w:val="ru-RU"/>
        </w:rPr>
      </w:pPr>
      <w:r w:rsidRPr="00FE713A">
        <w:rPr>
          <w:rFonts w:ascii="Times New Roman" w:hAnsi="Times New Roman"/>
          <w:b/>
          <w:sz w:val="32"/>
          <w:szCs w:val="32"/>
          <w:lang w:val="ru-RU"/>
        </w:rPr>
        <w:t>ПОСТУПАК</w:t>
      </w:r>
      <w:r w:rsidR="005A5AAF">
        <w:rPr>
          <w:rFonts w:ascii="Times New Roman" w:hAnsi="Times New Roman"/>
          <w:b/>
          <w:sz w:val="32"/>
          <w:szCs w:val="32"/>
          <w:lang w:val="ru-RU"/>
        </w:rPr>
        <w:t xml:space="preserve"> ЈАВНЕ НАБАВКЕ МАЛЕ ВРЕДНОСТИ</w:t>
      </w:r>
    </w:p>
    <w:p w:rsidR="00572EAA" w:rsidRPr="00FE713A" w:rsidRDefault="00572EAA" w:rsidP="00705B84">
      <w:pPr>
        <w:spacing w:after="0" w:line="240" w:lineRule="auto"/>
        <w:jc w:val="center"/>
        <w:rPr>
          <w:rFonts w:ascii="Times New Roman" w:hAnsi="Times New Roman"/>
          <w:b/>
          <w:sz w:val="24"/>
          <w:szCs w:val="24"/>
          <w:lang w:val="ru-RU"/>
        </w:rPr>
      </w:pPr>
    </w:p>
    <w:p w:rsidR="00572EAA" w:rsidRPr="00FE713A" w:rsidRDefault="00572EAA" w:rsidP="00705B84">
      <w:pPr>
        <w:spacing w:after="0" w:line="240" w:lineRule="auto"/>
        <w:jc w:val="center"/>
        <w:rPr>
          <w:rFonts w:ascii="Times New Roman" w:hAnsi="Times New Roman"/>
          <w:b/>
          <w:sz w:val="24"/>
          <w:szCs w:val="24"/>
          <w:lang w:val="ru-RU"/>
        </w:rPr>
      </w:pPr>
    </w:p>
    <w:p w:rsidR="001261A1" w:rsidRDefault="00157B77" w:rsidP="00157B77">
      <w:pPr>
        <w:pStyle w:val="Heading1"/>
        <w:pBdr>
          <w:top w:val="single" w:sz="4" w:space="1" w:color="auto"/>
          <w:left w:val="single" w:sz="4" w:space="4" w:color="auto"/>
          <w:bottom w:val="single" w:sz="4" w:space="1" w:color="auto"/>
          <w:right w:val="single" w:sz="4" w:space="4" w:color="auto"/>
        </w:pBdr>
        <w:jc w:val="center"/>
        <w:rPr>
          <w:rFonts w:ascii="Times New Roman" w:hAnsi="Times New Roman" w:cs="Times New Roman"/>
          <w:lang w:val="ru-RU"/>
        </w:rPr>
      </w:pPr>
      <w:r w:rsidRPr="00FE713A">
        <w:rPr>
          <w:rFonts w:ascii="Times New Roman" w:hAnsi="Times New Roman" w:cs="Times New Roman"/>
          <w:lang w:val="ru-RU"/>
        </w:rPr>
        <w:t xml:space="preserve">Набавка </w:t>
      </w:r>
      <w:r>
        <w:rPr>
          <w:rFonts w:ascii="Times New Roman" w:hAnsi="Times New Roman" w:cs="Times New Roman"/>
          <w:lang w:val="ru-RU"/>
        </w:rPr>
        <w:t>услуга</w:t>
      </w:r>
    </w:p>
    <w:p w:rsidR="00157B77" w:rsidRPr="00617E85" w:rsidRDefault="001261A1" w:rsidP="00157B77">
      <w:pPr>
        <w:pStyle w:val="Heading1"/>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Pr>
          <w:rFonts w:ascii="Times New Roman" w:hAnsi="Times New Roman" w:cs="Times New Roman"/>
          <w:lang w:val="sr-Cyrl-CS"/>
        </w:rPr>
        <w:t xml:space="preserve">Репрезентација - </w:t>
      </w:r>
      <w:r w:rsidR="00157B77">
        <w:rPr>
          <w:rFonts w:ascii="Times New Roman" w:hAnsi="Times New Roman" w:cs="Times New Roman"/>
          <w:lang w:val="ru-RU"/>
        </w:rPr>
        <w:t>угоститељск</w:t>
      </w:r>
      <w:r>
        <w:rPr>
          <w:rFonts w:ascii="Times New Roman" w:hAnsi="Times New Roman" w:cs="Times New Roman"/>
          <w:lang w:val="ru-RU"/>
        </w:rPr>
        <w:t>е услуге</w:t>
      </w:r>
      <w:r w:rsidR="00157B77">
        <w:rPr>
          <w:rFonts w:ascii="Times New Roman" w:hAnsi="Times New Roman" w:cs="Times New Roman"/>
          <w:lang w:val="ru-RU"/>
        </w:rPr>
        <w:t xml:space="preserve"> </w:t>
      </w:r>
      <w:r w:rsidR="000E2C12">
        <w:rPr>
          <w:rFonts w:ascii="Times New Roman" w:hAnsi="Times New Roman" w:cs="Times New Roman"/>
          <w:lang w:val="ru-RU"/>
        </w:rPr>
        <w:t>за 201</w:t>
      </w:r>
      <w:r w:rsidR="00E34742">
        <w:rPr>
          <w:rFonts w:ascii="Times New Roman" w:hAnsi="Times New Roman" w:cs="Times New Roman"/>
        </w:rPr>
        <w:t>6</w:t>
      </w:r>
      <w:r w:rsidR="000E2C12">
        <w:rPr>
          <w:rFonts w:ascii="Times New Roman" w:hAnsi="Times New Roman" w:cs="Times New Roman"/>
          <w:lang w:val="ru-RU"/>
        </w:rPr>
        <w:t xml:space="preserve">. </w:t>
      </w:r>
      <w:r w:rsidR="000C1A0D">
        <w:rPr>
          <w:rFonts w:ascii="Times New Roman" w:hAnsi="Times New Roman" w:cs="Times New Roman"/>
          <w:lang w:val="ru-RU"/>
        </w:rPr>
        <w:t>г</w:t>
      </w:r>
      <w:r w:rsidR="000E2C12">
        <w:rPr>
          <w:rFonts w:ascii="Times New Roman" w:hAnsi="Times New Roman" w:cs="Times New Roman"/>
          <w:lang w:val="ru-RU"/>
        </w:rPr>
        <w:t>одину</w:t>
      </w:r>
      <w:r w:rsidR="000C1A0D">
        <w:rPr>
          <w:rFonts w:ascii="Times New Roman" w:hAnsi="Times New Roman" w:cs="Times New Roman"/>
          <w:lang w:val="ru-RU"/>
        </w:rPr>
        <w:t xml:space="preserve"> –</w:t>
      </w:r>
      <w:r w:rsidR="00157B77">
        <w:rPr>
          <w:rFonts w:ascii="Times New Roman" w:hAnsi="Times New Roman" w:cs="Times New Roman"/>
          <w:lang w:val="sr-Cyrl-CS"/>
        </w:rPr>
        <w:t xml:space="preserve">редни број набавке </w:t>
      </w:r>
      <w:r w:rsidR="00617E85">
        <w:rPr>
          <w:rFonts w:ascii="Times New Roman" w:hAnsi="Times New Roman" w:cs="Times New Roman"/>
        </w:rPr>
        <w:t>4</w:t>
      </w:r>
      <w:r w:rsidR="00157B77">
        <w:rPr>
          <w:rFonts w:ascii="Times New Roman" w:hAnsi="Times New Roman" w:cs="Times New Roman"/>
          <w:lang w:val="sr-Cyrl-CS"/>
        </w:rPr>
        <w:t>/</w:t>
      </w:r>
      <w:r w:rsidR="00157B77" w:rsidRPr="00BA2B5D">
        <w:rPr>
          <w:rFonts w:ascii="Times New Roman" w:hAnsi="Times New Roman" w:cs="Times New Roman"/>
          <w:lang w:val="sr-Cyrl-CS"/>
        </w:rPr>
        <w:t>1</w:t>
      </w:r>
      <w:r w:rsidR="00E34742">
        <w:rPr>
          <w:rFonts w:ascii="Times New Roman" w:hAnsi="Times New Roman" w:cs="Times New Roman"/>
        </w:rPr>
        <w:t>6</w:t>
      </w: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617E85" w:rsidRDefault="00617E85" w:rsidP="0085271A">
      <w:pPr>
        <w:spacing w:after="0" w:line="240" w:lineRule="auto"/>
        <w:jc w:val="both"/>
        <w:rPr>
          <w:rFonts w:ascii="Times New Roman" w:hAnsi="Times New Roman"/>
          <w:b/>
          <w:sz w:val="24"/>
          <w:szCs w:val="24"/>
        </w:rPr>
      </w:pPr>
    </w:p>
    <w:p w:rsidR="00617E85" w:rsidRDefault="00617E85" w:rsidP="0085271A">
      <w:pPr>
        <w:spacing w:after="0" w:line="240" w:lineRule="auto"/>
        <w:jc w:val="both"/>
        <w:rPr>
          <w:rFonts w:ascii="Times New Roman" w:hAnsi="Times New Roman"/>
          <w:b/>
          <w:sz w:val="24"/>
          <w:szCs w:val="24"/>
        </w:rPr>
      </w:pPr>
    </w:p>
    <w:p w:rsidR="00617E85" w:rsidRPr="00617E85" w:rsidRDefault="00617E85" w:rsidP="0085271A">
      <w:pPr>
        <w:spacing w:after="0" w:line="240" w:lineRule="auto"/>
        <w:jc w:val="both"/>
        <w:rPr>
          <w:rFonts w:ascii="Times New Roman" w:hAnsi="Times New Roman"/>
          <w:b/>
          <w:sz w:val="24"/>
          <w:szCs w:val="24"/>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Default="00572EAA" w:rsidP="0085271A">
      <w:pPr>
        <w:spacing w:after="0" w:line="240" w:lineRule="auto"/>
        <w:jc w:val="both"/>
        <w:rPr>
          <w:rFonts w:ascii="Times New Roman" w:hAnsi="Times New Roman"/>
          <w:b/>
          <w:sz w:val="24"/>
          <w:szCs w:val="24"/>
          <w:lang w:val="ru-RU"/>
        </w:rPr>
      </w:pPr>
    </w:p>
    <w:p w:rsidR="0055063B" w:rsidRDefault="0055063B" w:rsidP="0085271A">
      <w:pPr>
        <w:spacing w:after="0" w:line="240" w:lineRule="auto"/>
        <w:jc w:val="both"/>
        <w:rPr>
          <w:rFonts w:ascii="Times New Roman" w:hAnsi="Times New Roman"/>
          <w:b/>
          <w:sz w:val="24"/>
          <w:szCs w:val="24"/>
          <w:lang w:val="ru-RU"/>
        </w:rPr>
      </w:pPr>
    </w:p>
    <w:p w:rsidR="0055063B" w:rsidRPr="00FE713A" w:rsidRDefault="0055063B"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62CA" w:rsidRPr="001261A1" w:rsidRDefault="00572EAA" w:rsidP="001261A1">
      <w:pPr>
        <w:pBdr>
          <w:bottom w:val="single" w:sz="12" w:space="1" w:color="auto"/>
        </w:pBdr>
        <w:spacing w:after="0" w:line="240" w:lineRule="auto"/>
        <w:jc w:val="center"/>
        <w:rPr>
          <w:rFonts w:ascii="Times New Roman" w:hAnsi="Times New Roman"/>
          <w:b/>
          <w:sz w:val="24"/>
          <w:szCs w:val="24"/>
          <w:lang w:val="sr-Cyrl-CS"/>
        </w:rPr>
      </w:pPr>
      <w:r w:rsidRPr="00BA2B5D">
        <w:rPr>
          <w:rFonts w:ascii="Times New Roman" w:hAnsi="Times New Roman"/>
          <w:b/>
          <w:sz w:val="24"/>
          <w:szCs w:val="24"/>
          <w:lang w:val="sr-Cyrl-CS"/>
        </w:rPr>
        <w:t xml:space="preserve">Баточина, </w:t>
      </w:r>
      <w:r w:rsidR="00E34742">
        <w:rPr>
          <w:rFonts w:ascii="Times New Roman" w:hAnsi="Times New Roman"/>
          <w:b/>
          <w:sz w:val="24"/>
          <w:szCs w:val="24"/>
          <w:lang w:val="sr-Cyrl-CS"/>
        </w:rPr>
        <w:t>фебруар</w:t>
      </w:r>
      <w:r w:rsidRPr="00BA2B5D">
        <w:rPr>
          <w:rFonts w:ascii="Times New Roman" w:hAnsi="Times New Roman"/>
          <w:b/>
          <w:sz w:val="24"/>
          <w:szCs w:val="24"/>
          <w:lang w:val="sr-Cyrl-CS"/>
        </w:rPr>
        <w:t xml:space="preserve"> 201</w:t>
      </w:r>
      <w:r w:rsidR="00E34742">
        <w:rPr>
          <w:rFonts w:ascii="Times New Roman" w:hAnsi="Times New Roman"/>
          <w:b/>
          <w:sz w:val="24"/>
          <w:szCs w:val="24"/>
          <w:lang w:val="sr-Cyrl-CS"/>
        </w:rPr>
        <w:t>6</w:t>
      </w:r>
      <w:r w:rsidRPr="00BA2B5D">
        <w:rPr>
          <w:rFonts w:ascii="Times New Roman" w:hAnsi="Times New Roman"/>
          <w:b/>
          <w:sz w:val="24"/>
          <w:szCs w:val="24"/>
          <w:lang w:val="sr-Cyrl-CS"/>
        </w:rPr>
        <w:t>. године</w:t>
      </w:r>
    </w:p>
    <w:p w:rsidR="00572EAA" w:rsidRPr="00562B28" w:rsidRDefault="00572EAA" w:rsidP="005264D1">
      <w:pPr>
        <w:spacing w:after="0" w:line="240" w:lineRule="auto"/>
        <w:jc w:val="both"/>
        <w:rPr>
          <w:rFonts w:ascii="Times New Roman" w:hAnsi="Times New Roman"/>
          <w:sz w:val="24"/>
          <w:szCs w:val="24"/>
          <w:lang w:val="sr-Latn-CS"/>
        </w:rPr>
      </w:pPr>
      <w:r w:rsidRPr="00FE713A">
        <w:rPr>
          <w:rFonts w:ascii="Times New Roman" w:hAnsi="Times New Roman"/>
          <w:sz w:val="24"/>
          <w:szCs w:val="24"/>
          <w:lang w:val="ru-RU"/>
        </w:rPr>
        <w:lastRenderedPageBreak/>
        <w:t>На основу члана 3</w:t>
      </w:r>
      <w:r w:rsidR="00580A71">
        <w:rPr>
          <w:rFonts w:ascii="Times New Roman" w:hAnsi="Times New Roman"/>
          <w:sz w:val="24"/>
          <w:szCs w:val="24"/>
          <w:lang w:val="ru-RU"/>
        </w:rPr>
        <w:t>9</w:t>
      </w:r>
      <w:r w:rsidRPr="00FE713A">
        <w:rPr>
          <w:rFonts w:ascii="Times New Roman" w:hAnsi="Times New Roman"/>
          <w:sz w:val="24"/>
          <w:szCs w:val="24"/>
          <w:lang w:val="ru-RU"/>
        </w:rPr>
        <w:t>.</w:t>
      </w:r>
      <w:r w:rsidR="00D82C02">
        <w:rPr>
          <w:rFonts w:ascii="Times New Roman" w:hAnsi="Times New Roman"/>
          <w:sz w:val="24"/>
          <w:szCs w:val="24"/>
          <w:lang w:val="sr-Latn-CS"/>
        </w:rPr>
        <w:t xml:space="preserve"> </w:t>
      </w:r>
      <w:r w:rsidRPr="00FE713A">
        <w:rPr>
          <w:rFonts w:ascii="Times New Roman" w:hAnsi="Times New Roman"/>
          <w:sz w:val="24"/>
          <w:szCs w:val="24"/>
          <w:lang w:val="ru-RU"/>
        </w:rPr>
        <w:t>и 61.</w:t>
      </w:r>
      <w:r w:rsidR="00D82C02">
        <w:rPr>
          <w:rFonts w:ascii="Times New Roman" w:hAnsi="Times New Roman"/>
          <w:sz w:val="24"/>
          <w:szCs w:val="24"/>
          <w:lang w:val="sr-Latn-CS"/>
        </w:rPr>
        <w:t xml:space="preserve"> </w:t>
      </w:r>
      <w:r w:rsidRPr="00FE713A">
        <w:rPr>
          <w:rFonts w:ascii="Times New Roman" w:hAnsi="Times New Roman"/>
          <w:sz w:val="24"/>
          <w:szCs w:val="24"/>
          <w:lang w:val="ru-RU"/>
        </w:rPr>
        <w:t>Закона о јавним набавкама („Сл. гласник РС” бр. 124/2012</w:t>
      </w:r>
      <w:r w:rsidR="00E34742">
        <w:rPr>
          <w:rFonts w:ascii="Times New Roman" w:hAnsi="Times New Roman"/>
          <w:sz w:val="24"/>
          <w:szCs w:val="24"/>
          <w:lang w:val="ru-RU"/>
        </w:rPr>
        <w:t xml:space="preserve">, </w:t>
      </w:r>
      <w:r w:rsidR="00E34742" w:rsidRPr="00E34742">
        <w:rPr>
          <w:rFonts w:ascii="Times New Roman" w:hAnsi="Times New Roman"/>
          <w:sz w:val="24"/>
          <w:szCs w:val="24"/>
        </w:rPr>
        <w:t>14/2015 и 68/2015</w:t>
      </w:r>
      <w:r w:rsidRPr="00FE713A">
        <w:rPr>
          <w:rFonts w:ascii="Times New Roman" w:hAnsi="Times New Roman"/>
          <w:sz w:val="24"/>
          <w:szCs w:val="24"/>
          <w:lang w:val="ru-RU"/>
        </w:rPr>
        <w:t xml:space="preserve">), у даљем тексту ЗЈН и члана </w:t>
      </w:r>
      <w:r w:rsidR="0055063B">
        <w:rPr>
          <w:rFonts w:ascii="Times New Roman" w:hAnsi="Times New Roman"/>
          <w:sz w:val="24"/>
          <w:szCs w:val="24"/>
          <w:lang w:val="ru-RU"/>
        </w:rPr>
        <w:t>6</w:t>
      </w:r>
      <w:r w:rsidRPr="00FE713A">
        <w:rPr>
          <w:rFonts w:ascii="Times New Roman" w:hAnsi="Times New Roman"/>
          <w:sz w:val="24"/>
          <w:szCs w:val="24"/>
          <w:lang w:val="ru-RU"/>
        </w:rPr>
        <w:t>.</w:t>
      </w:r>
      <w:r w:rsidR="00D82C02">
        <w:rPr>
          <w:rFonts w:ascii="Times New Roman" w:hAnsi="Times New Roman"/>
          <w:sz w:val="24"/>
          <w:szCs w:val="24"/>
          <w:lang w:val="sr-Latn-CS"/>
        </w:rPr>
        <w:t xml:space="preserve"> </w:t>
      </w:r>
      <w:r w:rsidRPr="00FE713A">
        <w:rPr>
          <w:rFonts w:ascii="Times New Roman" w:hAnsi="Times New Roman"/>
          <w:sz w:val="24"/>
          <w:szCs w:val="24"/>
          <w:lang w:val="ru-RU"/>
        </w:rPr>
        <w:t xml:space="preserve">Правилника о обавезним елементима конкурсне документације у поступцима јавних набавки и начину доказивања испуњености </w:t>
      </w:r>
      <w:r w:rsidRPr="00562B28">
        <w:rPr>
          <w:rFonts w:ascii="Times New Roman" w:hAnsi="Times New Roman"/>
          <w:sz w:val="24"/>
          <w:szCs w:val="24"/>
          <w:lang w:val="ru-RU"/>
        </w:rPr>
        <w:t xml:space="preserve">услова </w:t>
      </w:r>
      <w:r w:rsidR="00F96CEB" w:rsidRPr="00562B28">
        <w:rPr>
          <w:rFonts w:ascii="Times New Roman" w:hAnsi="Times New Roman"/>
          <w:sz w:val="24"/>
          <w:szCs w:val="24"/>
          <w:lang w:val="ru-RU"/>
        </w:rPr>
        <w:t>(</w:t>
      </w:r>
      <w:r w:rsidRPr="00562B28">
        <w:rPr>
          <w:rFonts w:ascii="Times New Roman" w:hAnsi="Times New Roman"/>
          <w:sz w:val="24"/>
          <w:szCs w:val="24"/>
          <w:lang w:val="ru-RU"/>
        </w:rPr>
        <w:t>''Сл. гласник РС'' бр. 29/2013), Одлуке о покретању поступка јавне набавке ( бр.</w:t>
      </w:r>
      <w:r w:rsidRPr="00562B28">
        <w:rPr>
          <w:rFonts w:ascii="Times New Roman" w:hAnsi="Times New Roman"/>
          <w:sz w:val="24"/>
          <w:szCs w:val="24"/>
          <w:lang w:val="sr-Cyrl-CS"/>
        </w:rPr>
        <w:t xml:space="preserve"> </w:t>
      </w:r>
      <w:r w:rsidR="00D82C02" w:rsidRPr="00562B28">
        <w:rPr>
          <w:rFonts w:ascii="Times New Roman" w:hAnsi="Times New Roman"/>
          <w:sz w:val="24"/>
          <w:szCs w:val="24"/>
          <w:lang w:val="sr-Latn-CS"/>
        </w:rPr>
        <w:t>031</w:t>
      </w:r>
      <w:r w:rsidRPr="00562B28">
        <w:rPr>
          <w:rFonts w:ascii="Times New Roman" w:hAnsi="Times New Roman"/>
          <w:sz w:val="24"/>
          <w:szCs w:val="24"/>
          <w:lang w:val="ru-RU"/>
        </w:rPr>
        <w:t>-</w:t>
      </w:r>
      <w:r w:rsidR="00562B28" w:rsidRPr="00562B28">
        <w:rPr>
          <w:rFonts w:ascii="Times New Roman" w:hAnsi="Times New Roman"/>
          <w:sz w:val="24"/>
          <w:szCs w:val="24"/>
          <w:lang w:val="sr-Cyrl-CS"/>
        </w:rPr>
        <w:t>51</w:t>
      </w:r>
      <w:r w:rsidRPr="00562B28">
        <w:rPr>
          <w:rFonts w:ascii="Times New Roman" w:hAnsi="Times New Roman"/>
          <w:sz w:val="24"/>
          <w:szCs w:val="24"/>
          <w:lang w:val="sr-Latn-CS"/>
        </w:rPr>
        <w:t>/</w:t>
      </w:r>
      <w:r w:rsidRPr="00562B28">
        <w:rPr>
          <w:rFonts w:ascii="Times New Roman" w:hAnsi="Times New Roman"/>
          <w:sz w:val="24"/>
          <w:szCs w:val="24"/>
          <w:lang w:val="sr-Cyrl-CS"/>
        </w:rPr>
        <w:t>1</w:t>
      </w:r>
      <w:r w:rsidR="00562B28" w:rsidRPr="00562B28">
        <w:rPr>
          <w:rFonts w:ascii="Times New Roman" w:hAnsi="Times New Roman"/>
          <w:sz w:val="24"/>
          <w:szCs w:val="24"/>
          <w:lang w:val="sr-Cyrl-CS"/>
        </w:rPr>
        <w:t>6</w:t>
      </w:r>
      <w:r w:rsidRPr="00562B28">
        <w:rPr>
          <w:rFonts w:ascii="Times New Roman" w:hAnsi="Times New Roman"/>
          <w:sz w:val="24"/>
          <w:szCs w:val="24"/>
          <w:lang w:val="sr-Cyrl-CS"/>
        </w:rPr>
        <w:t>-0</w:t>
      </w:r>
      <w:r w:rsidR="00D82C02" w:rsidRPr="00562B28">
        <w:rPr>
          <w:rFonts w:ascii="Times New Roman" w:hAnsi="Times New Roman"/>
          <w:sz w:val="24"/>
          <w:szCs w:val="24"/>
          <w:lang w:val="sr-Latn-CS"/>
        </w:rPr>
        <w:t>1</w:t>
      </w:r>
      <w:r w:rsidR="008D4A18" w:rsidRPr="00562B28">
        <w:rPr>
          <w:rFonts w:ascii="Times New Roman" w:hAnsi="Times New Roman"/>
          <w:sz w:val="24"/>
          <w:szCs w:val="24"/>
          <w:lang w:val="sr-Cyrl-CS"/>
        </w:rPr>
        <w:t xml:space="preserve"> </w:t>
      </w:r>
      <w:r w:rsidRPr="00562B28">
        <w:rPr>
          <w:rFonts w:ascii="Times New Roman" w:hAnsi="Times New Roman"/>
          <w:sz w:val="24"/>
          <w:szCs w:val="24"/>
          <w:lang w:val="ru-RU"/>
        </w:rPr>
        <w:t xml:space="preserve">од </w:t>
      </w:r>
      <w:r w:rsidR="00562B28" w:rsidRPr="00562B28">
        <w:rPr>
          <w:rFonts w:ascii="Times New Roman" w:hAnsi="Times New Roman"/>
          <w:sz w:val="24"/>
          <w:szCs w:val="24"/>
          <w:lang w:val="sr-Cyrl-CS"/>
        </w:rPr>
        <w:t>11</w:t>
      </w:r>
      <w:r w:rsidRPr="00562B28">
        <w:rPr>
          <w:rFonts w:ascii="Times New Roman" w:hAnsi="Times New Roman"/>
          <w:sz w:val="24"/>
          <w:szCs w:val="24"/>
          <w:lang w:val="ru-RU"/>
        </w:rPr>
        <w:t>.</w:t>
      </w:r>
      <w:r w:rsidR="00B54761" w:rsidRPr="00562B28">
        <w:rPr>
          <w:rFonts w:ascii="Times New Roman" w:hAnsi="Times New Roman"/>
          <w:sz w:val="24"/>
          <w:szCs w:val="24"/>
        </w:rPr>
        <w:t>0</w:t>
      </w:r>
      <w:r w:rsidR="00562B28" w:rsidRPr="00562B28">
        <w:rPr>
          <w:rFonts w:ascii="Times New Roman" w:hAnsi="Times New Roman"/>
          <w:sz w:val="24"/>
          <w:szCs w:val="24"/>
          <w:lang w:val="sr-Cyrl-CS"/>
        </w:rPr>
        <w:t>2</w:t>
      </w:r>
      <w:r w:rsidRPr="00562B28">
        <w:rPr>
          <w:rFonts w:ascii="Times New Roman" w:hAnsi="Times New Roman"/>
          <w:sz w:val="24"/>
          <w:szCs w:val="24"/>
          <w:lang w:val="ru-RU"/>
        </w:rPr>
        <w:t>.201</w:t>
      </w:r>
      <w:r w:rsidR="00562B28" w:rsidRPr="00562B28">
        <w:rPr>
          <w:rFonts w:ascii="Times New Roman" w:hAnsi="Times New Roman"/>
          <w:sz w:val="24"/>
          <w:szCs w:val="24"/>
          <w:lang w:val="sr-Cyrl-CS"/>
        </w:rPr>
        <w:t>6</w:t>
      </w:r>
      <w:r w:rsidRPr="00562B28">
        <w:rPr>
          <w:rFonts w:ascii="Times New Roman" w:hAnsi="Times New Roman"/>
          <w:sz w:val="24"/>
          <w:szCs w:val="24"/>
          <w:lang w:val="ru-RU"/>
        </w:rPr>
        <w:t xml:space="preserve">.) и Решења о образовању Комисије за јавну набавку ( бр. </w:t>
      </w:r>
      <w:r w:rsidR="00D82C02" w:rsidRPr="00562B28">
        <w:rPr>
          <w:rFonts w:ascii="Times New Roman" w:hAnsi="Times New Roman"/>
          <w:sz w:val="24"/>
          <w:szCs w:val="24"/>
          <w:lang w:val="sr-Latn-CS"/>
        </w:rPr>
        <w:t>031</w:t>
      </w:r>
      <w:r w:rsidR="00D82C02" w:rsidRPr="00562B28">
        <w:rPr>
          <w:rFonts w:ascii="Times New Roman" w:hAnsi="Times New Roman"/>
          <w:sz w:val="24"/>
          <w:szCs w:val="24"/>
          <w:lang w:val="ru-RU"/>
        </w:rPr>
        <w:t>-</w:t>
      </w:r>
      <w:r w:rsidR="00562B28" w:rsidRPr="00562B28">
        <w:rPr>
          <w:rFonts w:ascii="Times New Roman" w:hAnsi="Times New Roman"/>
          <w:sz w:val="24"/>
          <w:szCs w:val="24"/>
          <w:lang w:val="sr-Cyrl-CS"/>
        </w:rPr>
        <w:t>52</w:t>
      </w:r>
      <w:r w:rsidR="00D82C02" w:rsidRPr="00562B28">
        <w:rPr>
          <w:rFonts w:ascii="Times New Roman" w:hAnsi="Times New Roman"/>
          <w:sz w:val="24"/>
          <w:szCs w:val="24"/>
          <w:lang w:val="sr-Latn-CS"/>
        </w:rPr>
        <w:t>/</w:t>
      </w:r>
      <w:r w:rsidR="00D82C02" w:rsidRPr="00562B28">
        <w:rPr>
          <w:rFonts w:ascii="Times New Roman" w:hAnsi="Times New Roman"/>
          <w:sz w:val="24"/>
          <w:szCs w:val="24"/>
          <w:lang w:val="sr-Cyrl-CS"/>
        </w:rPr>
        <w:t>1</w:t>
      </w:r>
      <w:r w:rsidR="00562B28" w:rsidRPr="00562B28">
        <w:rPr>
          <w:rFonts w:ascii="Times New Roman" w:hAnsi="Times New Roman"/>
          <w:sz w:val="24"/>
          <w:szCs w:val="24"/>
          <w:lang w:val="sr-Cyrl-CS"/>
        </w:rPr>
        <w:t>6</w:t>
      </w:r>
      <w:r w:rsidR="00D82C02" w:rsidRPr="00562B28">
        <w:rPr>
          <w:rFonts w:ascii="Times New Roman" w:hAnsi="Times New Roman"/>
          <w:sz w:val="24"/>
          <w:szCs w:val="24"/>
          <w:lang w:val="sr-Cyrl-CS"/>
        </w:rPr>
        <w:t>-0</w:t>
      </w:r>
      <w:r w:rsidR="00D82C02" w:rsidRPr="00562B28">
        <w:rPr>
          <w:rFonts w:ascii="Times New Roman" w:hAnsi="Times New Roman"/>
          <w:sz w:val="24"/>
          <w:szCs w:val="24"/>
          <w:lang w:val="sr-Latn-CS"/>
        </w:rPr>
        <w:t>1</w:t>
      </w:r>
      <w:r w:rsidR="00557FC3" w:rsidRPr="00562B28">
        <w:rPr>
          <w:rFonts w:ascii="Times New Roman" w:hAnsi="Times New Roman"/>
          <w:sz w:val="24"/>
          <w:szCs w:val="24"/>
          <w:lang w:val="sr-Cyrl-CS"/>
        </w:rPr>
        <w:t xml:space="preserve"> </w:t>
      </w:r>
      <w:r w:rsidR="00D82C02" w:rsidRPr="00562B28">
        <w:rPr>
          <w:rFonts w:ascii="Times New Roman" w:hAnsi="Times New Roman"/>
          <w:sz w:val="24"/>
          <w:szCs w:val="24"/>
          <w:lang w:val="ru-RU"/>
        </w:rPr>
        <w:t xml:space="preserve">од </w:t>
      </w:r>
      <w:r w:rsidR="00562B28" w:rsidRPr="00562B28">
        <w:rPr>
          <w:rFonts w:ascii="Times New Roman" w:hAnsi="Times New Roman"/>
          <w:sz w:val="24"/>
          <w:szCs w:val="24"/>
          <w:lang w:val="sr-Cyrl-CS"/>
        </w:rPr>
        <w:t>11</w:t>
      </w:r>
      <w:r w:rsidR="00D82C02" w:rsidRPr="00562B28">
        <w:rPr>
          <w:rFonts w:ascii="Times New Roman" w:hAnsi="Times New Roman"/>
          <w:sz w:val="24"/>
          <w:szCs w:val="24"/>
          <w:lang w:val="ru-RU"/>
        </w:rPr>
        <w:t>.</w:t>
      </w:r>
      <w:r w:rsidR="00562B28" w:rsidRPr="00562B28">
        <w:rPr>
          <w:rFonts w:ascii="Times New Roman" w:hAnsi="Times New Roman"/>
          <w:sz w:val="24"/>
          <w:szCs w:val="24"/>
          <w:lang w:val="sr-Cyrl-CS"/>
        </w:rPr>
        <w:t>02</w:t>
      </w:r>
      <w:r w:rsidR="00D82C02" w:rsidRPr="00562B28">
        <w:rPr>
          <w:rFonts w:ascii="Times New Roman" w:hAnsi="Times New Roman"/>
          <w:sz w:val="24"/>
          <w:szCs w:val="24"/>
          <w:lang w:val="ru-RU"/>
        </w:rPr>
        <w:t>.201</w:t>
      </w:r>
      <w:r w:rsidR="00562B28" w:rsidRPr="00562B28">
        <w:rPr>
          <w:rFonts w:ascii="Times New Roman" w:hAnsi="Times New Roman"/>
          <w:sz w:val="24"/>
          <w:szCs w:val="24"/>
          <w:lang w:val="sr-Cyrl-CS"/>
        </w:rPr>
        <w:t>6</w:t>
      </w:r>
      <w:r w:rsidRPr="00562B28">
        <w:rPr>
          <w:rFonts w:ascii="Times New Roman" w:hAnsi="Times New Roman"/>
          <w:sz w:val="24"/>
          <w:szCs w:val="24"/>
          <w:lang w:val="ru-RU"/>
        </w:rPr>
        <w:t>.),</w:t>
      </w:r>
      <w:r w:rsidRPr="00562B28">
        <w:rPr>
          <w:rFonts w:ascii="Times New Roman" w:hAnsi="Times New Roman"/>
          <w:sz w:val="24"/>
          <w:szCs w:val="24"/>
          <w:lang w:val="sr-Latn-CS"/>
        </w:rPr>
        <w:t xml:space="preserve"> </w:t>
      </w:r>
      <w:r w:rsidRPr="00562B28">
        <w:rPr>
          <w:rFonts w:ascii="Times New Roman" w:hAnsi="Times New Roman"/>
          <w:sz w:val="24"/>
          <w:szCs w:val="24"/>
          <w:lang w:val="ru-RU"/>
        </w:rPr>
        <w:t>припремљена је:</w:t>
      </w:r>
    </w:p>
    <w:p w:rsidR="00D82C02" w:rsidRDefault="00D82C02" w:rsidP="005264D1">
      <w:pPr>
        <w:spacing w:after="0" w:line="240" w:lineRule="auto"/>
        <w:jc w:val="both"/>
        <w:rPr>
          <w:rFonts w:ascii="Times New Roman" w:hAnsi="Times New Roman"/>
          <w:sz w:val="24"/>
          <w:szCs w:val="24"/>
          <w:lang w:val="sr-Latn-CS"/>
        </w:rPr>
      </w:pPr>
    </w:p>
    <w:p w:rsidR="00D82C02" w:rsidRPr="00432136" w:rsidRDefault="00D82C02" w:rsidP="005264D1">
      <w:pPr>
        <w:spacing w:after="0" w:line="240" w:lineRule="auto"/>
        <w:jc w:val="both"/>
        <w:rPr>
          <w:rFonts w:ascii="Times New Roman" w:hAnsi="Times New Roman"/>
          <w:sz w:val="24"/>
          <w:szCs w:val="24"/>
          <w:lang w:val="sr-Cyrl-CS"/>
        </w:rPr>
      </w:pPr>
    </w:p>
    <w:p w:rsidR="00572EAA" w:rsidRPr="00BA2B5D" w:rsidRDefault="00572EAA" w:rsidP="00035D0A">
      <w:pPr>
        <w:shd w:val="clear" w:color="auto" w:fill="C6D9F1"/>
        <w:jc w:val="center"/>
        <w:rPr>
          <w:rFonts w:ascii="Times New Roman" w:eastAsia="TimesNewRomanPS-BoldMT" w:hAnsi="Times New Roman"/>
          <w:b/>
          <w:bCs/>
          <w:sz w:val="28"/>
          <w:szCs w:val="28"/>
          <w:lang w:val="ru-RU"/>
        </w:rPr>
      </w:pPr>
      <w:r w:rsidRPr="00FE713A">
        <w:rPr>
          <w:rFonts w:ascii="Times New Roman" w:eastAsia="TimesNewRomanPS-BoldMT" w:hAnsi="Times New Roman"/>
          <w:b/>
          <w:bCs/>
          <w:sz w:val="28"/>
          <w:szCs w:val="28"/>
          <w:lang w:val="ru-RU"/>
        </w:rPr>
        <w:t>КОНКУРСНА ДОКУМЕНТАЦИЈА</w:t>
      </w:r>
    </w:p>
    <w:p w:rsidR="00572EAA" w:rsidRPr="005E1BBE" w:rsidRDefault="00572EAA" w:rsidP="005E1BBE">
      <w:pPr>
        <w:shd w:val="clear" w:color="auto" w:fill="C6D9F1"/>
        <w:jc w:val="center"/>
        <w:rPr>
          <w:rFonts w:ascii="Times New Roman" w:eastAsia="TimesNewRomanPS-BoldMT" w:hAnsi="Times New Roman"/>
          <w:b/>
          <w:bCs/>
          <w:sz w:val="28"/>
          <w:szCs w:val="28"/>
          <w:lang w:val="ru-RU"/>
        </w:rPr>
      </w:pPr>
      <w:r w:rsidRPr="00BA2B5D">
        <w:rPr>
          <w:rFonts w:ascii="Times New Roman" w:eastAsia="TimesNewRomanPS-BoldMT" w:hAnsi="Times New Roman"/>
          <w:b/>
          <w:bCs/>
          <w:sz w:val="28"/>
          <w:szCs w:val="28"/>
          <w:lang w:val="sr-Cyrl-CS"/>
        </w:rPr>
        <w:t>у поступку</w:t>
      </w:r>
      <w:r w:rsidR="005E1BBE">
        <w:rPr>
          <w:rFonts w:ascii="Times New Roman" w:eastAsia="TimesNewRomanPS-BoldMT" w:hAnsi="Times New Roman"/>
          <w:b/>
          <w:bCs/>
          <w:sz w:val="28"/>
          <w:szCs w:val="28"/>
          <w:lang w:val="sr-Cyrl-CS"/>
        </w:rPr>
        <w:t xml:space="preserve"> јавне набавке мале вредности</w:t>
      </w:r>
      <w:r w:rsidRPr="00BA2B5D">
        <w:rPr>
          <w:rFonts w:ascii="Times New Roman" w:eastAsia="TimesNewRomanPS-BoldMT" w:hAnsi="Times New Roman"/>
          <w:b/>
          <w:bCs/>
          <w:sz w:val="28"/>
          <w:szCs w:val="28"/>
          <w:lang w:val="sr-Cyrl-CS"/>
        </w:rPr>
        <w:t xml:space="preserve"> за </w:t>
      </w:r>
      <w:r w:rsidRPr="00FE713A">
        <w:rPr>
          <w:rFonts w:ascii="Times New Roman" w:eastAsia="TimesNewRomanPS-BoldMT" w:hAnsi="Times New Roman"/>
          <w:b/>
          <w:bCs/>
          <w:sz w:val="28"/>
          <w:szCs w:val="28"/>
          <w:lang w:val="ru-RU"/>
        </w:rPr>
        <w:t xml:space="preserve">јавну набавку </w:t>
      </w:r>
      <w:r w:rsidR="001261A1">
        <w:rPr>
          <w:rFonts w:ascii="Times New Roman" w:eastAsia="TimesNewRomanPS-BoldMT" w:hAnsi="Times New Roman"/>
          <w:b/>
          <w:bCs/>
          <w:sz w:val="28"/>
          <w:szCs w:val="28"/>
          <w:lang w:val="ru-RU"/>
        </w:rPr>
        <w:t xml:space="preserve">репрезентације - </w:t>
      </w:r>
      <w:r w:rsidR="008F5579">
        <w:rPr>
          <w:rFonts w:ascii="Times New Roman" w:eastAsia="TimesNewRomanPS-BoldMT" w:hAnsi="Times New Roman"/>
          <w:b/>
          <w:bCs/>
          <w:sz w:val="28"/>
          <w:szCs w:val="28"/>
          <w:lang w:val="ru-RU"/>
        </w:rPr>
        <w:t>угоститељских услуга за 201</w:t>
      </w:r>
      <w:r w:rsidR="00E34742">
        <w:rPr>
          <w:rFonts w:ascii="Times New Roman" w:eastAsia="TimesNewRomanPS-BoldMT" w:hAnsi="Times New Roman"/>
          <w:b/>
          <w:bCs/>
          <w:sz w:val="28"/>
          <w:szCs w:val="28"/>
          <w:lang w:val="ru-RU"/>
        </w:rPr>
        <w:t>6</w:t>
      </w:r>
      <w:r w:rsidR="008F5579">
        <w:rPr>
          <w:rFonts w:ascii="Times New Roman" w:eastAsia="TimesNewRomanPS-BoldMT" w:hAnsi="Times New Roman"/>
          <w:b/>
          <w:bCs/>
          <w:sz w:val="28"/>
          <w:szCs w:val="28"/>
          <w:lang w:val="ru-RU"/>
        </w:rPr>
        <w:t xml:space="preserve">. </w:t>
      </w:r>
      <w:r w:rsidR="008D4A18">
        <w:rPr>
          <w:rFonts w:ascii="Times New Roman" w:eastAsia="TimesNewRomanPS-BoldMT" w:hAnsi="Times New Roman"/>
          <w:b/>
          <w:bCs/>
          <w:sz w:val="28"/>
          <w:szCs w:val="28"/>
          <w:lang w:val="ru-RU"/>
        </w:rPr>
        <w:t>год.</w:t>
      </w:r>
      <w:r w:rsidR="000C1A0D" w:rsidRPr="000C1A0D">
        <w:rPr>
          <w:rFonts w:ascii="Times New Roman" w:hAnsi="Times New Roman"/>
          <w:lang w:val="ru-RU"/>
        </w:rPr>
        <w:t xml:space="preserve"> </w:t>
      </w:r>
      <w:r w:rsidR="005E1BBE">
        <w:rPr>
          <w:rFonts w:ascii="Times New Roman" w:eastAsia="TimesNewRomanPS-BoldMT" w:hAnsi="Times New Roman"/>
          <w:b/>
          <w:bCs/>
          <w:sz w:val="28"/>
          <w:szCs w:val="28"/>
          <w:lang w:val="ru-RU"/>
        </w:rPr>
        <w:t xml:space="preserve">ЈНМВ </w:t>
      </w:r>
      <w:r w:rsidRPr="005E1BBE">
        <w:rPr>
          <w:rFonts w:ascii="Times New Roman" w:eastAsia="TimesNewRomanPS-BoldMT" w:hAnsi="Times New Roman"/>
          <w:b/>
          <w:bCs/>
          <w:sz w:val="28"/>
          <w:szCs w:val="28"/>
          <w:lang w:val="ru-RU"/>
        </w:rPr>
        <w:t>бр.</w:t>
      </w:r>
      <w:r w:rsidR="00A4546E">
        <w:rPr>
          <w:rFonts w:ascii="Times New Roman" w:eastAsia="TimesNewRomanPS-BoldMT" w:hAnsi="Times New Roman"/>
          <w:b/>
          <w:bCs/>
          <w:sz w:val="28"/>
          <w:szCs w:val="28"/>
          <w:lang w:val="ru-RU"/>
        </w:rPr>
        <w:t xml:space="preserve"> </w:t>
      </w:r>
      <w:r w:rsidR="00617E85">
        <w:rPr>
          <w:rFonts w:ascii="Times New Roman" w:eastAsia="TimesNewRomanPS-BoldMT" w:hAnsi="Times New Roman"/>
          <w:b/>
          <w:bCs/>
          <w:sz w:val="28"/>
          <w:szCs w:val="28"/>
          <w:lang w:val="ru-RU"/>
        </w:rPr>
        <w:t>4</w:t>
      </w:r>
      <w:r w:rsidR="008F5579">
        <w:rPr>
          <w:rFonts w:ascii="Times New Roman" w:eastAsia="TimesNewRomanPS-BoldMT" w:hAnsi="Times New Roman"/>
          <w:b/>
          <w:bCs/>
          <w:sz w:val="28"/>
          <w:szCs w:val="28"/>
          <w:lang w:val="ru-RU"/>
        </w:rPr>
        <w:t>/</w:t>
      </w:r>
      <w:r w:rsidRPr="005E1BBE">
        <w:rPr>
          <w:rFonts w:ascii="Times New Roman" w:eastAsia="TimesNewRomanPS-BoldMT" w:hAnsi="Times New Roman"/>
          <w:b/>
          <w:bCs/>
          <w:sz w:val="28"/>
          <w:szCs w:val="28"/>
          <w:lang w:val="ru-RU"/>
        </w:rPr>
        <w:t>1</w:t>
      </w:r>
      <w:r w:rsidR="00E34742">
        <w:rPr>
          <w:rFonts w:ascii="Times New Roman" w:eastAsia="TimesNewRomanPS-BoldMT" w:hAnsi="Times New Roman"/>
          <w:b/>
          <w:bCs/>
          <w:sz w:val="28"/>
          <w:szCs w:val="28"/>
          <w:lang w:val="sr-Cyrl-CS"/>
        </w:rPr>
        <w:t>6</w:t>
      </w:r>
    </w:p>
    <w:tbl>
      <w:tblPr>
        <w:tblW w:w="0" w:type="auto"/>
        <w:tblInd w:w="-34" w:type="dxa"/>
        <w:tblLayout w:type="fixed"/>
        <w:tblLook w:val="0000"/>
      </w:tblPr>
      <w:tblGrid>
        <w:gridCol w:w="1567"/>
        <w:gridCol w:w="6119"/>
        <w:gridCol w:w="1620"/>
      </w:tblGrid>
      <w:tr w:rsidR="00572EAA" w:rsidRPr="008F5579">
        <w:tc>
          <w:tcPr>
            <w:tcW w:w="1567" w:type="dxa"/>
            <w:tcBorders>
              <w:top w:val="single" w:sz="4" w:space="0" w:color="000000"/>
              <w:left w:val="single" w:sz="4" w:space="0" w:color="000000"/>
              <w:bottom w:val="single" w:sz="4" w:space="0" w:color="000000"/>
            </w:tcBorders>
          </w:tcPr>
          <w:p w:rsidR="00572EAA" w:rsidRPr="008F5579" w:rsidRDefault="00572EAA" w:rsidP="00D43D0C">
            <w:pPr>
              <w:jc w:val="both"/>
              <w:rPr>
                <w:rFonts w:ascii="Times New Roman" w:hAnsi="Times New Roman"/>
                <w:b/>
                <w:i/>
                <w:sz w:val="24"/>
                <w:szCs w:val="24"/>
                <w:lang w:val="ru-RU"/>
              </w:rPr>
            </w:pPr>
            <w:r w:rsidRPr="00BA2B5D">
              <w:rPr>
                <w:rFonts w:ascii="Times New Roman" w:hAnsi="Times New Roman"/>
                <w:b/>
                <w:i/>
                <w:sz w:val="24"/>
                <w:szCs w:val="24"/>
                <w:lang w:val="sr-Cyrl-CS"/>
              </w:rPr>
              <w:t>Поглавље</w:t>
            </w:r>
          </w:p>
        </w:tc>
        <w:tc>
          <w:tcPr>
            <w:tcW w:w="6119" w:type="dxa"/>
            <w:tcBorders>
              <w:top w:val="single" w:sz="4" w:space="0" w:color="000000"/>
              <w:left w:val="single" w:sz="4" w:space="0" w:color="000000"/>
              <w:bottom w:val="single" w:sz="4" w:space="0" w:color="000000"/>
            </w:tcBorders>
          </w:tcPr>
          <w:p w:rsidR="00572EAA" w:rsidRPr="008F5579" w:rsidRDefault="00572EAA" w:rsidP="00D43D0C">
            <w:pPr>
              <w:jc w:val="center"/>
              <w:rPr>
                <w:rFonts w:ascii="Times New Roman" w:hAnsi="Times New Roman"/>
                <w:b/>
                <w:i/>
                <w:sz w:val="24"/>
                <w:szCs w:val="24"/>
                <w:lang w:val="ru-RU"/>
              </w:rPr>
            </w:pPr>
            <w:r w:rsidRPr="008F5579">
              <w:rPr>
                <w:rFonts w:ascii="Times New Roman" w:hAnsi="Times New Roman"/>
                <w:b/>
                <w:i/>
                <w:sz w:val="24"/>
                <w:szCs w:val="24"/>
                <w:lang w:val="ru-RU"/>
              </w:rPr>
              <w:t>Назив</w:t>
            </w:r>
            <w:r w:rsidRPr="00BA2B5D">
              <w:rPr>
                <w:rFonts w:ascii="Times New Roman" w:hAnsi="Times New Roman"/>
                <w:b/>
                <w:i/>
                <w:sz w:val="24"/>
                <w:szCs w:val="24"/>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tcPr>
          <w:p w:rsidR="00572EAA" w:rsidRPr="008F5579" w:rsidRDefault="00572EAA" w:rsidP="00D43D0C">
            <w:pPr>
              <w:jc w:val="center"/>
              <w:rPr>
                <w:rFonts w:ascii="Times New Roman" w:hAnsi="Times New Roman"/>
                <w:bCs/>
                <w:iCs/>
                <w:sz w:val="24"/>
                <w:szCs w:val="24"/>
                <w:lang w:val="ru-RU"/>
              </w:rPr>
            </w:pPr>
            <w:r w:rsidRPr="008F5579">
              <w:rPr>
                <w:rFonts w:ascii="Times New Roman" w:hAnsi="Times New Roman"/>
                <w:b/>
                <w:i/>
                <w:sz w:val="24"/>
                <w:szCs w:val="24"/>
                <w:lang w:val="ru-RU"/>
              </w:rPr>
              <w:t>Страна</w:t>
            </w:r>
          </w:p>
        </w:tc>
      </w:tr>
      <w:tr w:rsidR="00572EAA" w:rsidRPr="008F5579">
        <w:trPr>
          <w:trHeight w:val="241"/>
        </w:trPr>
        <w:tc>
          <w:tcPr>
            <w:tcW w:w="1567" w:type="dxa"/>
            <w:tcBorders>
              <w:top w:val="single" w:sz="4" w:space="0" w:color="000000"/>
              <w:left w:val="single" w:sz="4" w:space="0" w:color="000000"/>
              <w:bottom w:val="single" w:sz="4" w:space="0" w:color="000000"/>
            </w:tcBorders>
          </w:tcPr>
          <w:p w:rsidR="00572EAA" w:rsidRPr="008F5579" w:rsidRDefault="00572EAA" w:rsidP="00D43D0C">
            <w:pPr>
              <w:snapToGrid w:val="0"/>
              <w:jc w:val="center"/>
              <w:rPr>
                <w:rFonts w:ascii="Times New Roman" w:hAnsi="Times New Roman"/>
                <w:sz w:val="24"/>
                <w:szCs w:val="24"/>
                <w:lang w:val="ru-RU"/>
              </w:rPr>
            </w:pPr>
            <w:r w:rsidRPr="00914465">
              <w:rPr>
                <w:rFonts w:ascii="Times New Roman" w:hAnsi="Times New Roman"/>
                <w:bCs/>
                <w:iCs/>
                <w:sz w:val="24"/>
                <w:szCs w:val="24"/>
              </w:rPr>
              <w:t>I</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0249F3" w:rsidP="00F44ACA">
            <w:pPr>
              <w:snapToGrid w:val="0"/>
              <w:jc w:val="center"/>
              <w:rPr>
                <w:rFonts w:ascii="Times New Roman" w:hAnsi="Times New Roman"/>
                <w:bCs/>
                <w:iCs/>
                <w:sz w:val="24"/>
                <w:szCs w:val="24"/>
                <w:lang w:val="ru-RU"/>
              </w:rPr>
            </w:pPr>
            <w:r>
              <w:rPr>
                <w:rFonts w:ascii="Times New Roman" w:hAnsi="Times New Roman"/>
                <w:bCs/>
                <w:iCs/>
                <w:sz w:val="24"/>
                <w:szCs w:val="24"/>
                <w:lang w:val="ru-RU"/>
              </w:rPr>
              <w:t>3</w:t>
            </w:r>
          </w:p>
        </w:tc>
      </w:tr>
      <w:tr w:rsidR="00572EAA" w:rsidRPr="00FE713A">
        <w:trPr>
          <w:trHeight w:val="277"/>
        </w:trPr>
        <w:tc>
          <w:tcPr>
            <w:tcW w:w="1567" w:type="dxa"/>
            <w:tcBorders>
              <w:top w:val="single" w:sz="4" w:space="0" w:color="000000"/>
              <w:left w:val="single" w:sz="4" w:space="0" w:color="000000"/>
              <w:bottom w:val="single" w:sz="4" w:space="0" w:color="000000"/>
            </w:tcBorders>
          </w:tcPr>
          <w:p w:rsidR="00572EAA" w:rsidRPr="008F5579" w:rsidRDefault="00572EAA" w:rsidP="00D43D0C">
            <w:pPr>
              <w:snapToGrid w:val="0"/>
              <w:jc w:val="center"/>
              <w:rPr>
                <w:rFonts w:ascii="Times New Roman" w:hAnsi="Times New Roman"/>
                <w:sz w:val="24"/>
                <w:szCs w:val="24"/>
                <w:lang w:val="ru-RU"/>
              </w:rPr>
            </w:pPr>
            <w:r w:rsidRPr="00914465">
              <w:rPr>
                <w:rFonts w:ascii="Times New Roman" w:hAnsi="Times New Roman"/>
                <w:bCs/>
                <w:iCs/>
                <w:sz w:val="24"/>
                <w:szCs w:val="24"/>
              </w:rPr>
              <w:t>II</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7C5A97" w:rsidRDefault="007C5A97" w:rsidP="00F44ACA">
            <w:pPr>
              <w:snapToGrid w:val="0"/>
              <w:jc w:val="center"/>
              <w:rPr>
                <w:rFonts w:ascii="Times New Roman" w:hAnsi="Times New Roman"/>
                <w:sz w:val="24"/>
                <w:szCs w:val="24"/>
              </w:rPr>
            </w:pPr>
            <w:r>
              <w:rPr>
                <w:rFonts w:ascii="Times New Roman" w:hAnsi="Times New Roman"/>
                <w:sz w:val="24"/>
                <w:szCs w:val="24"/>
              </w:rPr>
              <w:t>4</w:t>
            </w:r>
          </w:p>
        </w:tc>
      </w:tr>
      <w:tr w:rsidR="00572EAA" w:rsidRPr="00FE713A">
        <w:trPr>
          <w:trHeight w:val="1305"/>
        </w:trPr>
        <w:tc>
          <w:tcPr>
            <w:tcW w:w="1567" w:type="dxa"/>
            <w:tcBorders>
              <w:top w:val="single" w:sz="4" w:space="0" w:color="000000"/>
              <w:left w:val="single" w:sz="4" w:space="0" w:color="000000"/>
              <w:bottom w:val="single" w:sz="4" w:space="0" w:color="000000"/>
            </w:tcBorders>
          </w:tcPr>
          <w:p w:rsidR="00572EAA" w:rsidRPr="00FE713A" w:rsidRDefault="00572EAA" w:rsidP="00BA31FF">
            <w:pPr>
              <w:snapToGrid w:val="0"/>
              <w:rPr>
                <w:rFonts w:ascii="Times New Roman" w:hAnsi="Times New Roman"/>
                <w:sz w:val="24"/>
                <w:szCs w:val="24"/>
                <w:lang w:val="ru-RU"/>
              </w:rPr>
            </w:pPr>
          </w:p>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III</w:t>
            </w:r>
          </w:p>
        </w:tc>
        <w:tc>
          <w:tcPr>
            <w:tcW w:w="6119" w:type="dxa"/>
            <w:tcBorders>
              <w:top w:val="single" w:sz="4" w:space="0" w:color="000000"/>
              <w:left w:val="single" w:sz="4" w:space="0" w:color="000000"/>
              <w:bottom w:val="single" w:sz="4" w:space="0" w:color="000000"/>
            </w:tcBorders>
          </w:tcPr>
          <w:p w:rsidR="00572EAA" w:rsidRPr="00FE713A" w:rsidRDefault="00572EAA" w:rsidP="00BA31FF">
            <w:pPr>
              <w:snapToGrid w:val="0"/>
              <w:spacing w:after="0"/>
              <w:jc w:val="both"/>
              <w:rPr>
                <w:rFonts w:ascii="Times New Roman" w:hAnsi="Times New Roman"/>
                <w:sz w:val="24"/>
                <w:szCs w:val="24"/>
                <w:lang w:val="ru-RU"/>
              </w:rPr>
            </w:pPr>
            <w:r w:rsidRPr="00FE713A">
              <w:rPr>
                <w:rFonts w:ascii="Times New Roman" w:hAnsi="Times New Roman"/>
                <w:sz w:val="24"/>
                <w:szCs w:val="24"/>
                <w:lang w:val="ru-RU"/>
              </w:rPr>
              <w:t>Врста, техничке карактеристике, квалитет, количина и опис добара, начин спровођења контроле и обезбеђења гаранције квалитета, рок извршења, место извршења или исп</w:t>
            </w:r>
            <w:r w:rsidRPr="00BA2B5D">
              <w:rPr>
                <w:rFonts w:ascii="Times New Roman" w:hAnsi="Times New Roman"/>
                <w:sz w:val="24"/>
                <w:szCs w:val="24"/>
              </w:rPr>
              <w:t>o</w:t>
            </w:r>
            <w:r w:rsidRPr="00FE713A">
              <w:rPr>
                <w:rFonts w:ascii="Times New Roman" w:hAnsi="Times New Roman"/>
                <w:sz w:val="24"/>
                <w:szCs w:val="24"/>
                <w:lang w:val="ru-RU"/>
              </w:rPr>
              <w:t>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CE144E" w:rsidRDefault="00CE144E" w:rsidP="00F44ACA">
            <w:pPr>
              <w:snapToGrid w:val="0"/>
              <w:jc w:val="center"/>
              <w:rPr>
                <w:rFonts w:ascii="Times New Roman" w:hAnsi="Times New Roman"/>
                <w:sz w:val="24"/>
                <w:szCs w:val="24"/>
              </w:rPr>
            </w:pPr>
            <w:r>
              <w:rPr>
                <w:rFonts w:ascii="Times New Roman" w:hAnsi="Times New Roman"/>
                <w:sz w:val="24"/>
                <w:szCs w:val="24"/>
              </w:rPr>
              <w:t>5</w:t>
            </w:r>
          </w:p>
        </w:tc>
      </w:tr>
      <w:tr w:rsidR="00572EAA" w:rsidRPr="0001452B">
        <w:tc>
          <w:tcPr>
            <w:tcW w:w="1567" w:type="dxa"/>
            <w:tcBorders>
              <w:top w:val="single" w:sz="4" w:space="0" w:color="000000"/>
              <w:left w:val="single" w:sz="4" w:space="0" w:color="000000"/>
              <w:bottom w:val="single" w:sz="4" w:space="0" w:color="000000"/>
            </w:tcBorders>
          </w:tcPr>
          <w:p w:rsidR="00572EAA" w:rsidRPr="00FE713A" w:rsidRDefault="00572EAA" w:rsidP="00D43D0C">
            <w:pPr>
              <w:snapToGrid w:val="0"/>
              <w:rPr>
                <w:rFonts w:ascii="Times New Roman" w:hAnsi="Times New Roman"/>
                <w:sz w:val="24"/>
                <w:szCs w:val="24"/>
                <w:lang w:val="ru-RU"/>
              </w:rPr>
            </w:pPr>
          </w:p>
          <w:p w:rsidR="00572EAA" w:rsidRPr="00BA2B5D" w:rsidRDefault="006A2E11" w:rsidP="00D43D0C">
            <w:pPr>
              <w:snapToGrid w:val="0"/>
              <w:jc w:val="center"/>
              <w:rPr>
                <w:rFonts w:ascii="Times New Roman" w:hAnsi="Times New Roman"/>
                <w:sz w:val="24"/>
                <w:szCs w:val="24"/>
              </w:rPr>
            </w:pPr>
            <w:r>
              <w:rPr>
                <w:rFonts w:ascii="Times New Roman" w:hAnsi="Times New Roman"/>
                <w:sz w:val="24"/>
                <w:szCs w:val="24"/>
              </w:rPr>
              <w:t>I</w:t>
            </w:r>
            <w:r w:rsidR="00572EAA" w:rsidRPr="00BA2B5D">
              <w:rPr>
                <w:rFonts w:ascii="Times New Roman" w:hAnsi="Times New Roman"/>
                <w:sz w:val="24"/>
                <w:szCs w:val="24"/>
              </w:rPr>
              <w:t>V</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spacing w:after="0"/>
              <w:jc w:val="both"/>
              <w:rPr>
                <w:rFonts w:ascii="Times New Roman" w:hAnsi="Times New Roman"/>
                <w:sz w:val="24"/>
                <w:szCs w:val="24"/>
                <w:lang w:val="ru-RU"/>
              </w:rPr>
            </w:pPr>
            <w:r w:rsidRPr="00FE713A">
              <w:rPr>
                <w:rFonts w:ascii="Times New Roman" w:hAnsi="Times New Roman"/>
                <w:sz w:val="24"/>
                <w:szCs w:val="24"/>
                <w:lang w:val="ru-RU"/>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CE144E" w:rsidRDefault="00CE144E" w:rsidP="00313423">
            <w:pPr>
              <w:snapToGrid w:val="0"/>
              <w:jc w:val="center"/>
              <w:rPr>
                <w:rFonts w:ascii="Times New Roman" w:hAnsi="Times New Roman"/>
                <w:sz w:val="24"/>
                <w:szCs w:val="24"/>
              </w:rPr>
            </w:pPr>
            <w:r>
              <w:rPr>
                <w:rFonts w:ascii="Times New Roman" w:hAnsi="Times New Roman"/>
                <w:sz w:val="24"/>
                <w:szCs w:val="24"/>
              </w:rPr>
              <w:t>1</w:t>
            </w:r>
            <w:r w:rsidR="00313423">
              <w:rPr>
                <w:rFonts w:ascii="Times New Roman" w:hAnsi="Times New Roman"/>
                <w:sz w:val="24"/>
                <w:szCs w:val="24"/>
              </w:rPr>
              <w:t>1</w:t>
            </w:r>
          </w:p>
        </w:tc>
      </w:tr>
      <w:tr w:rsidR="00572EAA" w:rsidRPr="0001452B">
        <w:tc>
          <w:tcPr>
            <w:tcW w:w="1567" w:type="dxa"/>
            <w:tcBorders>
              <w:top w:val="single" w:sz="4" w:space="0" w:color="000000"/>
              <w:left w:val="single" w:sz="4" w:space="0" w:color="000000"/>
              <w:bottom w:val="single" w:sz="4" w:space="0" w:color="000000"/>
            </w:tcBorders>
          </w:tcPr>
          <w:p w:rsidR="00572EAA" w:rsidRPr="00BA2B5D" w:rsidRDefault="006A2E11" w:rsidP="00D43D0C">
            <w:pPr>
              <w:snapToGrid w:val="0"/>
              <w:jc w:val="center"/>
              <w:rPr>
                <w:rFonts w:ascii="Times New Roman" w:hAnsi="Times New Roman"/>
                <w:sz w:val="24"/>
                <w:szCs w:val="24"/>
              </w:rPr>
            </w:pPr>
            <w:r>
              <w:rPr>
                <w:rFonts w:ascii="Times New Roman" w:hAnsi="Times New Roman"/>
                <w:sz w:val="24"/>
                <w:szCs w:val="24"/>
              </w:rPr>
              <w:t>V</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CE144E" w:rsidRDefault="00DD1733" w:rsidP="00313423">
            <w:pPr>
              <w:snapToGrid w:val="0"/>
              <w:jc w:val="center"/>
              <w:rPr>
                <w:rFonts w:ascii="Times New Roman" w:hAnsi="Times New Roman"/>
                <w:sz w:val="24"/>
                <w:szCs w:val="24"/>
              </w:rPr>
            </w:pPr>
            <w:r>
              <w:rPr>
                <w:rFonts w:ascii="Times New Roman" w:hAnsi="Times New Roman"/>
                <w:sz w:val="24"/>
                <w:szCs w:val="24"/>
                <w:lang w:val="ru-RU"/>
              </w:rPr>
              <w:t>1</w:t>
            </w:r>
            <w:r w:rsidR="00313423">
              <w:rPr>
                <w:rFonts w:ascii="Times New Roman" w:hAnsi="Times New Roman"/>
                <w:sz w:val="24"/>
                <w:szCs w:val="24"/>
              </w:rPr>
              <w:t>5</w:t>
            </w:r>
          </w:p>
        </w:tc>
      </w:tr>
      <w:tr w:rsidR="00572EAA" w:rsidRPr="00914465">
        <w:tc>
          <w:tcPr>
            <w:tcW w:w="1567" w:type="dxa"/>
            <w:tcBorders>
              <w:top w:val="single" w:sz="4" w:space="0" w:color="000000"/>
              <w:left w:val="single" w:sz="4" w:space="0" w:color="000000"/>
              <w:bottom w:val="single" w:sz="4" w:space="0" w:color="000000"/>
            </w:tcBorders>
          </w:tcPr>
          <w:p w:rsidR="00572EAA" w:rsidRPr="00BA2B5D" w:rsidRDefault="006A2E11" w:rsidP="00D43D0C">
            <w:pPr>
              <w:snapToGrid w:val="0"/>
              <w:jc w:val="center"/>
              <w:rPr>
                <w:rFonts w:ascii="Times New Roman" w:hAnsi="Times New Roman"/>
                <w:sz w:val="24"/>
                <w:szCs w:val="24"/>
              </w:rPr>
            </w:pPr>
            <w:r>
              <w:rPr>
                <w:rFonts w:ascii="Times New Roman" w:hAnsi="Times New Roman"/>
                <w:sz w:val="24"/>
                <w:szCs w:val="24"/>
              </w:rPr>
              <w:t>VI</w:t>
            </w:r>
          </w:p>
        </w:tc>
        <w:tc>
          <w:tcPr>
            <w:tcW w:w="6119" w:type="dxa"/>
            <w:tcBorders>
              <w:top w:val="single" w:sz="4" w:space="0" w:color="000000"/>
              <w:left w:val="single" w:sz="4" w:space="0" w:color="000000"/>
              <w:bottom w:val="single" w:sz="4" w:space="0" w:color="000000"/>
            </w:tcBorders>
          </w:tcPr>
          <w:p w:rsidR="00572EAA" w:rsidRPr="00BA2B5D" w:rsidRDefault="00572EAA" w:rsidP="00D43D0C">
            <w:pPr>
              <w:snapToGrid w:val="0"/>
              <w:jc w:val="both"/>
              <w:rPr>
                <w:rFonts w:ascii="Times New Roman" w:hAnsi="Times New Roman"/>
                <w:sz w:val="24"/>
                <w:szCs w:val="24"/>
              </w:rPr>
            </w:pPr>
            <w:r w:rsidRPr="00BA2B5D">
              <w:rPr>
                <w:rFonts w:ascii="Times New Roman" w:hAnsi="Times New Roman"/>
                <w:sz w:val="24"/>
                <w:szCs w:val="24"/>
              </w:rPr>
              <w:t>Образац понуде</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CE144E" w:rsidRDefault="00DD1733" w:rsidP="00006A32">
            <w:pPr>
              <w:snapToGrid w:val="0"/>
              <w:jc w:val="center"/>
              <w:rPr>
                <w:rFonts w:ascii="Times New Roman" w:hAnsi="Times New Roman"/>
                <w:sz w:val="24"/>
                <w:szCs w:val="24"/>
              </w:rPr>
            </w:pPr>
            <w:r>
              <w:rPr>
                <w:rFonts w:ascii="Times New Roman" w:hAnsi="Times New Roman"/>
                <w:sz w:val="24"/>
                <w:szCs w:val="24"/>
                <w:lang w:val="sr-Cyrl-CS"/>
              </w:rPr>
              <w:t>2</w:t>
            </w:r>
            <w:r w:rsidR="00006A32">
              <w:rPr>
                <w:rFonts w:ascii="Times New Roman" w:hAnsi="Times New Roman"/>
                <w:sz w:val="24"/>
                <w:szCs w:val="24"/>
              </w:rPr>
              <w:t>6</w:t>
            </w:r>
          </w:p>
        </w:tc>
      </w:tr>
      <w:tr w:rsidR="00572EAA" w:rsidRPr="00914465">
        <w:tc>
          <w:tcPr>
            <w:tcW w:w="1567" w:type="dxa"/>
            <w:tcBorders>
              <w:top w:val="single" w:sz="4" w:space="0" w:color="000000"/>
              <w:left w:val="single" w:sz="4" w:space="0" w:color="000000"/>
              <w:bottom w:val="single" w:sz="4" w:space="0" w:color="000000"/>
            </w:tcBorders>
          </w:tcPr>
          <w:p w:rsidR="00572EAA" w:rsidRPr="00BA2B5D" w:rsidRDefault="006A2E11" w:rsidP="00D43D0C">
            <w:pPr>
              <w:snapToGrid w:val="0"/>
              <w:jc w:val="center"/>
              <w:rPr>
                <w:rFonts w:ascii="Times New Roman" w:hAnsi="Times New Roman"/>
                <w:sz w:val="24"/>
                <w:szCs w:val="24"/>
              </w:rPr>
            </w:pPr>
            <w:r>
              <w:rPr>
                <w:rFonts w:ascii="Times New Roman" w:hAnsi="Times New Roman"/>
                <w:sz w:val="24"/>
                <w:szCs w:val="24"/>
              </w:rPr>
              <w:t>VII</w:t>
            </w:r>
          </w:p>
        </w:tc>
        <w:tc>
          <w:tcPr>
            <w:tcW w:w="6119" w:type="dxa"/>
            <w:tcBorders>
              <w:top w:val="single" w:sz="4" w:space="0" w:color="000000"/>
              <w:left w:val="single" w:sz="4" w:space="0" w:color="000000"/>
              <w:bottom w:val="single" w:sz="4" w:space="0" w:color="000000"/>
            </w:tcBorders>
          </w:tcPr>
          <w:p w:rsidR="00572EAA" w:rsidRPr="00BA2B5D" w:rsidRDefault="00572EAA" w:rsidP="00D43D0C">
            <w:pPr>
              <w:snapToGrid w:val="0"/>
              <w:jc w:val="both"/>
              <w:rPr>
                <w:rFonts w:ascii="Times New Roman" w:hAnsi="Times New Roman"/>
                <w:sz w:val="24"/>
                <w:szCs w:val="24"/>
              </w:rPr>
            </w:pPr>
            <w:r w:rsidRPr="00BA2B5D">
              <w:rPr>
                <w:rFonts w:ascii="Times New Roman" w:hAnsi="Times New Roman"/>
                <w:sz w:val="24"/>
                <w:szCs w:val="24"/>
              </w:rPr>
              <w:t>Модел уговора</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CE144E" w:rsidRDefault="00DD1733" w:rsidP="00006A32">
            <w:pPr>
              <w:snapToGrid w:val="0"/>
              <w:jc w:val="center"/>
              <w:rPr>
                <w:rFonts w:ascii="Times New Roman" w:hAnsi="Times New Roman"/>
                <w:sz w:val="24"/>
                <w:szCs w:val="24"/>
              </w:rPr>
            </w:pPr>
            <w:r>
              <w:rPr>
                <w:rFonts w:ascii="Times New Roman" w:hAnsi="Times New Roman"/>
                <w:sz w:val="24"/>
                <w:szCs w:val="24"/>
                <w:lang w:val="sr-Cyrl-CS"/>
              </w:rPr>
              <w:t>3</w:t>
            </w:r>
            <w:r w:rsidR="00006A32">
              <w:rPr>
                <w:rFonts w:ascii="Times New Roman" w:hAnsi="Times New Roman"/>
                <w:sz w:val="24"/>
                <w:szCs w:val="24"/>
              </w:rPr>
              <w:t>5</w:t>
            </w:r>
          </w:p>
        </w:tc>
      </w:tr>
      <w:tr w:rsidR="00572EAA" w:rsidRPr="00914465">
        <w:tc>
          <w:tcPr>
            <w:tcW w:w="1567" w:type="dxa"/>
            <w:tcBorders>
              <w:top w:val="single" w:sz="4" w:space="0" w:color="000000"/>
              <w:left w:val="single" w:sz="4" w:space="0" w:color="000000"/>
              <w:bottom w:val="single" w:sz="4" w:space="0" w:color="000000"/>
            </w:tcBorders>
          </w:tcPr>
          <w:p w:rsidR="00572EAA" w:rsidRPr="00BA2B5D" w:rsidRDefault="00CE144E" w:rsidP="00D43D0C">
            <w:pPr>
              <w:snapToGrid w:val="0"/>
              <w:jc w:val="center"/>
              <w:rPr>
                <w:rFonts w:ascii="Times New Roman" w:hAnsi="Times New Roman"/>
                <w:sz w:val="24"/>
                <w:szCs w:val="24"/>
              </w:rPr>
            </w:pPr>
            <w:r>
              <w:rPr>
                <w:rFonts w:ascii="Times New Roman" w:hAnsi="Times New Roman"/>
                <w:sz w:val="24"/>
                <w:szCs w:val="24"/>
              </w:rPr>
              <w:t>VIII</w:t>
            </w:r>
          </w:p>
        </w:tc>
        <w:tc>
          <w:tcPr>
            <w:tcW w:w="6119" w:type="dxa"/>
            <w:tcBorders>
              <w:top w:val="single" w:sz="4" w:space="0" w:color="000000"/>
              <w:left w:val="single" w:sz="4" w:space="0" w:color="000000"/>
              <w:bottom w:val="single" w:sz="4" w:space="0" w:color="000000"/>
            </w:tcBorders>
          </w:tcPr>
          <w:p w:rsidR="00572EAA" w:rsidRPr="00BA2B5D" w:rsidRDefault="00572EAA" w:rsidP="00D43D0C">
            <w:pPr>
              <w:snapToGrid w:val="0"/>
              <w:jc w:val="both"/>
              <w:rPr>
                <w:rFonts w:ascii="Times New Roman" w:hAnsi="Times New Roman"/>
                <w:sz w:val="24"/>
                <w:szCs w:val="24"/>
              </w:rPr>
            </w:pPr>
            <w:r w:rsidRPr="00BA2B5D">
              <w:rPr>
                <w:rFonts w:ascii="Times New Roman" w:hAnsi="Times New Roman"/>
                <w:sz w:val="24"/>
                <w:szCs w:val="24"/>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CE144E" w:rsidRDefault="00CE144E" w:rsidP="00006A32">
            <w:pPr>
              <w:snapToGrid w:val="0"/>
              <w:jc w:val="center"/>
              <w:rPr>
                <w:rFonts w:ascii="Times New Roman" w:hAnsi="Times New Roman"/>
                <w:sz w:val="24"/>
                <w:szCs w:val="24"/>
              </w:rPr>
            </w:pPr>
            <w:r>
              <w:rPr>
                <w:rFonts w:ascii="Times New Roman" w:hAnsi="Times New Roman"/>
                <w:sz w:val="24"/>
                <w:szCs w:val="24"/>
              </w:rPr>
              <w:t>3</w:t>
            </w:r>
            <w:r w:rsidR="00006A32">
              <w:rPr>
                <w:rFonts w:ascii="Times New Roman" w:hAnsi="Times New Roman"/>
                <w:sz w:val="24"/>
                <w:szCs w:val="24"/>
              </w:rPr>
              <w:t>8</w:t>
            </w:r>
          </w:p>
        </w:tc>
      </w:tr>
      <w:tr w:rsidR="00572EAA" w:rsidRPr="0001452B">
        <w:tc>
          <w:tcPr>
            <w:tcW w:w="1567" w:type="dxa"/>
            <w:tcBorders>
              <w:top w:val="single" w:sz="4" w:space="0" w:color="000000"/>
              <w:left w:val="single" w:sz="4" w:space="0" w:color="000000"/>
              <w:bottom w:val="single" w:sz="4" w:space="0" w:color="000000"/>
            </w:tcBorders>
          </w:tcPr>
          <w:p w:rsidR="00572EAA" w:rsidRPr="00BA2B5D" w:rsidRDefault="00CE144E" w:rsidP="00D43D0C">
            <w:pPr>
              <w:snapToGrid w:val="0"/>
              <w:jc w:val="center"/>
              <w:rPr>
                <w:rFonts w:ascii="Times New Roman" w:hAnsi="Times New Roman"/>
                <w:sz w:val="24"/>
                <w:szCs w:val="24"/>
              </w:rPr>
            </w:pPr>
            <w:r>
              <w:rPr>
                <w:rFonts w:ascii="Times New Roman" w:hAnsi="Times New Roman"/>
                <w:sz w:val="24"/>
                <w:szCs w:val="24"/>
              </w:rPr>
              <w:t>IX</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CE144E" w:rsidRDefault="00CE144E" w:rsidP="00006A32">
            <w:pPr>
              <w:snapToGrid w:val="0"/>
              <w:jc w:val="center"/>
              <w:rPr>
                <w:rFonts w:ascii="Times New Roman" w:hAnsi="Times New Roman"/>
                <w:sz w:val="24"/>
                <w:szCs w:val="24"/>
              </w:rPr>
            </w:pPr>
            <w:r>
              <w:rPr>
                <w:rFonts w:ascii="Times New Roman" w:hAnsi="Times New Roman"/>
                <w:sz w:val="24"/>
                <w:szCs w:val="24"/>
              </w:rPr>
              <w:t>3</w:t>
            </w:r>
            <w:r w:rsidR="00006A32">
              <w:rPr>
                <w:rFonts w:ascii="Times New Roman" w:hAnsi="Times New Roman"/>
                <w:sz w:val="24"/>
                <w:szCs w:val="24"/>
              </w:rPr>
              <w:t>9</w:t>
            </w:r>
          </w:p>
        </w:tc>
      </w:tr>
    </w:tbl>
    <w:p w:rsidR="00603D4D" w:rsidRDefault="00603D4D" w:rsidP="00035D0A">
      <w:pPr>
        <w:jc w:val="both"/>
        <w:rPr>
          <w:rFonts w:ascii="Times New Roman" w:hAnsi="Times New Roman"/>
          <w:b/>
          <w:bCs/>
          <w:sz w:val="24"/>
          <w:szCs w:val="24"/>
        </w:rPr>
      </w:pPr>
    </w:p>
    <w:p w:rsidR="00D35050" w:rsidRPr="00D35050" w:rsidRDefault="00D35050" w:rsidP="00035D0A">
      <w:pPr>
        <w:jc w:val="both"/>
        <w:rPr>
          <w:rFonts w:ascii="Times New Roman" w:hAnsi="Times New Roman"/>
          <w:b/>
          <w:bCs/>
          <w:sz w:val="24"/>
          <w:szCs w:val="24"/>
        </w:rPr>
      </w:pPr>
    </w:p>
    <w:p w:rsidR="00F96CEB" w:rsidRPr="00F96CEB" w:rsidRDefault="00F96CEB" w:rsidP="00035D0A">
      <w:pPr>
        <w:jc w:val="both"/>
        <w:rPr>
          <w:rFonts w:ascii="Times New Roman" w:hAnsi="Times New Roman"/>
          <w:b/>
          <w:bCs/>
          <w:sz w:val="24"/>
          <w:szCs w:val="24"/>
          <w:lang w:val="sr-Cyrl-CS"/>
        </w:rPr>
      </w:pPr>
    </w:p>
    <w:p w:rsidR="00603D4D" w:rsidRDefault="00603D4D" w:rsidP="00035D0A">
      <w:pPr>
        <w:jc w:val="both"/>
        <w:rPr>
          <w:rFonts w:ascii="Times New Roman" w:hAnsi="Times New Roman"/>
          <w:b/>
          <w:bCs/>
          <w:sz w:val="24"/>
          <w:szCs w:val="24"/>
        </w:rPr>
      </w:pPr>
    </w:p>
    <w:p w:rsidR="00603D4D" w:rsidRDefault="00603D4D" w:rsidP="00035D0A">
      <w:pPr>
        <w:jc w:val="both"/>
        <w:rPr>
          <w:rFonts w:ascii="Times New Roman" w:hAnsi="Times New Roman"/>
          <w:b/>
          <w:bCs/>
          <w:sz w:val="24"/>
          <w:szCs w:val="24"/>
        </w:rPr>
      </w:pPr>
    </w:p>
    <w:p w:rsidR="00603D4D" w:rsidRPr="001261A1" w:rsidRDefault="00603D4D" w:rsidP="00035D0A">
      <w:pPr>
        <w:jc w:val="both"/>
        <w:rPr>
          <w:rFonts w:ascii="Times New Roman" w:hAnsi="Times New Roman"/>
          <w:b/>
          <w:bCs/>
          <w:sz w:val="24"/>
          <w:szCs w:val="24"/>
          <w:lang w:val="sr-Cyrl-CS"/>
        </w:rPr>
      </w:pPr>
    </w:p>
    <w:p w:rsidR="00603D4D" w:rsidRPr="00FE713A" w:rsidRDefault="00603D4D" w:rsidP="00603D4D">
      <w:pPr>
        <w:shd w:val="clear" w:color="auto" w:fill="C6D9F1"/>
        <w:jc w:val="center"/>
        <w:rPr>
          <w:rFonts w:ascii="Times New Roman" w:hAnsi="Times New Roman"/>
          <w:b/>
          <w:bCs/>
          <w:i/>
          <w:iCs/>
          <w:sz w:val="28"/>
          <w:szCs w:val="28"/>
          <w:lang w:val="ru-RU"/>
        </w:rPr>
      </w:pPr>
      <w:r w:rsidRPr="00CE144E">
        <w:rPr>
          <w:rFonts w:ascii="Times New Roman" w:hAnsi="Times New Roman"/>
          <w:b/>
          <w:bCs/>
          <w:i/>
          <w:iCs/>
          <w:sz w:val="28"/>
          <w:szCs w:val="28"/>
        </w:rPr>
        <w:lastRenderedPageBreak/>
        <w:t>I</w:t>
      </w:r>
      <w:r w:rsidRPr="00CE144E">
        <w:rPr>
          <w:rFonts w:ascii="Times New Roman" w:hAnsi="Times New Roman"/>
          <w:b/>
          <w:bCs/>
          <w:i/>
          <w:iCs/>
          <w:sz w:val="28"/>
          <w:szCs w:val="28"/>
          <w:lang w:val="ru-RU"/>
        </w:rPr>
        <w:t xml:space="preserve"> ОПШТИ ПОДАЦИ О ЈАВНОЈ НАБАВЦИ</w:t>
      </w:r>
      <w:r w:rsidRPr="00FE713A">
        <w:rPr>
          <w:rFonts w:ascii="Times New Roman" w:hAnsi="Times New Roman"/>
          <w:b/>
          <w:bCs/>
          <w:i/>
          <w:iCs/>
          <w:sz w:val="28"/>
          <w:szCs w:val="28"/>
          <w:lang w:val="ru-RU"/>
        </w:rPr>
        <w:t xml:space="preserve"> </w:t>
      </w:r>
    </w:p>
    <w:p w:rsidR="00603D4D" w:rsidRPr="00603D4D" w:rsidRDefault="00603D4D" w:rsidP="00035D0A">
      <w:pPr>
        <w:jc w:val="both"/>
        <w:rPr>
          <w:rFonts w:ascii="Times New Roman" w:hAnsi="Times New Roman"/>
          <w:b/>
          <w:bCs/>
          <w:sz w:val="24"/>
          <w:szCs w:val="24"/>
          <w:lang w:val="ru-RU"/>
        </w:rPr>
      </w:pPr>
    </w:p>
    <w:p w:rsidR="00572EAA" w:rsidRPr="00FE713A" w:rsidRDefault="00572EAA" w:rsidP="00035D0A">
      <w:pPr>
        <w:jc w:val="both"/>
        <w:rPr>
          <w:rFonts w:ascii="Times New Roman" w:hAnsi="Times New Roman"/>
          <w:sz w:val="24"/>
          <w:szCs w:val="24"/>
          <w:lang w:val="ru-RU"/>
        </w:rPr>
      </w:pPr>
      <w:r w:rsidRPr="00FE713A">
        <w:rPr>
          <w:rFonts w:ascii="Times New Roman" w:hAnsi="Times New Roman"/>
          <w:b/>
          <w:bCs/>
          <w:sz w:val="24"/>
          <w:szCs w:val="24"/>
          <w:lang w:val="ru-RU"/>
        </w:rPr>
        <w:t>1.Подаци о наручиоцу</w:t>
      </w:r>
    </w:p>
    <w:p w:rsidR="00572EAA" w:rsidRPr="00BA2B5D" w:rsidRDefault="00572EAA" w:rsidP="00035D0A">
      <w:pPr>
        <w:pStyle w:val="BodyTextIndent3"/>
        <w:ind w:left="0" w:firstLine="0"/>
        <w:rPr>
          <w:color w:val="000000"/>
        </w:rPr>
      </w:pPr>
      <w:r w:rsidRPr="00BA2B5D">
        <w:rPr>
          <w:color w:val="000000"/>
        </w:rPr>
        <w:t>Назив наручиоца..........................</w:t>
      </w:r>
      <w:r w:rsidR="00D82C02">
        <w:rPr>
          <w:color w:val="000000"/>
        </w:rPr>
        <w:t>Општинска управа</w:t>
      </w:r>
      <w:r>
        <w:rPr>
          <w:color w:val="000000"/>
        </w:rPr>
        <w:t xml:space="preserve"> општине Баточина</w:t>
      </w:r>
    </w:p>
    <w:p w:rsidR="00572EAA" w:rsidRPr="00BA2B5D" w:rsidRDefault="00572EAA" w:rsidP="00035D0A">
      <w:pPr>
        <w:pStyle w:val="BodyTextIndent3"/>
        <w:ind w:left="0" w:firstLine="0"/>
        <w:rPr>
          <w:color w:val="000000"/>
        </w:rPr>
      </w:pPr>
      <w:r w:rsidRPr="00BA2B5D">
        <w:rPr>
          <w:color w:val="000000"/>
        </w:rPr>
        <w:t>Адреса...........................................</w:t>
      </w:r>
      <w:r w:rsidR="001261A1">
        <w:rPr>
          <w:color w:val="000000"/>
          <w:lang w:val="sr-Latn-CS"/>
        </w:rPr>
        <w:t xml:space="preserve"> </w:t>
      </w:r>
      <w:r>
        <w:rPr>
          <w:color w:val="000000"/>
        </w:rPr>
        <w:t>Краља Петра првог, бр. 37, Баточина</w:t>
      </w:r>
    </w:p>
    <w:p w:rsidR="00572EAA" w:rsidRPr="00BA2B5D" w:rsidRDefault="00572EAA" w:rsidP="00035D0A">
      <w:pPr>
        <w:pStyle w:val="BodyTextIndent3"/>
        <w:ind w:left="0" w:firstLine="0"/>
        <w:rPr>
          <w:color w:val="000000"/>
        </w:rPr>
      </w:pPr>
      <w:r w:rsidRPr="00BA2B5D">
        <w:rPr>
          <w:color w:val="000000"/>
        </w:rPr>
        <w:t>ПИБ...............................................</w:t>
      </w:r>
      <w:r w:rsidR="00D82C02" w:rsidRPr="00D82C02">
        <w:rPr>
          <w:lang w:val="ru-RU" w:eastAsia="ar-SA"/>
        </w:rPr>
        <w:t xml:space="preserve"> </w:t>
      </w:r>
      <w:r w:rsidR="00D82C02">
        <w:rPr>
          <w:lang w:val="ru-RU" w:eastAsia="ar-SA"/>
        </w:rPr>
        <w:t>101218256</w:t>
      </w:r>
    </w:p>
    <w:p w:rsidR="00572EAA" w:rsidRPr="00BA2B5D" w:rsidRDefault="00572EAA" w:rsidP="00035D0A">
      <w:pPr>
        <w:pStyle w:val="BodyTextIndent3"/>
        <w:ind w:left="0" w:firstLine="0"/>
        <w:rPr>
          <w:color w:val="000000"/>
        </w:rPr>
      </w:pPr>
      <w:r w:rsidRPr="00BA2B5D">
        <w:rPr>
          <w:color w:val="000000"/>
        </w:rPr>
        <w:t>Матични број ..............................</w:t>
      </w:r>
      <w:r>
        <w:rPr>
          <w:color w:val="000000"/>
        </w:rPr>
        <w:t>.</w:t>
      </w:r>
      <w:r w:rsidR="00D82C02" w:rsidRPr="00D82C02">
        <w:rPr>
          <w:color w:val="000000"/>
        </w:rPr>
        <w:t xml:space="preserve"> </w:t>
      </w:r>
      <w:r w:rsidR="00D82C02">
        <w:rPr>
          <w:color w:val="000000"/>
        </w:rPr>
        <w:t>07269315</w:t>
      </w:r>
    </w:p>
    <w:p w:rsidR="00572EAA" w:rsidRPr="00BA2B5D" w:rsidRDefault="00572EAA" w:rsidP="00035D0A">
      <w:pPr>
        <w:pStyle w:val="BodyTextIndent3"/>
        <w:ind w:left="0" w:firstLine="0"/>
        <w:rPr>
          <w:color w:val="FF0000"/>
        </w:rPr>
      </w:pPr>
      <w:r w:rsidRPr="00BA2B5D">
        <w:rPr>
          <w:color w:val="000000"/>
        </w:rPr>
        <w:t>Шифра делатности ......................</w:t>
      </w:r>
      <w:r w:rsidR="001261A1">
        <w:rPr>
          <w:color w:val="000000"/>
          <w:lang w:val="sr-Latn-CS"/>
        </w:rPr>
        <w:t xml:space="preserve"> </w:t>
      </w:r>
      <w:r w:rsidR="00D82C02">
        <w:t>8411</w:t>
      </w:r>
    </w:p>
    <w:p w:rsidR="0001452B" w:rsidRDefault="00572EAA" w:rsidP="0001452B">
      <w:pPr>
        <w:pStyle w:val="BodyTextIndent3"/>
        <w:ind w:left="0" w:firstLine="0"/>
        <w:rPr>
          <w:lang w:val="sr-Latn-CS"/>
        </w:rPr>
      </w:pPr>
      <w:r w:rsidRPr="00BA2B5D">
        <w:rPr>
          <w:color w:val="000000"/>
        </w:rPr>
        <w:t>Интернет страница ......................</w:t>
      </w:r>
      <w:r w:rsidR="0001452B" w:rsidRPr="0001452B">
        <w:t xml:space="preserve"> </w:t>
      </w:r>
      <w:hyperlink r:id="rId10" w:history="1">
        <w:r w:rsidR="0001452B" w:rsidRPr="000E1C8E">
          <w:rPr>
            <w:rStyle w:val="Hyperlink"/>
            <w:rFonts w:eastAsia="Arial Unicode MS"/>
            <w:lang w:val="ru-RU"/>
          </w:rPr>
          <w:t>www.</w:t>
        </w:r>
        <w:r w:rsidR="0001452B" w:rsidRPr="000E1C8E">
          <w:rPr>
            <w:rStyle w:val="Hyperlink"/>
            <w:rFonts w:eastAsia="Arial Unicode MS"/>
          </w:rPr>
          <w:t>sobatocina</w:t>
        </w:r>
        <w:r w:rsidR="0001452B" w:rsidRPr="0064536C">
          <w:rPr>
            <w:rStyle w:val="Hyperlink"/>
            <w:rFonts w:eastAsia="Arial Unicode MS"/>
            <w:lang w:val="ru-RU"/>
          </w:rPr>
          <w:t>.</w:t>
        </w:r>
        <w:r w:rsidR="0001452B" w:rsidRPr="000E1C8E">
          <w:rPr>
            <w:rStyle w:val="Hyperlink"/>
            <w:rFonts w:eastAsia="Arial Unicode MS"/>
          </w:rPr>
          <w:t>org</w:t>
        </w:r>
        <w:r w:rsidR="0001452B" w:rsidRPr="0064536C">
          <w:rPr>
            <w:rStyle w:val="Hyperlink"/>
            <w:rFonts w:eastAsia="Arial Unicode MS"/>
            <w:lang w:val="ru-RU"/>
          </w:rPr>
          <w:t>.</w:t>
        </w:r>
        <w:r w:rsidR="0001452B" w:rsidRPr="000E1C8E">
          <w:rPr>
            <w:rStyle w:val="Hyperlink"/>
            <w:rFonts w:eastAsia="Arial Unicode MS"/>
          </w:rPr>
          <w:t>rs</w:t>
        </w:r>
      </w:hyperlink>
      <w:r w:rsidR="0001452B" w:rsidRPr="0064536C">
        <w:rPr>
          <w:lang w:val="ru-RU"/>
        </w:rPr>
        <w:t xml:space="preserve"> </w:t>
      </w:r>
    </w:p>
    <w:p w:rsidR="0001452B" w:rsidRDefault="0001452B" w:rsidP="0001452B">
      <w:pPr>
        <w:pStyle w:val="BodyTextIndent3"/>
        <w:ind w:left="0" w:firstLine="0"/>
        <w:rPr>
          <w:lang w:val="sr-Latn-CS"/>
        </w:rPr>
      </w:pPr>
    </w:p>
    <w:p w:rsidR="00572EAA" w:rsidRDefault="00572EAA" w:rsidP="0001452B">
      <w:pPr>
        <w:pStyle w:val="BodyTextIndent3"/>
        <w:ind w:left="0" w:firstLine="0"/>
        <w:rPr>
          <w:b/>
          <w:bCs/>
          <w:lang w:val="sr-Latn-CS"/>
        </w:rPr>
      </w:pPr>
      <w:r w:rsidRPr="00FE713A">
        <w:rPr>
          <w:b/>
          <w:bCs/>
          <w:lang w:val="ru-RU"/>
        </w:rPr>
        <w:t>2. Врста поступка јавне набавке</w:t>
      </w:r>
    </w:p>
    <w:p w:rsidR="001261A1" w:rsidRPr="001261A1" w:rsidRDefault="001261A1" w:rsidP="0001452B">
      <w:pPr>
        <w:pStyle w:val="BodyTextIndent3"/>
        <w:ind w:left="0" w:firstLine="0"/>
        <w:rPr>
          <w:lang w:val="sr-Latn-CS"/>
        </w:rPr>
      </w:pPr>
    </w:p>
    <w:p w:rsidR="007964FA" w:rsidRPr="00562B28" w:rsidRDefault="007964FA" w:rsidP="001261A1">
      <w:pPr>
        <w:widowControl w:val="0"/>
        <w:suppressAutoHyphens/>
        <w:autoSpaceDE w:val="0"/>
        <w:spacing w:after="0" w:line="240" w:lineRule="auto"/>
        <w:ind w:right="106"/>
        <w:jc w:val="both"/>
        <w:rPr>
          <w:rFonts w:ascii="Times New Roman" w:hAnsi="Times New Roman"/>
          <w:sz w:val="24"/>
          <w:szCs w:val="24"/>
          <w:lang w:val="ru-RU" w:eastAsia="ar-SA"/>
        </w:rPr>
      </w:pPr>
      <w:r w:rsidRPr="008E1FFE">
        <w:rPr>
          <w:rFonts w:ascii="Times New Roman" w:hAnsi="Times New Roman"/>
          <w:sz w:val="24"/>
          <w:szCs w:val="24"/>
          <w:lang w:val="ru-RU" w:eastAsia="ar-SA"/>
        </w:rPr>
        <w:t>Јав</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009C166B">
        <w:rPr>
          <w:rFonts w:ascii="Times New Roman" w:hAnsi="Times New Roman"/>
          <w:bCs/>
          <w:sz w:val="24"/>
          <w:szCs w:val="24"/>
          <w:lang w:val="ru-RU" w:eastAsia="ar-SA"/>
        </w:rPr>
        <w:t>услуга</w:t>
      </w:r>
      <w:r w:rsidRPr="008E1FFE">
        <w:rPr>
          <w:rFonts w:ascii="Times New Roman" w:hAnsi="Times New Roman"/>
          <w:bCs/>
          <w:spacing w:val="4"/>
          <w:sz w:val="24"/>
          <w:szCs w:val="24"/>
          <w:lang w:val="ru-RU" w:eastAsia="ar-SA"/>
        </w:rPr>
        <w:t xml:space="preserve"> </w:t>
      </w:r>
      <w:r w:rsidRPr="008E1FFE">
        <w:rPr>
          <w:rFonts w:ascii="Times New Roman" w:hAnsi="Times New Roman"/>
          <w:sz w:val="24"/>
          <w:szCs w:val="24"/>
          <w:lang w:val="ru-RU" w:eastAsia="ar-SA"/>
        </w:rPr>
        <w:t>спрово</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и се</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3"/>
          <w:sz w:val="24"/>
          <w:szCs w:val="24"/>
          <w:lang w:val="ru-RU" w:eastAsia="ar-SA"/>
        </w:rPr>
        <w:t xml:space="preserve"> </w:t>
      </w:r>
      <w:r>
        <w:rPr>
          <w:rFonts w:ascii="Times New Roman" w:hAnsi="Times New Roman"/>
          <w:bCs/>
          <w:spacing w:val="2"/>
          <w:sz w:val="24"/>
          <w:szCs w:val="24"/>
          <w:lang w:val="ru-RU" w:eastAsia="ar-SA"/>
        </w:rPr>
        <w:t>поступку јавне набавке мале вредности</w:t>
      </w:r>
      <w:r w:rsidRPr="008E1FFE">
        <w:rPr>
          <w:rFonts w:ascii="Times New Roman" w:hAnsi="Times New Roman"/>
          <w:bCs/>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л</w:t>
      </w:r>
      <w:r w:rsidRPr="008E1FFE">
        <w:rPr>
          <w:rFonts w:ascii="Times New Roman" w:hAnsi="Times New Roman"/>
          <w:spacing w:val="2"/>
          <w:sz w:val="24"/>
          <w:szCs w:val="24"/>
          <w:lang w:val="ru-RU" w:eastAsia="ar-SA"/>
        </w:rPr>
        <w:t>а</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с</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 xml:space="preserve"> </w:t>
      </w:r>
      <w:r w:rsidRPr="008E1FFE">
        <w:rPr>
          <w:rFonts w:ascii="Times New Roman" w:hAnsi="Times New Roman"/>
          <w:spacing w:val="-1"/>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ом о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 xml:space="preserve">м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С</w:t>
      </w:r>
      <w:r w:rsidRPr="008E1FFE">
        <w:rPr>
          <w:rFonts w:ascii="Times New Roman" w:hAnsi="Times New Roman"/>
          <w:spacing w:val="-2"/>
          <w:sz w:val="24"/>
          <w:szCs w:val="24"/>
          <w:lang w:val="ru-RU" w:eastAsia="ar-SA"/>
        </w:rPr>
        <w:t>л</w:t>
      </w:r>
      <w:r w:rsidRPr="008E1FFE">
        <w:rPr>
          <w:rFonts w:ascii="Times New Roman" w:hAnsi="Times New Roman"/>
          <w:spacing w:val="1"/>
          <w:sz w:val="24"/>
          <w:szCs w:val="24"/>
          <w:lang w:val="ru-RU" w:eastAsia="ar-SA"/>
        </w:rPr>
        <w:t>.</w:t>
      </w:r>
      <w:r w:rsidRPr="008E1FFE">
        <w:rPr>
          <w:rFonts w:ascii="Times New Roman" w:hAnsi="Times New Roman"/>
          <w:spacing w:val="-1"/>
          <w:sz w:val="24"/>
          <w:szCs w:val="24"/>
          <w:lang w:val="ru-RU" w:eastAsia="ar-SA"/>
        </w:rPr>
        <w:t>г</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асн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 xml:space="preserve">к </w:t>
      </w:r>
      <w:r w:rsidRPr="008E1FFE">
        <w:rPr>
          <w:rFonts w:ascii="Times New Roman" w:hAnsi="Times New Roman"/>
          <w:spacing w:val="-1"/>
          <w:sz w:val="24"/>
          <w:szCs w:val="24"/>
          <w:lang w:val="ru-RU" w:eastAsia="ar-SA"/>
        </w:rPr>
        <w:t>РС</w:t>
      </w:r>
      <w:r w:rsidRPr="008E1FFE">
        <w:rPr>
          <w:rFonts w:ascii="Times New Roman" w:hAnsi="Times New Roman"/>
          <w:spacing w:val="1"/>
          <w:sz w:val="24"/>
          <w:szCs w:val="24"/>
          <w:lang w:val="ru-RU" w:eastAsia="ar-SA"/>
        </w:rPr>
        <w:t>“</w:t>
      </w:r>
      <w:r w:rsidRPr="008E1FFE">
        <w:rPr>
          <w:rFonts w:ascii="Times New Roman" w:hAnsi="Times New Roman"/>
          <w:sz w:val="24"/>
          <w:szCs w:val="24"/>
          <w:lang w:val="ru-RU" w:eastAsia="ar-SA"/>
        </w:rPr>
        <w:t>,</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ј</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1</w:t>
      </w:r>
      <w:r w:rsidRPr="008E1FFE">
        <w:rPr>
          <w:rFonts w:ascii="Times New Roman" w:hAnsi="Times New Roman"/>
          <w:spacing w:val="-1"/>
          <w:sz w:val="24"/>
          <w:szCs w:val="24"/>
          <w:lang w:val="ru-RU" w:eastAsia="ar-SA"/>
        </w:rPr>
        <w:t>2</w:t>
      </w:r>
      <w:r w:rsidRPr="008E1FFE">
        <w:rPr>
          <w:rFonts w:ascii="Times New Roman" w:hAnsi="Times New Roman"/>
          <w:sz w:val="24"/>
          <w:szCs w:val="24"/>
          <w:lang w:val="ru-RU" w:eastAsia="ar-SA"/>
        </w:rPr>
        <w:t>4/12</w:t>
      </w:r>
      <w:r w:rsidR="00247572">
        <w:rPr>
          <w:rFonts w:ascii="Times New Roman" w:hAnsi="Times New Roman"/>
          <w:sz w:val="24"/>
          <w:szCs w:val="24"/>
          <w:lang w:val="ru-RU" w:eastAsia="ar-SA"/>
        </w:rPr>
        <w:t xml:space="preserve">, </w:t>
      </w:r>
      <w:r w:rsidR="00247572" w:rsidRPr="00247572">
        <w:rPr>
          <w:rFonts w:ascii="Times New Roman" w:hAnsi="Times New Roman"/>
          <w:sz w:val="24"/>
          <w:szCs w:val="24"/>
        </w:rPr>
        <w:t>14/2015 и 68/2015</w:t>
      </w:r>
      <w:r w:rsidRPr="008E1FFE">
        <w:rPr>
          <w:rFonts w:ascii="Times New Roman" w:hAnsi="Times New Roman"/>
          <w:spacing w:val="1"/>
          <w:sz w:val="24"/>
          <w:szCs w:val="24"/>
          <w:lang w:val="ru-RU" w:eastAsia="ar-SA"/>
        </w:rPr>
        <w:t>)</w:t>
      </w:r>
      <w:r w:rsidRPr="008E1FFE">
        <w:rPr>
          <w:rFonts w:ascii="Times New Roman" w:hAnsi="Times New Roman"/>
          <w:sz w:val="24"/>
          <w:szCs w:val="24"/>
          <w:lang w:val="ru-RU" w:eastAsia="ar-SA"/>
        </w:rPr>
        <w:t>,</w:t>
      </w:r>
      <w:r w:rsidRPr="008E1FFE">
        <w:rPr>
          <w:rFonts w:ascii="Times New Roman" w:hAnsi="Times New Roman"/>
          <w:spacing w:val="2"/>
          <w:sz w:val="24"/>
          <w:szCs w:val="24"/>
          <w:lang w:val="ru-RU" w:eastAsia="ar-SA"/>
        </w:rPr>
        <w:t xml:space="preserve"> п</w:t>
      </w:r>
      <w:r w:rsidRPr="008E1FFE">
        <w:rPr>
          <w:rFonts w:ascii="Times New Roman" w:hAnsi="Times New Roman"/>
          <w:spacing w:val="-1"/>
          <w:sz w:val="24"/>
          <w:szCs w:val="24"/>
          <w:lang w:val="ru-RU" w:eastAsia="ar-SA"/>
        </w:rPr>
        <w:t>о</w:t>
      </w:r>
      <w:r w:rsidRPr="008E1FFE">
        <w:rPr>
          <w:rFonts w:ascii="Times New Roman" w:hAnsi="Times New Roman"/>
          <w:spacing w:val="-2"/>
          <w:sz w:val="24"/>
          <w:szCs w:val="24"/>
          <w:lang w:val="ru-RU" w:eastAsia="ar-SA"/>
        </w:rPr>
        <w:t>д</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ки</w:t>
      </w:r>
      <w:r w:rsidRPr="008E1FFE">
        <w:rPr>
          <w:rFonts w:ascii="Times New Roman" w:hAnsi="Times New Roman"/>
          <w:sz w:val="24"/>
          <w:szCs w:val="24"/>
          <w:lang w:val="ru-RU" w:eastAsia="ar-SA"/>
        </w:rPr>
        <w:t>м а</w:t>
      </w:r>
      <w:r w:rsidRPr="008E1FFE">
        <w:rPr>
          <w:rFonts w:ascii="Times New Roman" w:hAnsi="Times New Roman"/>
          <w:spacing w:val="1"/>
          <w:sz w:val="24"/>
          <w:szCs w:val="24"/>
          <w:lang w:val="ru-RU" w:eastAsia="ar-SA"/>
        </w:rPr>
        <w:t>к</w:t>
      </w:r>
      <w:r w:rsidRPr="008E1FFE">
        <w:rPr>
          <w:rFonts w:ascii="Times New Roman" w:hAnsi="Times New Roman"/>
          <w:spacing w:val="-3"/>
          <w:sz w:val="24"/>
          <w:szCs w:val="24"/>
          <w:lang w:val="ru-RU" w:eastAsia="ar-SA"/>
        </w:rPr>
        <w:t>т</w:t>
      </w:r>
      <w:r w:rsidRPr="008E1FFE">
        <w:rPr>
          <w:rFonts w:ascii="Times New Roman" w:hAnsi="Times New Roman"/>
          <w:spacing w:val="-1"/>
          <w:sz w:val="24"/>
          <w:szCs w:val="24"/>
          <w:lang w:val="ru-RU" w:eastAsia="ar-SA"/>
        </w:rPr>
        <w:t>им</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и</w:t>
      </w:r>
      <w:r w:rsidRPr="008E1FFE">
        <w:rPr>
          <w:rFonts w:ascii="Times New Roman" w:hAnsi="Times New Roman"/>
          <w:spacing w:val="2"/>
          <w:sz w:val="24"/>
          <w:szCs w:val="24"/>
          <w:lang w:val="ru-RU" w:eastAsia="ar-SA"/>
        </w:rPr>
        <w:t xml:space="preserve"> </w:t>
      </w:r>
      <w:r w:rsidRPr="00562B28">
        <w:rPr>
          <w:rFonts w:ascii="Times New Roman" w:hAnsi="Times New Roman"/>
          <w:spacing w:val="-1"/>
          <w:sz w:val="24"/>
          <w:szCs w:val="24"/>
          <w:lang w:val="ru-RU" w:eastAsia="ar-SA"/>
        </w:rPr>
        <w:t>О</w:t>
      </w:r>
      <w:r w:rsidRPr="00562B28">
        <w:rPr>
          <w:rFonts w:ascii="Times New Roman" w:hAnsi="Times New Roman"/>
          <w:spacing w:val="1"/>
          <w:sz w:val="24"/>
          <w:szCs w:val="24"/>
          <w:lang w:val="ru-RU" w:eastAsia="ar-SA"/>
        </w:rPr>
        <w:t>дл</w:t>
      </w:r>
      <w:r w:rsidRPr="00562B28">
        <w:rPr>
          <w:rFonts w:ascii="Times New Roman" w:hAnsi="Times New Roman"/>
          <w:spacing w:val="-2"/>
          <w:sz w:val="24"/>
          <w:szCs w:val="24"/>
          <w:lang w:val="ru-RU" w:eastAsia="ar-SA"/>
        </w:rPr>
        <w:t>у</w:t>
      </w:r>
      <w:r w:rsidRPr="00562B28">
        <w:rPr>
          <w:rFonts w:ascii="Times New Roman" w:hAnsi="Times New Roman"/>
          <w:sz w:val="24"/>
          <w:szCs w:val="24"/>
          <w:lang w:val="ru-RU" w:eastAsia="ar-SA"/>
        </w:rPr>
        <w:t>ком о по</w:t>
      </w:r>
      <w:r w:rsidRPr="00562B28">
        <w:rPr>
          <w:rFonts w:ascii="Times New Roman" w:hAnsi="Times New Roman"/>
          <w:spacing w:val="-1"/>
          <w:sz w:val="24"/>
          <w:szCs w:val="24"/>
          <w:lang w:val="ru-RU" w:eastAsia="ar-SA"/>
        </w:rPr>
        <w:t>к</w:t>
      </w:r>
      <w:r w:rsidRPr="00562B28">
        <w:rPr>
          <w:rFonts w:ascii="Times New Roman" w:hAnsi="Times New Roman"/>
          <w:sz w:val="24"/>
          <w:szCs w:val="24"/>
          <w:lang w:val="ru-RU" w:eastAsia="ar-SA"/>
        </w:rPr>
        <w:t>р</w:t>
      </w:r>
      <w:r w:rsidRPr="00562B28">
        <w:rPr>
          <w:rFonts w:ascii="Times New Roman" w:hAnsi="Times New Roman"/>
          <w:spacing w:val="-1"/>
          <w:sz w:val="24"/>
          <w:szCs w:val="24"/>
          <w:lang w:val="ru-RU" w:eastAsia="ar-SA"/>
        </w:rPr>
        <w:t>е</w:t>
      </w:r>
      <w:r w:rsidRPr="00562B28">
        <w:rPr>
          <w:rFonts w:ascii="Times New Roman" w:hAnsi="Times New Roman"/>
          <w:spacing w:val="-3"/>
          <w:sz w:val="24"/>
          <w:szCs w:val="24"/>
          <w:lang w:val="ru-RU" w:eastAsia="ar-SA"/>
        </w:rPr>
        <w:t>т</w:t>
      </w:r>
      <w:r w:rsidRPr="00562B28">
        <w:rPr>
          <w:rFonts w:ascii="Times New Roman" w:hAnsi="Times New Roman"/>
          <w:sz w:val="24"/>
          <w:szCs w:val="24"/>
          <w:lang w:val="ru-RU" w:eastAsia="ar-SA"/>
        </w:rPr>
        <w:t>ању</w:t>
      </w:r>
      <w:r w:rsidRPr="00562B28">
        <w:rPr>
          <w:rFonts w:ascii="Times New Roman" w:hAnsi="Times New Roman"/>
          <w:spacing w:val="-4"/>
          <w:sz w:val="24"/>
          <w:szCs w:val="24"/>
          <w:lang w:val="ru-RU" w:eastAsia="ar-SA"/>
        </w:rPr>
        <w:t xml:space="preserve"> </w:t>
      </w:r>
      <w:r w:rsidRPr="00562B28">
        <w:rPr>
          <w:rFonts w:ascii="Times New Roman" w:hAnsi="Times New Roman"/>
          <w:sz w:val="24"/>
          <w:szCs w:val="24"/>
          <w:lang w:val="ru-RU" w:eastAsia="ar-SA"/>
        </w:rPr>
        <w:t>по</w:t>
      </w:r>
      <w:r w:rsidRPr="00562B28">
        <w:rPr>
          <w:rFonts w:ascii="Times New Roman" w:hAnsi="Times New Roman"/>
          <w:spacing w:val="2"/>
          <w:sz w:val="24"/>
          <w:szCs w:val="24"/>
          <w:lang w:val="ru-RU" w:eastAsia="ar-SA"/>
        </w:rPr>
        <w:t>с</w:t>
      </w:r>
      <w:r w:rsidRPr="00562B28">
        <w:rPr>
          <w:rFonts w:ascii="Times New Roman" w:hAnsi="Times New Roman"/>
          <w:sz w:val="24"/>
          <w:szCs w:val="24"/>
          <w:lang w:val="ru-RU" w:eastAsia="ar-SA"/>
        </w:rPr>
        <w:t>т</w:t>
      </w:r>
      <w:r w:rsidRPr="00562B28">
        <w:rPr>
          <w:rFonts w:ascii="Times New Roman" w:hAnsi="Times New Roman"/>
          <w:spacing w:val="-5"/>
          <w:sz w:val="24"/>
          <w:szCs w:val="24"/>
          <w:lang w:val="ru-RU" w:eastAsia="ar-SA"/>
        </w:rPr>
        <w:t>у</w:t>
      </w:r>
      <w:r w:rsidRPr="00562B28">
        <w:rPr>
          <w:rFonts w:ascii="Times New Roman" w:hAnsi="Times New Roman"/>
          <w:spacing w:val="2"/>
          <w:sz w:val="24"/>
          <w:szCs w:val="24"/>
          <w:lang w:val="ru-RU" w:eastAsia="ar-SA"/>
        </w:rPr>
        <w:t>п</w:t>
      </w:r>
      <w:r w:rsidRPr="00562B28">
        <w:rPr>
          <w:rFonts w:ascii="Times New Roman" w:hAnsi="Times New Roman"/>
          <w:spacing w:val="-1"/>
          <w:sz w:val="24"/>
          <w:szCs w:val="24"/>
          <w:lang w:val="ru-RU" w:eastAsia="ar-SA"/>
        </w:rPr>
        <w:t>к</w:t>
      </w:r>
      <w:r w:rsidRPr="00562B28">
        <w:rPr>
          <w:rFonts w:ascii="Times New Roman" w:hAnsi="Times New Roman"/>
          <w:sz w:val="24"/>
          <w:szCs w:val="24"/>
          <w:lang w:val="ru-RU" w:eastAsia="ar-SA"/>
        </w:rPr>
        <w:t>а</w:t>
      </w:r>
      <w:r w:rsidRPr="00562B28">
        <w:rPr>
          <w:rFonts w:ascii="Times New Roman" w:hAnsi="Times New Roman"/>
          <w:spacing w:val="1"/>
          <w:sz w:val="24"/>
          <w:szCs w:val="24"/>
          <w:lang w:val="ru-RU" w:eastAsia="ar-SA"/>
        </w:rPr>
        <w:t xml:space="preserve"> </w:t>
      </w:r>
      <w:r w:rsidRPr="00562B28">
        <w:rPr>
          <w:rFonts w:ascii="Times New Roman" w:hAnsi="Times New Roman"/>
          <w:spacing w:val="-2"/>
          <w:sz w:val="24"/>
          <w:szCs w:val="24"/>
          <w:lang w:val="ru-RU" w:eastAsia="ar-SA"/>
        </w:rPr>
        <w:t>б</w:t>
      </w:r>
      <w:r w:rsidRPr="00562B28">
        <w:rPr>
          <w:rFonts w:ascii="Times New Roman" w:hAnsi="Times New Roman"/>
          <w:sz w:val="24"/>
          <w:szCs w:val="24"/>
          <w:lang w:val="ru-RU" w:eastAsia="ar-SA"/>
        </w:rPr>
        <w:t xml:space="preserve">р. </w:t>
      </w:r>
      <w:r w:rsidR="00562B28" w:rsidRPr="00562B28">
        <w:rPr>
          <w:rFonts w:ascii="Times New Roman" w:hAnsi="Times New Roman"/>
          <w:sz w:val="24"/>
          <w:szCs w:val="24"/>
          <w:lang w:val="sr-Latn-CS"/>
        </w:rPr>
        <w:t>031</w:t>
      </w:r>
      <w:r w:rsidR="00562B28" w:rsidRPr="00562B28">
        <w:rPr>
          <w:rFonts w:ascii="Times New Roman" w:hAnsi="Times New Roman"/>
          <w:sz w:val="24"/>
          <w:szCs w:val="24"/>
          <w:lang w:val="ru-RU"/>
        </w:rPr>
        <w:t>-</w:t>
      </w:r>
      <w:r w:rsidR="00562B28" w:rsidRPr="00562B28">
        <w:rPr>
          <w:rFonts w:ascii="Times New Roman" w:hAnsi="Times New Roman"/>
          <w:sz w:val="24"/>
          <w:szCs w:val="24"/>
          <w:lang w:val="sr-Cyrl-CS"/>
        </w:rPr>
        <w:t>51</w:t>
      </w:r>
      <w:r w:rsidR="00562B28" w:rsidRPr="00562B28">
        <w:rPr>
          <w:rFonts w:ascii="Times New Roman" w:hAnsi="Times New Roman"/>
          <w:sz w:val="24"/>
          <w:szCs w:val="24"/>
          <w:lang w:val="sr-Latn-CS"/>
        </w:rPr>
        <w:t>/</w:t>
      </w:r>
      <w:r w:rsidR="00562B28" w:rsidRPr="00562B28">
        <w:rPr>
          <w:rFonts w:ascii="Times New Roman" w:hAnsi="Times New Roman"/>
          <w:sz w:val="24"/>
          <w:szCs w:val="24"/>
          <w:lang w:val="sr-Cyrl-CS"/>
        </w:rPr>
        <w:t>16-0</w:t>
      </w:r>
      <w:r w:rsidR="00562B28" w:rsidRPr="00562B28">
        <w:rPr>
          <w:rFonts w:ascii="Times New Roman" w:hAnsi="Times New Roman"/>
          <w:sz w:val="24"/>
          <w:szCs w:val="24"/>
          <w:lang w:val="sr-Latn-CS"/>
        </w:rPr>
        <w:t>1</w:t>
      </w:r>
      <w:r w:rsidR="00562B28" w:rsidRPr="00562B28">
        <w:rPr>
          <w:rFonts w:ascii="Times New Roman" w:hAnsi="Times New Roman"/>
          <w:sz w:val="24"/>
          <w:szCs w:val="24"/>
          <w:lang w:val="sr-Cyrl-CS"/>
        </w:rPr>
        <w:t xml:space="preserve"> </w:t>
      </w:r>
      <w:r w:rsidR="00562B28" w:rsidRPr="00562B28">
        <w:rPr>
          <w:rFonts w:ascii="Times New Roman" w:hAnsi="Times New Roman"/>
          <w:sz w:val="24"/>
          <w:szCs w:val="24"/>
          <w:lang w:val="ru-RU"/>
        </w:rPr>
        <w:t xml:space="preserve">од </w:t>
      </w:r>
      <w:r w:rsidR="00562B28" w:rsidRPr="00562B28">
        <w:rPr>
          <w:rFonts w:ascii="Times New Roman" w:hAnsi="Times New Roman"/>
          <w:sz w:val="24"/>
          <w:szCs w:val="24"/>
          <w:lang w:val="sr-Cyrl-CS"/>
        </w:rPr>
        <w:t>11</w:t>
      </w:r>
      <w:r w:rsidR="00562B28" w:rsidRPr="00562B28">
        <w:rPr>
          <w:rFonts w:ascii="Times New Roman" w:hAnsi="Times New Roman"/>
          <w:sz w:val="24"/>
          <w:szCs w:val="24"/>
          <w:lang w:val="ru-RU"/>
        </w:rPr>
        <w:t>.</w:t>
      </w:r>
      <w:r w:rsidR="00562B28" w:rsidRPr="00562B28">
        <w:rPr>
          <w:rFonts w:ascii="Times New Roman" w:hAnsi="Times New Roman"/>
          <w:sz w:val="24"/>
          <w:szCs w:val="24"/>
        </w:rPr>
        <w:t>0</w:t>
      </w:r>
      <w:r w:rsidR="00562B28" w:rsidRPr="00562B28">
        <w:rPr>
          <w:rFonts w:ascii="Times New Roman" w:hAnsi="Times New Roman"/>
          <w:sz w:val="24"/>
          <w:szCs w:val="24"/>
          <w:lang w:val="sr-Cyrl-CS"/>
        </w:rPr>
        <w:t>2</w:t>
      </w:r>
      <w:r w:rsidR="00562B28" w:rsidRPr="00562B28">
        <w:rPr>
          <w:rFonts w:ascii="Times New Roman" w:hAnsi="Times New Roman"/>
          <w:sz w:val="24"/>
          <w:szCs w:val="24"/>
          <w:lang w:val="ru-RU"/>
        </w:rPr>
        <w:t>.201</w:t>
      </w:r>
      <w:r w:rsidR="00562B28" w:rsidRPr="00562B28">
        <w:rPr>
          <w:rFonts w:ascii="Times New Roman" w:hAnsi="Times New Roman"/>
          <w:sz w:val="24"/>
          <w:szCs w:val="24"/>
          <w:lang w:val="sr-Cyrl-CS"/>
        </w:rPr>
        <w:t>6</w:t>
      </w:r>
      <w:r w:rsidR="00562B28" w:rsidRPr="00562B28">
        <w:rPr>
          <w:rFonts w:ascii="Times New Roman" w:hAnsi="Times New Roman"/>
          <w:sz w:val="24"/>
          <w:szCs w:val="24"/>
          <w:lang w:val="ru-RU"/>
        </w:rPr>
        <w:t xml:space="preserve">. </w:t>
      </w:r>
      <w:r w:rsidRPr="00562B28">
        <w:rPr>
          <w:rFonts w:ascii="Times New Roman" w:hAnsi="Times New Roman"/>
          <w:spacing w:val="-1"/>
          <w:sz w:val="24"/>
          <w:szCs w:val="24"/>
          <w:lang w:val="ru-RU" w:eastAsia="ar-SA"/>
        </w:rPr>
        <w:t>г</w:t>
      </w:r>
      <w:r w:rsidRPr="00562B28">
        <w:rPr>
          <w:rFonts w:ascii="Times New Roman" w:hAnsi="Times New Roman"/>
          <w:sz w:val="24"/>
          <w:szCs w:val="24"/>
          <w:lang w:val="ru-RU" w:eastAsia="ar-SA"/>
        </w:rPr>
        <w:t>о</w:t>
      </w:r>
      <w:r w:rsidRPr="00562B28">
        <w:rPr>
          <w:rFonts w:ascii="Times New Roman" w:hAnsi="Times New Roman"/>
          <w:spacing w:val="-2"/>
          <w:sz w:val="24"/>
          <w:szCs w:val="24"/>
          <w:lang w:val="ru-RU" w:eastAsia="ar-SA"/>
        </w:rPr>
        <w:t>д</w:t>
      </w:r>
      <w:r w:rsidRPr="00562B28">
        <w:rPr>
          <w:rFonts w:ascii="Times New Roman" w:hAnsi="Times New Roman"/>
          <w:spacing w:val="-1"/>
          <w:sz w:val="24"/>
          <w:szCs w:val="24"/>
          <w:lang w:val="ru-RU" w:eastAsia="ar-SA"/>
        </w:rPr>
        <w:t>и</w:t>
      </w:r>
      <w:r w:rsidRPr="00562B28">
        <w:rPr>
          <w:rFonts w:ascii="Times New Roman" w:hAnsi="Times New Roman"/>
          <w:spacing w:val="-2"/>
          <w:sz w:val="24"/>
          <w:szCs w:val="24"/>
          <w:lang w:val="ru-RU" w:eastAsia="ar-SA"/>
        </w:rPr>
        <w:t>н</w:t>
      </w:r>
      <w:r w:rsidRPr="00562B28">
        <w:rPr>
          <w:rFonts w:ascii="Times New Roman" w:hAnsi="Times New Roman"/>
          <w:sz w:val="24"/>
          <w:szCs w:val="24"/>
          <w:lang w:val="ru-RU" w:eastAsia="ar-SA"/>
        </w:rPr>
        <w:t>е.</w:t>
      </w:r>
    </w:p>
    <w:p w:rsidR="001261A1" w:rsidRDefault="001261A1" w:rsidP="001261A1">
      <w:pPr>
        <w:spacing w:after="0" w:line="240" w:lineRule="auto"/>
        <w:jc w:val="both"/>
        <w:rPr>
          <w:rFonts w:ascii="Times New Roman" w:hAnsi="Times New Roman"/>
          <w:b/>
          <w:bCs/>
          <w:sz w:val="24"/>
          <w:szCs w:val="24"/>
          <w:lang w:val="sr-Latn-CS"/>
        </w:rPr>
      </w:pPr>
    </w:p>
    <w:p w:rsidR="007964FA" w:rsidRDefault="00572EAA" w:rsidP="001261A1">
      <w:pPr>
        <w:spacing w:after="0" w:line="240" w:lineRule="auto"/>
        <w:jc w:val="both"/>
        <w:rPr>
          <w:rFonts w:ascii="Times New Roman" w:hAnsi="Times New Roman"/>
          <w:b/>
          <w:bCs/>
          <w:sz w:val="24"/>
          <w:szCs w:val="24"/>
          <w:lang w:val="sr-Latn-CS"/>
        </w:rPr>
      </w:pPr>
      <w:r w:rsidRPr="00FE713A">
        <w:rPr>
          <w:rFonts w:ascii="Times New Roman" w:hAnsi="Times New Roman"/>
          <w:b/>
          <w:bCs/>
          <w:sz w:val="24"/>
          <w:szCs w:val="24"/>
          <w:lang w:val="ru-RU"/>
        </w:rPr>
        <w:t>3. Предмет јавне набавке</w:t>
      </w:r>
    </w:p>
    <w:p w:rsidR="001261A1" w:rsidRPr="001261A1" w:rsidRDefault="001261A1" w:rsidP="001261A1">
      <w:pPr>
        <w:spacing w:after="0" w:line="240" w:lineRule="auto"/>
        <w:jc w:val="both"/>
        <w:rPr>
          <w:rFonts w:ascii="Times New Roman" w:hAnsi="Times New Roman"/>
          <w:b/>
          <w:bCs/>
          <w:sz w:val="24"/>
          <w:szCs w:val="24"/>
          <w:lang w:val="sr-Latn-CS"/>
        </w:rPr>
      </w:pPr>
    </w:p>
    <w:p w:rsidR="002946ED" w:rsidRPr="008E1FFE" w:rsidRDefault="00572EAA" w:rsidP="001261A1">
      <w:pPr>
        <w:suppressAutoHyphens/>
        <w:spacing w:after="0" w:line="240" w:lineRule="auto"/>
        <w:jc w:val="both"/>
        <w:rPr>
          <w:rFonts w:ascii="Times New Roman" w:hAnsi="Times New Roman"/>
          <w:sz w:val="24"/>
          <w:szCs w:val="24"/>
          <w:lang w:val="ru-RU" w:eastAsia="ar-SA"/>
        </w:rPr>
      </w:pPr>
      <w:r w:rsidRPr="00FE713A">
        <w:rPr>
          <w:rFonts w:ascii="Times New Roman" w:hAnsi="Times New Roman"/>
          <w:sz w:val="24"/>
          <w:szCs w:val="24"/>
          <w:lang w:val="ru-RU"/>
        </w:rPr>
        <w:t>Предмет јавне набавке бр</w:t>
      </w:r>
      <w:r w:rsidRPr="00BA2B5D">
        <w:rPr>
          <w:rFonts w:ascii="Times New Roman" w:hAnsi="Times New Roman"/>
          <w:sz w:val="24"/>
          <w:szCs w:val="24"/>
          <w:lang w:val="ru-RU"/>
        </w:rPr>
        <w:t>.</w:t>
      </w:r>
      <w:r w:rsidR="008F5579">
        <w:rPr>
          <w:rFonts w:ascii="Times New Roman" w:hAnsi="Times New Roman"/>
          <w:sz w:val="24"/>
          <w:szCs w:val="24"/>
          <w:lang w:val="ru-RU"/>
        </w:rPr>
        <w:t xml:space="preserve"> </w:t>
      </w:r>
      <w:r w:rsidR="00617E85">
        <w:rPr>
          <w:rFonts w:ascii="Times New Roman" w:hAnsi="Times New Roman"/>
          <w:sz w:val="24"/>
          <w:szCs w:val="24"/>
          <w:lang w:val="ru-RU"/>
        </w:rPr>
        <w:t>4</w:t>
      </w:r>
      <w:r w:rsidR="00432136" w:rsidRPr="00A748F5">
        <w:rPr>
          <w:rFonts w:ascii="Times New Roman" w:hAnsi="Times New Roman"/>
          <w:sz w:val="24"/>
          <w:szCs w:val="24"/>
          <w:lang w:val="ru-RU"/>
        </w:rPr>
        <w:t>/</w:t>
      </w:r>
      <w:r w:rsidRPr="00A748F5">
        <w:rPr>
          <w:rFonts w:ascii="Times New Roman" w:hAnsi="Times New Roman"/>
          <w:sz w:val="24"/>
          <w:szCs w:val="24"/>
          <w:lang w:val="ru-RU"/>
        </w:rPr>
        <w:t>1</w:t>
      </w:r>
      <w:r w:rsidR="00247572">
        <w:rPr>
          <w:rFonts w:ascii="Times New Roman" w:hAnsi="Times New Roman"/>
          <w:sz w:val="24"/>
          <w:szCs w:val="24"/>
          <w:lang w:val="sr-Cyrl-CS"/>
        </w:rPr>
        <w:t>6</w:t>
      </w:r>
      <w:r>
        <w:rPr>
          <w:rFonts w:ascii="Times New Roman" w:hAnsi="Times New Roman"/>
          <w:sz w:val="24"/>
          <w:szCs w:val="24"/>
          <w:lang w:val="sr-Cyrl-CS"/>
        </w:rPr>
        <w:t xml:space="preserve"> </w:t>
      </w:r>
      <w:r w:rsidR="00432136">
        <w:rPr>
          <w:rFonts w:ascii="Times New Roman" w:hAnsi="Times New Roman"/>
          <w:sz w:val="24"/>
          <w:szCs w:val="24"/>
          <w:lang w:val="ru-RU"/>
        </w:rPr>
        <w:t xml:space="preserve">су </w:t>
      </w:r>
      <w:r w:rsidR="008F5579">
        <w:rPr>
          <w:rFonts w:ascii="Times New Roman" w:hAnsi="Times New Roman"/>
          <w:sz w:val="24"/>
          <w:szCs w:val="24"/>
          <w:lang w:val="ru-RU"/>
        </w:rPr>
        <w:t>услуге</w:t>
      </w:r>
      <w:r w:rsidR="00432136">
        <w:rPr>
          <w:rFonts w:ascii="Times New Roman" w:hAnsi="Times New Roman"/>
          <w:sz w:val="24"/>
          <w:szCs w:val="24"/>
          <w:lang w:val="ru-RU"/>
        </w:rPr>
        <w:t xml:space="preserve"> –</w:t>
      </w:r>
      <w:r w:rsidR="008F5579">
        <w:rPr>
          <w:rFonts w:ascii="Times New Roman" w:hAnsi="Times New Roman"/>
          <w:sz w:val="24"/>
          <w:szCs w:val="24"/>
          <w:lang w:val="ru-RU"/>
        </w:rPr>
        <w:t xml:space="preserve"> </w:t>
      </w:r>
      <w:r w:rsidR="001261A1">
        <w:rPr>
          <w:rFonts w:ascii="Times New Roman" w:hAnsi="Times New Roman"/>
          <w:sz w:val="24"/>
          <w:szCs w:val="24"/>
          <w:lang w:val="ru-RU"/>
        </w:rPr>
        <w:t xml:space="preserve">репрезентација - </w:t>
      </w:r>
      <w:r w:rsidR="008F5579">
        <w:rPr>
          <w:rFonts w:ascii="Times New Roman" w:hAnsi="Times New Roman"/>
          <w:sz w:val="24"/>
          <w:szCs w:val="24"/>
          <w:lang w:val="ru-RU"/>
        </w:rPr>
        <w:t>угоститељске услуге за 201</w:t>
      </w:r>
      <w:r w:rsidR="00247572">
        <w:rPr>
          <w:rFonts w:ascii="Times New Roman" w:hAnsi="Times New Roman"/>
          <w:sz w:val="24"/>
          <w:szCs w:val="24"/>
          <w:lang w:val="ru-RU"/>
        </w:rPr>
        <w:t>6</w:t>
      </w:r>
      <w:r w:rsidR="008F5579">
        <w:rPr>
          <w:rFonts w:ascii="Times New Roman" w:hAnsi="Times New Roman"/>
          <w:sz w:val="24"/>
          <w:szCs w:val="24"/>
          <w:lang w:val="ru-RU"/>
        </w:rPr>
        <w:t xml:space="preserve">. </w:t>
      </w:r>
      <w:r w:rsidR="008D4A18">
        <w:rPr>
          <w:rFonts w:ascii="Times New Roman" w:hAnsi="Times New Roman"/>
          <w:sz w:val="24"/>
          <w:szCs w:val="24"/>
          <w:lang w:val="ru-RU"/>
        </w:rPr>
        <w:t>г</w:t>
      </w:r>
      <w:r w:rsidR="008F5579">
        <w:rPr>
          <w:rFonts w:ascii="Times New Roman" w:hAnsi="Times New Roman"/>
          <w:sz w:val="24"/>
          <w:szCs w:val="24"/>
          <w:lang w:val="ru-RU"/>
        </w:rPr>
        <w:t>одину</w:t>
      </w:r>
      <w:r w:rsidR="008D4A18">
        <w:rPr>
          <w:rFonts w:ascii="Times New Roman" w:hAnsi="Times New Roman"/>
          <w:sz w:val="24"/>
          <w:szCs w:val="24"/>
          <w:lang w:val="ru-RU"/>
        </w:rPr>
        <w:t>,</w:t>
      </w:r>
      <w:r w:rsidR="002946ED" w:rsidRPr="002946ED">
        <w:rPr>
          <w:rFonts w:ascii="Times New Roman" w:hAnsi="Times New Roman"/>
          <w:sz w:val="24"/>
          <w:szCs w:val="24"/>
          <w:lang w:val="sr-Cyrl-CS" w:eastAsia="ar-SA"/>
        </w:rPr>
        <w:t xml:space="preserve"> </w:t>
      </w:r>
      <w:r w:rsidR="002946ED" w:rsidRPr="008E1FFE">
        <w:rPr>
          <w:rFonts w:ascii="Times New Roman" w:hAnsi="Times New Roman"/>
          <w:sz w:val="24"/>
          <w:szCs w:val="24"/>
          <w:lang w:val="sr-Cyrl-CS" w:eastAsia="ar-SA"/>
        </w:rPr>
        <w:t xml:space="preserve">у општем речнику набавке означена под ознаком: </w:t>
      </w:r>
      <w:r w:rsidR="00580A71">
        <w:rPr>
          <w:rFonts w:ascii="Times New Roman" w:hAnsi="Times New Roman"/>
          <w:sz w:val="24"/>
          <w:szCs w:val="24"/>
          <w:lang w:val="sr-Cyrl-CS" w:eastAsia="ar-SA"/>
        </w:rPr>
        <w:t>55300000</w:t>
      </w:r>
      <w:r w:rsidR="002946ED" w:rsidRPr="008E1FFE">
        <w:rPr>
          <w:rFonts w:ascii="Times New Roman" w:hAnsi="Times New Roman"/>
          <w:sz w:val="24"/>
          <w:szCs w:val="24"/>
          <w:lang w:val="ru-RU" w:eastAsia="ar-SA"/>
        </w:rPr>
        <w:t xml:space="preserve"> </w:t>
      </w:r>
      <w:r w:rsidR="002946ED" w:rsidRPr="008E1FFE">
        <w:rPr>
          <w:rFonts w:ascii="Times New Roman" w:hAnsi="Times New Roman"/>
          <w:sz w:val="24"/>
          <w:szCs w:val="24"/>
          <w:lang w:val="sr-Cyrl-CS" w:eastAsia="ar-SA"/>
        </w:rPr>
        <w:t xml:space="preserve"> – </w:t>
      </w:r>
      <w:r w:rsidR="002946ED" w:rsidRPr="00B778CE">
        <w:rPr>
          <w:rFonts w:ascii="Times New Roman" w:hAnsi="Times New Roman"/>
          <w:iCs/>
          <w:sz w:val="24"/>
          <w:szCs w:val="24"/>
          <w:lang w:val="ru-RU"/>
        </w:rPr>
        <w:t>услуге ресторана и услуге послуживања храном</w:t>
      </w:r>
      <w:r w:rsidR="002946ED">
        <w:rPr>
          <w:rFonts w:ascii="Times New Roman" w:hAnsi="Times New Roman"/>
          <w:bCs/>
          <w:sz w:val="24"/>
          <w:szCs w:val="24"/>
          <w:lang w:val="ru-RU" w:eastAsia="ar-SA"/>
        </w:rPr>
        <w:t>.</w:t>
      </w:r>
    </w:p>
    <w:p w:rsidR="002946ED" w:rsidRDefault="002946ED" w:rsidP="001261A1">
      <w:pPr>
        <w:spacing w:after="0" w:line="240" w:lineRule="auto"/>
        <w:jc w:val="both"/>
        <w:rPr>
          <w:rFonts w:ascii="Times New Roman" w:hAnsi="Times New Roman"/>
          <w:b/>
          <w:bCs/>
          <w:sz w:val="24"/>
          <w:szCs w:val="24"/>
          <w:lang w:val="ru-RU"/>
        </w:rPr>
      </w:pPr>
    </w:p>
    <w:p w:rsidR="00572EAA" w:rsidRDefault="00B54761" w:rsidP="001261A1">
      <w:pPr>
        <w:spacing w:after="0" w:line="240" w:lineRule="auto"/>
        <w:jc w:val="both"/>
        <w:rPr>
          <w:rFonts w:ascii="Times New Roman" w:hAnsi="Times New Roman"/>
          <w:b/>
          <w:bCs/>
          <w:sz w:val="24"/>
          <w:szCs w:val="24"/>
          <w:lang w:val="sr-Latn-CS"/>
        </w:rPr>
      </w:pPr>
      <w:r>
        <w:rPr>
          <w:rFonts w:ascii="Times New Roman" w:hAnsi="Times New Roman"/>
          <w:b/>
          <w:bCs/>
          <w:sz w:val="24"/>
          <w:szCs w:val="24"/>
        </w:rPr>
        <w:t>4</w:t>
      </w:r>
      <w:r w:rsidR="00572EAA" w:rsidRPr="00BA2B5D">
        <w:rPr>
          <w:rFonts w:ascii="Times New Roman" w:hAnsi="Times New Roman"/>
          <w:b/>
          <w:bCs/>
          <w:sz w:val="24"/>
          <w:szCs w:val="24"/>
          <w:lang w:val="sr-Cyrl-CS"/>
        </w:rPr>
        <w:t>. Циљ поступка</w:t>
      </w:r>
    </w:p>
    <w:p w:rsidR="001261A1" w:rsidRPr="001261A1" w:rsidRDefault="001261A1" w:rsidP="001261A1">
      <w:pPr>
        <w:spacing w:after="0" w:line="240" w:lineRule="auto"/>
        <w:jc w:val="both"/>
        <w:rPr>
          <w:rFonts w:ascii="Times New Roman" w:hAnsi="Times New Roman"/>
          <w:sz w:val="24"/>
          <w:szCs w:val="24"/>
          <w:lang w:val="sr-Latn-CS"/>
        </w:rPr>
      </w:pPr>
    </w:p>
    <w:p w:rsidR="00572EAA" w:rsidRPr="00BA2B5D" w:rsidRDefault="00572EAA" w:rsidP="00035D0A">
      <w:pPr>
        <w:jc w:val="both"/>
        <w:rPr>
          <w:rFonts w:ascii="Times New Roman" w:hAnsi="Times New Roman"/>
          <w:i/>
          <w:iCs/>
          <w:sz w:val="24"/>
          <w:szCs w:val="24"/>
          <w:lang w:val="sr-Cyrl-CS"/>
        </w:rPr>
      </w:pPr>
      <w:r w:rsidRPr="00BA2B5D">
        <w:rPr>
          <w:rFonts w:ascii="Times New Roman" w:hAnsi="Times New Roman"/>
          <w:sz w:val="24"/>
          <w:szCs w:val="24"/>
          <w:lang w:val="sr-Cyrl-CS"/>
        </w:rPr>
        <w:t>Поступак јавне набавке се спроводи ради закључења уговора о јавној набавци.</w:t>
      </w:r>
    </w:p>
    <w:p w:rsidR="00572EAA" w:rsidRPr="00FE713A" w:rsidRDefault="00B54761" w:rsidP="00035D0A">
      <w:pPr>
        <w:jc w:val="both"/>
        <w:rPr>
          <w:rFonts w:ascii="Times New Roman" w:hAnsi="Times New Roman"/>
          <w:b/>
          <w:bCs/>
          <w:sz w:val="24"/>
          <w:szCs w:val="24"/>
          <w:lang w:val="ru-RU"/>
        </w:rPr>
      </w:pPr>
      <w:r>
        <w:rPr>
          <w:rFonts w:ascii="Times New Roman" w:hAnsi="Times New Roman"/>
          <w:b/>
          <w:bCs/>
          <w:sz w:val="24"/>
          <w:szCs w:val="24"/>
        </w:rPr>
        <w:t>5</w:t>
      </w:r>
      <w:r w:rsidR="00572EAA" w:rsidRPr="00FE713A">
        <w:rPr>
          <w:rFonts w:ascii="Times New Roman" w:hAnsi="Times New Roman"/>
          <w:b/>
          <w:bCs/>
          <w:sz w:val="24"/>
          <w:szCs w:val="24"/>
          <w:lang w:val="ru-RU"/>
        </w:rPr>
        <w:t xml:space="preserve">. Контакт (лице или служба) </w:t>
      </w:r>
    </w:p>
    <w:p w:rsidR="0039153D" w:rsidRDefault="00247572" w:rsidP="0039153D">
      <w:pPr>
        <w:spacing w:after="0" w:line="240" w:lineRule="auto"/>
        <w:jc w:val="both"/>
        <w:rPr>
          <w:rFonts w:ascii="Times New Roman" w:hAnsi="Times New Roman"/>
          <w:sz w:val="24"/>
          <w:szCs w:val="24"/>
          <w:lang w:val="ru-RU"/>
        </w:rPr>
      </w:pPr>
      <w:r>
        <w:rPr>
          <w:rFonts w:ascii="Times New Roman" w:hAnsi="Times New Roman"/>
          <w:sz w:val="24"/>
          <w:szCs w:val="24"/>
          <w:lang w:val="sr-Cyrl-CS"/>
        </w:rPr>
        <w:t>Лице за контакт</w:t>
      </w:r>
      <w:r w:rsidR="00572EAA" w:rsidRPr="00FE713A">
        <w:rPr>
          <w:rFonts w:ascii="Times New Roman" w:hAnsi="Times New Roman"/>
          <w:sz w:val="24"/>
          <w:szCs w:val="24"/>
          <w:lang w:val="ru-RU"/>
        </w:rPr>
        <w:t>,</w:t>
      </w:r>
      <w:r w:rsidR="00572EAA">
        <w:rPr>
          <w:rFonts w:ascii="Times New Roman" w:hAnsi="Times New Roman"/>
          <w:sz w:val="24"/>
          <w:szCs w:val="24"/>
          <w:lang w:val="sr-Cyrl-CS"/>
        </w:rPr>
        <w:t xml:space="preserve"> </w:t>
      </w:r>
      <w:r w:rsidR="0039153D">
        <w:rPr>
          <w:rFonts w:ascii="Times New Roman" w:hAnsi="Times New Roman"/>
          <w:sz w:val="24"/>
          <w:szCs w:val="24"/>
          <w:lang w:val="sr-Cyrl-CS"/>
        </w:rPr>
        <w:t xml:space="preserve">Марија Миличић </w:t>
      </w:r>
      <w:r w:rsidR="0039153D" w:rsidRPr="00FE713A">
        <w:rPr>
          <w:rFonts w:ascii="Times New Roman" w:hAnsi="Times New Roman"/>
          <w:sz w:val="24"/>
          <w:szCs w:val="24"/>
          <w:lang w:val="ru-RU"/>
        </w:rPr>
        <w:t xml:space="preserve"> </w:t>
      </w:r>
    </w:p>
    <w:p w:rsidR="008F5579" w:rsidRDefault="0039153D" w:rsidP="0039153D">
      <w:pPr>
        <w:tabs>
          <w:tab w:val="left" w:pos="5957"/>
        </w:tabs>
        <w:spacing w:after="0" w:line="240" w:lineRule="auto"/>
        <w:jc w:val="both"/>
        <w:rPr>
          <w:rFonts w:ascii="Times New Roman" w:hAnsi="Times New Roman"/>
          <w:sz w:val="24"/>
          <w:szCs w:val="24"/>
          <w:lang w:val="sr-Cyrl-CS"/>
        </w:rPr>
      </w:pPr>
      <w:r w:rsidRPr="00FE713A">
        <w:rPr>
          <w:rFonts w:ascii="Times New Roman" w:hAnsi="Times New Roman"/>
          <w:sz w:val="24"/>
          <w:szCs w:val="24"/>
          <w:lang w:val="ru-RU"/>
        </w:rPr>
        <w:t xml:space="preserve">тел. </w:t>
      </w:r>
      <w:r>
        <w:rPr>
          <w:rFonts w:ascii="Times New Roman" w:hAnsi="Times New Roman"/>
          <w:sz w:val="24"/>
          <w:szCs w:val="24"/>
          <w:lang w:val="sr-Cyrl-CS"/>
        </w:rPr>
        <w:t>034/6842-398, е-</w:t>
      </w:r>
      <w:r>
        <w:rPr>
          <w:rFonts w:ascii="Times New Roman" w:hAnsi="Times New Roman"/>
          <w:sz w:val="24"/>
          <w:szCs w:val="24"/>
          <w:lang w:val="sr-Latn-CS"/>
        </w:rPr>
        <w:t>mail: opstinabatocina</w:t>
      </w:r>
      <w:r w:rsidRPr="00F44ACA">
        <w:rPr>
          <w:rFonts w:ascii="Times New Roman" w:hAnsi="Times New Roman"/>
          <w:sz w:val="24"/>
          <w:szCs w:val="24"/>
          <w:lang w:val="ru-RU"/>
        </w:rPr>
        <w:t>@</w:t>
      </w:r>
      <w:r>
        <w:rPr>
          <w:rFonts w:ascii="Times New Roman" w:hAnsi="Times New Roman"/>
          <w:sz w:val="24"/>
          <w:szCs w:val="24"/>
          <w:lang w:val="it-IT"/>
        </w:rPr>
        <w:t>gmail.com</w:t>
      </w:r>
      <w:r>
        <w:rPr>
          <w:rFonts w:ascii="Times New Roman" w:hAnsi="Times New Roman"/>
          <w:sz w:val="24"/>
          <w:szCs w:val="24"/>
          <w:lang w:val="it-IT"/>
        </w:rPr>
        <w:tab/>
      </w:r>
    </w:p>
    <w:p w:rsidR="008F5579" w:rsidRDefault="008F5579" w:rsidP="0039153D">
      <w:pPr>
        <w:tabs>
          <w:tab w:val="left" w:pos="5957"/>
        </w:tabs>
        <w:spacing w:after="0" w:line="240" w:lineRule="auto"/>
        <w:jc w:val="both"/>
        <w:rPr>
          <w:rFonts w:ascii="Times New Roman" w:hAnsi="Times New Roman"/>
          <w:sz w:val="24"/>
          <w:szCs w:val="24"/>
          <w:lang w:val="sr-Cyrl-CS"/>
        </w:rPr>
      </w:pPr>
    </w:p>
    <w:p w:rsidR="005762CA" w:rsidRDefault="005762CA"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Default="00B54761" w:rsidP="0039153D">
      <w:pPr>
        <w:tabs>
          <w:tab w:val="left" w:pos="5957"/>
        </w:tabs>
        <w:spacing w:after="0" w:line="240" w:lineRule="auto"/>
        <w:jc w:val="both"/>
        <w:rPr>
          <w:rFonts w:ascii="Times New Roman" w:hAnsi="Times New Roman"/>
          <w:sz w:val="24"/>
          <w:szCs w:val="24"/>
        </w:rPr>
      </w:pPr>
    </w:p>
    <w:p w:rsidR="00B54761" w:rsidRPr="00B54761" w:rsidRDefault="00B54761" w:rsidP="0039153D">
      <w:pPr>
        <w:tabs>
          <w:tab w:val="left" w:pos="5957"/>
        </w:tabs>
        <w:spacing w:after="0" w:line="240" w:lineRule="auto"/>
        <w:jc w:val="both"/>
        <w:rPr>
          <w:rFonts w:ascii="Times New Roman" w:hAnsi="Times New Roman"/>
          <w:sz w:val="24"/>
          <w:szCs w:val="24"/>
        </w:rPr>
      </w:pPr>
    </w:p>
    <w:p w:rsidR="005762CA" w:rsidRDefault="005762CA" w:rsidP="0039153D">
      <w:pPr>
        <w:tabs>
          <w:tab w:val="left" w:pos="5957"/>
        </w:tabs>
        <w:spacing w:after="0" w:line="240" w:lineRule="auto"/>
        <w:jc w:val="both"/>
        <w:rPr>
          <w:rFonts w:ascii="Times New Roman" w:hAnsi="Times New Roman"/>
          <w:sz w:val="24"/>
          <w:szCs w:val="24"/>
          <w:lang w:val="sr-Cyrl-CS"/>
        </w:rPr>
      </w:pPr>
    </w:p>
    <w:p w:rsidR="005762CA" w:rsidRDefault="005762CA" w:rsidP="0039153D">
      <w:pPr>
        <w:tabs>
          <w:tab w:val="left" w:pos="5957"/>
        </w:tabs>
        <w:spacing w:after="0" w:line="240" w:lineRule="auto"/>
        <w:jc w:val="both"/>
        <w:rPr>
          <w:rFonts w:ascii="Times New Roman" w:hAnsi="Times New Roman"/>
          <w:sz w:val="24"/>
          <w:szCs w:val="24"/>
          <w:lang w:val="sr-Cyrl-CS"/>
        </w:rPr>
      </w:pPr>
    </w:p>
    <w:p w:rsidR="005762CA" w:rsidRDefault="005762CA" w:rsidP="0039153D">
      <w:pPr>
        <w:tabs>
          <w:tab w:val="left" w:pos="5957"/>
        </w:tabs>
        <w:spacing w:after="0" w:line="240" w:lineRule="auto"/>
        <w:jc w:val="both"/>
        <w:rPr>
          <w:rFonts w:ascii="Times New Roman" w:hAnsi="Times New Roman"/>
          <w:sz w:val="24"/>
          <w:szCs w:val="24"/>
          <w:lang w:val="sr-Cyrl-CS"/>
        </w:rPr>
      </w:pPr>
    </w:p>
    <w:p w:rsidR="00572EAA" w:rsidRPr="00FE713A" w:rsidRDefault="00572EAA" w:rsidP="00035D0A">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t>II</w:t>
      </w:r>
      <w:r w:rsidRPr="00FE713A">
        <w:rPr>
          <w:rFonts w:ascii="Times New Roman" w:hAnsi="Times New Roman"/>
          <w:b/>
          <w:bCs/>
          <w:i/>
          <w:iCs/>
          <w:sz w:val="28"/>
          <w:szCs w:val="28"/>
          <w:lang w:val="ru-RU"/>
        </w:rPr>
        <w:t xml:space="preserve">  ПОДАЦИ О ПРЕДМЕТУ ЈАВНЕ НАБАВКЕ</w:t>
      </w:r>
    </w:p>
    <w:p w:rsidR="00572EAA" w:rsidRPr="00FE713A" w:rsidRDefault="00572EAA" w:rsidP="00035D0A">
      <w:pPr>
        <w:shd w:val="clear" w:color="auto" w:fill="C6D9F1"/>
        <w:jc w:val="center"/>
        <w:rPr>
          <w:rFonts w:ascii="Times New Roman" w:hAnsi="Times New Roman"/>
          <w:b/>
          <w:bCs/>
          <w:i/>
          <w:iCs/>
          <w:sz w:val="28"/>
          <w:szCs w:val="28"/>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FE713A" w:rsidRDefault="00572EAA" w:rsidP="0043638D">
      <w:pPr>
        <w:jc w:val="both"/>
        <w:rPr>
          <w:rFonts w:ascii="Times New Roman" w:hAnsi="Times New Roman"/>
          <w:sz w:val="24"/>
          <w:szCs w:val="24"/>
          <w:lang w:val="ru-RU"/>
        </w:rPr>
      </w:pPr>
      <w:r w:rsidRPr="00FE713A">
        <w:rPr>
          <w:rFonts w:ascii="Times New Roman" w:hAnsi="Times New Roman"/>
          <w:b/>
          <w:bCs/>
          <w:sz w:val="24"/>
          <w:szCs w:val="24"/>
          <w:lang w:val="ru-RU"/>
        </w:rPr>
        <w:t>1. Предмет јавне набавке</w:t>
      </w:r>
    </w:p>
    <w:p w:rsidR="00572EAA" w:rsidRPr="00FE713A" w:rsidRDefault="00572EAA" w:rsidP="0043638D">
      <w:pPr>
        <w:jc w:val="both"/>
        <w:rPr>
          <w:rFonts w:ascii="Times New Roman" w:hAnsi="Times New Roman"/>
          <w:sz w:val="24"/>
          <w:szCs w:val="24"/>
          <w:lang w:val="ru-RU"/>
        </w:rPr>
      </w:pPr>
      <w:r w:rsidRPr="00FE713A">
        <w:rPr>
          <w:rFonts w:ascii="Times New Roman" w:hAnsi="Times New Roman"/>
          <w:sz w:val="24"/>
          <w:szCs w:val="24"/>
          <w:lang w:val="ru-RU"/>
        </w:rPr>
        <w:t>Предмет јавне набавке бр</w:t>
      </w:r>
      <w:r w:rsidRPr="00BA2B5D">
        <w:rPr>
          <w:rFonts w:ascii="Times New Roman" w:hAnsi="Times New Roman"/>
          <w:sz w:val="24"/>
          <w:szCs w:val="24"/>
          <w:lang w:val="ru-RU"/>
        </w:rPr>
        <w:t xml:space="preserve">. </w:t>
      </w:r>
      <w:r w:rsidR="00617E85">
        <w:rPr>
          <w:rFonts w:ascii="Times New Roman" w:hAnsi="Times New Roman"/>
          <w:sz w:val="24"/>
          <w:szCs w:val="24"/>
          <w:lang w:val="ru-RU"/>
        </w:rPr>
        <w:t>4</w:t>
      </w:r>
      <w:r w:rsidR="00DA2BF6">
        <w:rPr>
          <w:rFonts w:ascii="Times New Roman" w:hAnsi="Times New Roman"/>
          <w:sz w:val="24"/>
          <w:szCs w:val="24"/>
          <w:lang w:val="ru-RU"/>
        </w:rPr>
        <w:t>/</w:t>
      </w:r>
      <w:r>
        <w:rPr>
          <w:rFonts w:ascii="Times New Roman" w:hAnsi="Times New Roman"/>
          <w:sz w:val="24"/>
          <w:szCs w:val="24"/>
          <w:lang w:val="ru-RU"/>
        </w:rPr>
        <w:t>1</w:t>
      </w:r>
      <w:r w:rsidR="00247572">
        <w:rPr>
          <w:rFonts w:ascii="Times New Roman" w:hAnsi="Times New Roman"/>
          <w:sz w:val="24"/>
          <w:szCs w:val="24"/>
          <w:lang w:val="ru-RU"/>
        </w:rPr>
        <w:t>6</w:t>
      </w:r>
      <w:r>
        <w:rPr>
          <w:rFonts w:ascii="Times New Roman" w:hAnsi="Times New Roman"/>
          <w:sz w:val="24"/>
          <w:szCs w:val="24"/>
          <w:lang w:val="sr-Latn-CS"/>
        </w:rPr>
        <w:t xml:space="preserve"> </w:t>
      </w:r>
      <w:r w:rsidRPr="00FE713A">
        <w:rPr>
          <w:rFonts w:ascii="Times New Roman" w:hAnsi="Times New Roman"/>
          <w:sz w:val="24"/>
          <w:szCs w:val="24"/>
          <w:lang w:val="ru-RU"/>
        </w:rPr>
        <w:t xml:space="preserve">су </w:t>
      </w:r>
      <w:r w:rsidR="002D2FFF">
        <w:rPr>
          <w:rFonts w:ascii="Times New Roman" w:hAnsi="Times New Roman"/>
          <w:sz w:val="24"/>
          <w:szCs w:val="24"/>
          <w:lang w:val="ru-RU"/>
        </w:rPr>
        <w:t>услуге</w:t>
      </w:r>
      <w:r w:rsidRPr="00FE713A">
        <w:rPr>
          <w:rFonts w:ascii="Times New Roman" w:hAnsi="Times New Roman"/>
          <w:sz w:val="24"/>
          <w:szCs w:val="24"/>
          <w:lang w:val="ru-RU"/>
        </w:rPr>
        <w:t xml:space="preserve"> </w:t>
      </w:r>
      <w:r w:rsidRPr="00FE713A">
        <w:rPr>
          <w:rFonts w:ascii="Times New Roman" w:hAnsi="Times New Roman"/>
          <w:i/>
          <w:sz w:val="24"/>
          <w:szCs w:val="24"/>
          <w:lang w:val="ru-RU"/>
        </w:rPr>
        <w:t xml:space="preserve">– </w:t>
      </w:r>
      <w:r w:rsidR="00D74753">
        <w:rPr>
          <w:rFonts w:ascii="Times New Roman" w:hAnsi="Times New Roman"/>
          <w:sz w:val="24"/>
          <w:szCs w:val="24"/>
          <w:lang w:val="ru-RU"/>
        </w:rPr>
        <w:t xml:space="preserve">репрезентација - </w:t>
      </w:r>
      <w:r w:rsidR="002D2FFF">
        <w:rPr>
          <w:rFonts w:ascii="Times New Roman" w:hAnsi="Times New Roman"/>
          <w:sz w:val="24"/>
          <w:szCs w:val="24"/>
          <w:lang w:val="ru-RU"/>
        </w:rPr>
        <w:t>угоститељске услуге за 201</w:t>
      </w:r>
      <w:r w:rsidR="00247572">
        <w:rPr>
          <w:rFonts w:ascii="Times New Roman" w:hAnsi="Times New Roman"/>
          <w:sz w:val="24"/>
          <w:szCs w:val="24"/>
          <w:lang w:val="ru-RU"/>
        </w:rPr>
        <w:t>6</w:t>
      </w:r>
      <w:r w:rsidR="002D2FFF">
        <w:rPr>
          <w:rFonts w:ascii="Times New Roman" w:hAnsi="Times New Roman"/>
          <w:sz w:val="24"/>
          <w:szCs w:val="24"/>
          <w:lang w:val="ru-RU"/>
        </w:rPr>
        <w:t xml:space="preserve">. </w:t>
      </w:r>
      <w:r w:rsidR="00247572">
        <w:rPr>
          <w:rFonts w:ascii="Times New Roman" w:hAnsi="Times New Roman"/>
          <w:sz w:val="24"/>
          <w:szCs w:val="24"/>
          <w:lang w:val="ru-RU"/>
        </w:rPr>
        <w:t>г</w:t>
      </w:r>
      <w:r w:rsidR="002D2FFF">
        <w:rPr>
          <w:rFonts w:ascii="Times New Roman" w:hAnsi="Times New Roman"/>
          <w:sz w:val="24"/>
          <w:szCs w:val="24"/>
          <w:lang w:val="ru-RU"/>
        </w:rPr>
        <w:t>одину</w:t>
      </w:r>
      <w:r w:rsidR="008D4A18">
        <w:rPr>
          <w:rFonts w:ascii="Times New Roman" w:hAnsi="Times New Roman"/>
          <w:sz w:val="24"/>
          <w:szCs w:val="24"/>
          <w:lang w:val="ru-RU"/>
        </w:rPr>
        <w:t>.</w:t>
      </w:r>
    </w:p>
    <w:p w:rsidR="00572EAA" w:rsidRPr="00FE713A" w:rsidRDefault="00572EAA" w:rsidP="0043638D">
      <w:pPr>
        <w:jc w:val="both"/>
        <w:rPr>
          <w:rFonts w:ascii="Times New Roman" w:hAnsi="Times New Roman"/>
          <w:sz w:val="24"/>
          <w:szCs w:val="24"/>
          <w:lang w:val="ru-RU"/>
        </w:rPr>
      </w:pPr>
      <w:r w:rsidRPr="00FE713A">
        <w:rPr>
          <w:rFonts w:ascii="Times New Roman" w:hAnsi="Times New Roman"/>
          <w:sz w:val="24"/>
          <w:szCs w:val="24"/>
          <w:lang w:val="ru-RU"/>
        </w:rPr>
        <w:t xml:space="preserve">Ознака из општег речника набавке  </w:t>
      </w:r>
      <w:r w:rsidR="00580A71">
        <w:rPr>
          <w:rFonts w:ascii="Times New Roman" w:hAnsi="Times New Roman"/>
          <w:sz w:val="24"/>
          <w:szCs w:val="24"/>
          <w:lang w:val="ru-RU"/>
        </w:rPr>
        <w:t>5530</w:t>
      </w:r>
      <w:r w:rsidR="007964FA">
        <w:rPr>
          <w:rFonts w:ascii="Times New Roman" w:hAnsi="Times New Roman"/>
          <w:sz w:val="24"/>
          <w:szCs w:val="24"/>
          <w:lang w:val="ru-RU"/>
        </w:rPr>
        <w:t>0</w:t>
      </w:r>
      <w:r w:rsidR="00580A71">
        <w:rPr>
          <w:rFonts w:ascii="Times New Roman" w:hAnsi="Times New Roman"/>
          <w:sz w:val="24"/>
          <w:szCs w:val="24"/>
          <w:lang w:val="ru-RU"/>
        </w:rPr>
        <w:t>000</w:t>
      </w:r>
    </w:p>
    <w:p w:rsidR="00572EAA" w:rsidRPr="00BA2B5D" w:rsidRDefault="00580A71" w:rsidP="0043638D">
      <w:pPr>
        <w:jc w:val="both"/>
        <w:rPr>
          <w:rFonts w:ascii="Times New Roman" w:hAnsi="Times New Roman"/>
          <w:b/>
          <w:bCs/>
          <w:sz w:val="24"/>
          <w:szCs w:val="24"/>
          <w:lang w:val="sr-Cyrl-CS"/>
        </w:rPr>
      </w:pPr>
      <w:r>
        <w:rPr>
          <w:rFonts w:ascii="Times New Roman" w:hAnsi="Times New Roman"/>
          <w:b/>
          <w:bCs/>
          <w:sz w:val="24"/>
          <w:szCs w:val="24"/>
          <w:lang w:val="sr-Cyrl-CS"/>
        </w:rPr>
        <w:t>2</w:t>
      </w:r>
      <w:r w:rsidR="00572EAA" w:rsidRPr="00BA2B5D">
        <w:rPr>
          <w:rFonts w:ascii="Times New Roman" w:hAnsi="Times New Roman"/>
          <w:b/>
          <w:bCs/>
          <w:sz w:val="24"/>
          <w:szCs w:val="24"/>
          <w:lang w:val="sr-Cyrl-CS"/>
        </w:rPr>
        <w:t>.Партије</w:t>
      </w:r>
    </w:p>
    <w:p w:rsidR="00572EAA" w:rsidRPr="00FE713A" w:rsidRDefault="00572EAA" w:rsidP="0043638D">
      <w:pPr>
        <w:jc w:val="both"/>
        <w:rPr>
          <w:rFonts w:ascii="Times New Roman" w:hAnsi="Times New Roman"/>
          <w:b/>
          <w:bCs/>
          <w:i/>
          <w:iCs/>
          <w:sz w:val="24"/>
          <w:szCs w:val="24"/>
          <w:lang w:val="ru-RU"/>
        </w:rPr>
      </w:pPr>
      <w:r w:rsidRPr="00BA2B5D">
        <w:rPr>
          <w:rFonts w:ascii="Times New Roman" w:hAnsi="Times New Roman"/>
          <w:bCs/>
          <w:sz w:val="24"/>
          <w:szCs w:val="24"/>
          <w:lang w:val="sr-Cyrl-CS"/>
        </w:rPr>
        <w:t>Предмет јавне набавке није обликован у више партија.</w:t>
      </w:r>
    </w:p>
    <w:p w:rsidR="00572EAA" w:rsidRPr="00BA2B5D" w:rsidRDefault="00580A71" w:rsidP="0043638D">
      <w:pPr>
        <w:jc w:val="both"/>
        <w:rPr>
          <w:rFonts w:ascii="Times New Roman" w:hAnsi="Times New Roman"/>
          <w:b/>
          <w:bCs/>
          <w:sz w:val="24"/>
          <w:szCs w:val="24"/>
          <w:lang w:val="sr-Cyrl-CS"/>
        </w:rPr>
      </w:pPr>
      <w:r>
        <w:rPr>
          <w:rFonts w:ascii="Times New Roman" w:hAnsi="Times New Roman"/>
          <w:b/>
          <w:bCs/>
          <w:sz w:val="24"/>
          <w:szCs w:val="24"/>
          <w:lang w:val="sr-Cyrl-CS"/>
        </w:rPr>
        <w:t>3</w:t>
      </w:r>
      <w:r w:rsidR="00572EAA" w:rsidRPr="00BA2B5D">
        <w:rPr>
          <w:rFonts w:ascii="Times New Roman" w:hAnsi="Times New Roman"/>
          <w:b/>
          <w:bCs/>
          <w:sz w:val="24"/>
          <w:szCs w:val="24"/>
          <w:lang w:val="sr-Cyrl-CS"/>
        </w:rPr>
        <w:t>. Врста оквирног споразума</w:t>
      </w:r>
    </w:p>
    <w:p w:rsidR="00572EAA" w:rsidRPr="00FE713A" w:rsidRDefault="00572EAA" w:rsidP="0043638D">
      <w:pPr>
        <w:rPr>
          <w:rFonts w:ascii="Times New Roman" w:hAnsi="Times New Roman"/>
          <w:sz w:val="24"/>
          <w:szCs w:val="24"/>
          <w:lang w:val="ru-RU"/>
        </w:rPr>
      </w:pPr>
      <w:r w:rsidRPr="00FE713A">
        <w:rPr>
          <w:rFonts w:ascii="Times New Roman" w:hAnsi="Times New Roman"/>
          <w:sz w:val="24"/>
          <w:szCs w:val="24"/>
          <w:lang w:val="ru-RU"/>
        </w:rPr>
        <w:t>Предметни поступак се не спроводи ради закључења оквирног споразума.</w:t>
      </w:r>
    </w:p>
    <w:p w:rsidR="00572EAA" w:rsidRPr="00FE713A" w:rsidRDefault="00572EAA" w:rsidP="0043638D">
      <w:pPr>
        <w:jc w:val="both"/>
        <w:rPr>
          <w:rFonts w:ascii="Times New Roman" w:hAnsi="Times New Roman"/>
          <w:sz w:val="24"/>
          <w:szCs w:val="24"/>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8433A5" w:rsidRDefault="008433A5" w:rsidP="00F705D0">
      <w:pPr>
        <w:spacing w:after="0" w:line="240" w:lineRule="auto"/>
        <w:ind w:firstLine="720"/>
        <w:jc w:val="both"/>
        <w:rPr>
          <w:rFonts w:ascii="Times New Roman" w:hAnsi="Times New Roman"/>
          <w:sz w:val="24"/>
          <w:szCs w:val="24"/>
          <w:lang w:val="sr-Cyrl-CS"/>
        </w:rPr>
      </w:pPr>
    </w:p>
    <w:p w:rsidR="008433A5" w:rsidRDefault="008433A5" w:rsidP="00F705D0">
      <w:pPr>
        <w:spacing w:after="0" w:line="240" w:lineRule="auto"/>
        <w:ind w:firstLine="720"/>
        <w:jc w:val="both"/>
        <w:rPr>
          <w:rFonts w:ascii="Times New Roman" w:hAnsi="Times New Roman"/>
          <w:sz w:val="24"/>
          <w:szCs w:val="24"/>
          <w:lang w:val="sr-Cyrl-CS"/>
        </w:rPr>
      </w:pPr>
    </w:p>
    <w:p w:rsidR="008433A5" w:rsidRDefault="008433A5" w:rsidP="00F705D0">
      <w:pPr>
        <w:spacing w:after="0" w:line="240" w:lineRule="auto"/>
        <w:ind w:firstLine="720"/>
        <w:jc w:val="both"/>
        <w:rPr>
          <w:rFonts w:ascii="Times New Roman" w:hAnsi="Times New Roman"/>
          <w:sz w:val="24"/>
          <w:szCs w:val="24"/>
          <w:lang w:val="sr-Cyrl-CS"/>
        </w:rPr>
      </w:pPr>
    </w:p>
    <w:p w:rsidR="008433A5" w:rsidRPr="00BA2B5D" w:rsidRDefault="008433A5"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FE713A" w:rsidRDefault="00572EAA" w:rsidP="00F705D0">
      <w:pPr>
        <w:spacing w:after="0" w:line="240" w:lineRule="auto"/>
        <w:ind w:firstLine="720"/>
        <w:jc w:val="both"/>
        <w:rPr>
          <w:rFonts w:ascii="Times New Roman" w:hAnsi="Times New Roman"/>
          <w:sz w:val="24"/>
          <w:szCs w:val="24"/>
          <w:lang w:val="ru-RU"/>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DA2BF6" w:rsidRPr="00BA2B5D" w:rsidRDefault="00DA2BF6"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E32771" w:rsidRPr="00BA2B5D" w:rsidRDefault="00E32771" w:rsidP="00F705D0">
      <w:pPr>
        <w:spacing w:after="0" w:line="240" w:lineRule="auto"/>
        <w:ind w:firstLine="720"/>
        <w:jc w:val="both"/>
        <w:rPr>
          <w:rFonts w:ascii="Times New Roman" w:hAnsi="Times New Roman"/>
          <w:sz w:val="24"/>
          <w:szCs w:val="24"/>
          <w:lang w:val="sr-Cyrl-CS"/>
        </w:rPr>
      </w:pPr>
    </w:p>
    <w:p w:rsidR="00572EAA" w:rsidRPr="00B614FE" w:rsidRDefault="00572EAA" w:rsidP="00E83E33">
      <w:pPr>
        <w:spacing w:after="0" w:line="240" w:lineRule="auto"/>
        <w:jc w:val="both"/>
        <w:rPr>
          <w:rFonts w:ascii="Times New Roman" w:hAnsi="Times New Roman"/>
          <w:sz w:val="24"/>
          <w:szCs w:val="24"/>
          <w:lang w:val="sr-Cyrl-CS"/>
        </w:rPr>
      </w:pPr>
    </w:p>
    <w:p w:rsidR="00572EAA" w:rsidRPr="00FE713A" w:rsidRDefault="00572EAA" w:rsidP="002166F3">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III</w:t>
      </w:r>
      <w:r w:rsidRPr="00FE713A">
        <w:rPr>
          <w:rFonts w:ascii="Times New Roman" w:hAnsi="Times New Roman"/>
          <w:b/>
          <w:bCs/>
          <w:i/>
          <w:iCs/>
          <w:sz w:val="28"/>
          <w:szCs w:val="28"/>
          <w:lang w:val="ru-RU"/>
        </w:rPr>
        <w:t xml:space="preserve">  ВРСТА, ТЕХНИЧКЕ КАРАКТЕРИСТИКЕ, КВАЛИТЕТ, КОЛИЧИНА И ОПИС ДОБАРА, НАЧИН СПРОВОЂЕЊА КОНТРОЛЕ И ОБЕЗБЕЂИВАЊА ГАРАНЦИЈЕ КВАЛИТЕТА, РОК ИЗВРШЕЊА, </w:t>
      </w:r>
      <w:r w:rsidRPr="00BA2B5D">
        <w:rPr>
          <w:rFonts w:ascii="Times New Roman" w:hAnsi="Times New Roman"/>
          <w:b/>
          <w:bCs/>
          <w:i/>
          <w:iCs/>
          <w:sz w:val="28"/>
          <w:szCs w:val="28"/>
          <w:lang w:val="sr-Cyrl-CS"/>
        </w:rPr>
        <w:t xml:space="preserve">МЕСТО ИЗВРШЕЊА </w:t>
      </w:r>
      <w:r w:rsidRPr="00FE713A">
        <w:rPr>
          <w:rFonts w:ascii="Times New Roman" w:hAnsi="Times New Roman"/>
          <w:b/>
          <w:bCs/>
          <w:i/>
          <w:iCs/>
          <w:sz w:val="28"/>
          <w:szCs w:val="28"/>
          <w:lang w:val="ru-RU"/>
        </w:rPr>
        <w:t>ИЛИ ИСПОРУКЕ ДОБАРА, ЕВЕНТУАЛНЕ ДОДАТНЕ УСЛУГЕ И СЛ.</w:t>
      </w:r>
    </w:p>
    <w:p w:rsidR="002F54FC" w:rsidRPr="002F54FC" w:rsidRDefault="002F54FC" w:rsidP="002F54FC">
      <w:pPr>
        <w:autoSpaceDE w:val="0"/>
        <w:autoSpaceDN w:val="0"/>
        <w:adjustRightInd w:val="0"/>
        <w:spacing w:after="0" w:line="240" w:lineRule="auto"/>
        <w:jc w:val="center"/>
        <w:rPr>
          <w:rFonts w:ascii="Times New Roman" w:hAnsi="Times New Roman" w:cs="Calibri,Bold"/>
          <w:b/>
          <w:bCs/>
          <w:sz w:val="24"/>
          <w:szCs w:val="24"/>
          <w:lang w:val="ru-RU"/>
        </w:rPr>
      </w:pPr>
      <w:r w:rsidRPr="002F54FC">
        <w:rPr>
          <w:rFonts w:ascii="Calibri,Bold" w:hAnsi="Calibri,Bold" w:cs="Calibri,Bold"/>
          <w:b/>
          <w:bCs/>
          <w:sz w:val="24"/>
          <w:szCs w:val="24"/>
          <w:lang w:val="ru-RU"/>
        </w:rPr>
        <w:t>Образац структуре цена</w:t>
      </w:r>
      <w:r w:rsidR="001850FA">
        <w:rPr>
          <w:rFonts w:ascii="Calibri,Bold" w:hAnsi="Calibri,Bold" w:cs="Calibri,Bold"/>
          <w:b/>
          <w:bCs/>
          <w:sz w:val="24"/>
          <w:szCs w:val="24"/>
          <w:lang w:val="ru-RU"/>
        </w:rPr>
        <w:t xml:space="preserve"> </w:t>
      </w:r>
      <w:r w:rsidRPr="002F54FC">
        <w:rPr>
          <w:rFonts w:ascii="Calibri,Bold" w:hAnsi="Calibri,Bold" w:cs="Calibri,Bold"/>
          <w:b/>
          <w:bCs/>
          <w:sz w:val="24"/>
          <w:szCs w:val="24"/>
          <w:lang w:val="ru-RU"/>
        </w:rPr>
        <w:t xml:space="preserve">(образац спецификације услуга) </w:t>
      </w:r>
    </w:p>
    <w:p w:rsidR="00572EAA" w:rsidRPr="00FE713A" w:rsidRDefault="002F54FC" w:rsidP="002F54FC">
      <w:pPr>
        <w:jc w:val="center"/>
        <w:rPr>
          <w:rFonts w:ascii="Times New Roman" w:hAnsi="Times New Roman"/>
          <w:bCs/>
          <w:sz w:val="24"/>
          <w:szCs w:val="24"/>
          <w:lang w:val="ru-RU"/>
        </w:rPr>
      </w:pPr>
      <w:r>
        <w:rPr>
          <w:rFonts w:ascii="Calibri,Bold" w:hAnsi="Calibri,Bold" w:cs="Calibri,Bold"/>
          <w:b/>
          <w:bCs/>
        </w:rPr>
        <w:t>СПЕЦИФИКАЦИЈА УСЛУГА</w:t>
      </w:r>
    </w:p>
    <w:tbl>
      <w:tblPr>
        <w:tblW w:w="8688" w:type="dxa"/>
        <w:tblInd w:w="93" w:type="dxa"/>
        <w:tblLook w:val="0000"/>
      </w:tblPr>
      <w:tblGrid>
        <w:gridCol w:w="3160"/>
        <w:gridCol w:w="1351"/>
        <w:gridCol w:w="2040"/>
        <w:gridCol w:w="2137"/>
      </w:tblGrid>
      <w:tr w:rsidR="00AE396D" w:rsidRPr="002F54FC" w:rsidTr="00A9580D">
        <w:trPr>
          <w:trHeight w:val="255"/>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396D" w:rsidRPr="002F54FC" w:rsidRDefault="00AE396D" w:rsidP="00A9580D">
            <w:pPr>
              <w:rPr>
                <w:rFonts w:ascii="Arial" w:hAnsi="Arial" w:cs="Arial"/>
                <w:b/>
                <w:sz w:val="20"/>
                <w:szCs w:val="20"/>
              </w:rPr>
            </w:pPr>
            <w:r w:rsidRPr="002F54FC">
              <w:rPr>
                <w:rFonts w:ascii="Arial" w:hAnsi="Arial" w:cs="Arial"/>
                <w:b/>
                <w:sz w:val="20"/>
                <w:szCs w:val="20"/>
              </w:rPr>
              <w:t>НАЗИВ</w:t>
            </w:r>
          </w:p>
        </w:tc>
        <w:tc>
          <w:tcPr>
            <w:tcW w:w="1351" w:type="dxa"/>
            <w:tcBorders>
              <w:top w:val="single" w:sz="4" w:space="0" w:color="auto"/>
              <w:left w:val="nil"/>
              <w:bottom w:val="single" w:sz="4" w:space="0" w:color="auto"/>
              <w:right w:val="single" w:sz="4" w:space="0" w:color="auto"/>
            </w:tcBorders>
            <w:shd w:val="clear" w:color="auto" w:fill="auto"/>
            <w:noWrap/>
            <w:vAlign w:val="bottom"/>
          </w:tcPr>
          <w:p w:rsidR="00AE396D" w:rsidRPr="002F54FC" w:rsidRDefault="00AE396D" w:rsidP="00A9580D">
            <w:pPr>
              <w:rPr>
                <w:rFonts w:ascii="Arial" w:hAnsi="Arial" w:cs="Arial"/>
                <w:b/>
                <w:sz w:val="20"/>
                <w:szCs w:val="20"/>
              </w:rPr>
            </w:pPr>
            <w:r w:rsidRPr="002F54FC">
              <w:rPr>
                <w:rFonts w:ascii="Arial" w:hAnsi="Arial" w:cs="Arial"/>
                <w:b/>
                <w:sz w:val="20"/>
                <w:szCs w:val="20"/>
              </w:rPr>
              <w:t>КОЛИЧИНА</w:t>
            </w:r>
          </w:p>
        </w:tc>
        <w:tc>
          <w:tcPr>
            <w:tcW w:w="2040" w:type="dxa"/>
            <w:tcBorders>
              <w:top w:val="single" w:sz="4" w:space="0" w:color="auto"/>
              <w:left w:val="nil"/>
              <w:bottom w:val="single" w:sz="4" w:space="0" w:color="auto"/>
              <w:right w:val="single" w:sz="4" w:space="0" w:color="auto"/>
            </w:tcBorders>
            <w:shd w:val="clear" w:color="auto" w:fill="auto"/>
            <w:noWrap/>
            <w:vAlign w:val="bottom"/>
          </w:tcPr>
          <w:p w:rsidR="00AE396D" w:rsidRPr="002F54FC" w:rsidRDefault="00AE396D" w:rsidP="00A9580D">
            <w:pPr>
              <w:rPr>
                <w:rFonts w:ascii="Arial" w:hAnsi="Arial" w:cs="Arial"/>
                <w:b/>
                <w:sz w:val="20"/>
                <w:szCs w:val="20"/>
              </w:rPr>
            </w:pPr>
            <w:r w:rsidRPr="002F54FC">
              <w:rPr>
                <w:rFonts w:ascii="Arial" w:hAnsi="Arial" w:cs="Arial"/>
                <w:b/>
                <w:sz w:val="20"/>
                <w:szCs w:val="20"/>
              </w:rPr>
              <w:t>ЦЕНА (без ПДВ-а)</w:t>
            </w:r>
          </w:p>
        </w:tc>
        <w:tc>
          <w:tcPr>
            <w:tcW w:w="2137" w:type="dxa"/>
            <w:tcBorders>
              <w:top w:val="single" w:sz="4" w:space="0" w:color="auto"/>
              <w:left w:val="nil"/>
              <w:bottom w:val="single" w:sz="4" w:space="0" w:color="auto"/>
              <w:right w:val="single" w:sz="4" w:space="0" w:color="auto"/>
            </w:tcBorders>
            <w:shd w:val="clear" w:color="auto" w:fill="auto"/>
            <w:noWrap/>
            <w:vAlign w:val="bottom"/>
          </w:tcPr>
          <w:p w:rsidR="00AE396D" w:rsidRPr="002F54FC" w:rsidRDefault="00AE396D" w:rsidP="00A9580D">
            <w:pPr>
              <w:rPr>
                <w:rFonts w:ascii="Arial" w:hAnsi="Arial" w:cs="Arial"/>
                <w:b/>
                <w:sz w:val="20"/>
                <w:szCs w:val="20"/>
              </w:rPr>
            </w:pPr>
            <w:r w:rsidRPr="002F54FC">
              <w:rPr>
                <w:rFonts w:ascii="Arial" w:hAnsi="Arial" w:cs="Arial"/>
                <w:b/>
                <w:sz w:val="20"/>
                <w:szCs w:val="20"/>
              </w:rPr>
              <w:t>ЦЕНА (са ПДВ-ом)</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Хладна предјела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Качкаваљ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Кајмак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Пршута говеђа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Свињска пршута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Суви врат</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Печеница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Шунка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B33CD1" w:rsidRDefault="00AE396D" w:rsidP="00A9580D">
            <w:pPr>
              <w:rPr>
                <w:rFonts w:ascii="Arial" w:hAnsi="Arial" w:cs="Arial"/>
                <w:sz w:val="20"/>
                <w:szCs w:val="20"/>
                <w:lang w:val="sr-Cyrl-CS"/>
              </w:rPr>
            </w:pPr>
            <w:r>
              <w:rPr>
                <w:rFonts w:ascii="Arial" w:hAnsi="Arial" w:cs="Arial"/>
                <w:sz w:val="20"/>
                <w:szCs w:val="20"/>
                <w:lang w:val="sr-Cyrl-CS"/>
              </w:rPr>
              <w:t>Домаћи сир</w:t>
            </w:r>
          </w:p>
        </w:tc>
        <w:tc>
          <w:tcPr>
            <w:tcW w:w="1351" w:type="dxa"/>
            <w:tcBorders>
              <w:top w:val="nil"/>
              <w:left w:val="nil"/>
              <w:bottom w:val="single" w:sz="4" w:space="0" w:color="auto"/>
              <w:right w:val="single" w:sz="4" w:space="0" w:color="auto"/>
            </w:tcBorders>
            <w:shd w:val="clear" w:color="auto" w:fill="auto"/>
            <w:noWrap/>
            <w:vAlign w:val="bottom"/>
          </w:tcPr>
          <w:p w:rsidR="00AE396D" w:rsidRPr="00B33CD1" w:rsidRDefault="00AE396D" w:rsidP="00A9580D">
            <w:pPr>
              <w:rPr>
                <w:rFonts w:ascii="Arial" w:hAnsi="Arial" w:cs="Arial"/>
                <w:sz w:val="20"/>
                <w:szCs w:val="20"/>
                <w:lang w:val="sr-Cyrl-CS"/>
              </w:rPr>
            </w:pPr>
            <w:r>
              <w:rPr>
                <w:rFonts w:ascii="Arial" w:hAnsi="Arial" w:cs="Arial"/>
                <w:sz w:val="20"/>
                <w:szCs w:val="20"/>
                <w:lang w:val="sr-Cyrl-CS"/>
              </w:rPr>
              <w:t>100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Топла предјела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Поховани качкаваљ</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Печурке на жару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Поховане печурке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Качамак са кајмаком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0911BA" w:rsidRDefault="00AE396D" w:rsidP="00A9580D">
            <w:pPr>
              <w:rPr>
                <w:rFonts w:ascii="Arial" w:hAnsi="Arial" w:cs="Arial"/>
                <w:b/>
                <w:sz w:val="20"/>
                <w:szCs w:val="20"/>
                <w:lang w:val="sr-Cyrl-CS"/>
              </w:rPr>
            </w:pPr>
            <w:r>
              <w:rPr>
                <w:rFonts w:ascii="Arial" w:hAnsi="Arial" w:cs="Arial"/>
                <w:b/>
                <w:sz w:val="20"/>
                <w:szCs w:val="20"/>
                <w:lang w:val="sr-Cyrl-CS"/>
              </w:rPr>
              <w:t>П</w:t>
            </w:r>
            <w:r w:rsidRPr="000911BA">
              <w:rPr>
                <w:rFonts w:ascii="Arial" w:hAnsi="Arial" w:cs="Arial"/>
                <w:b/>
                <w:sz w:val="20"/>
                <w:szCs w:val="20"/>
                <w:lang w:val="sr-Cyrl-CS"/>
              </w:rPr>
              <w:t xml:space="preserve">редјело </w:t>
            </w:r>
            <w:r>
              <w:rPr>
                <w:rFonts w:ascii="Arial" w:hAnsi="Arial" w:cs="Arial"/>
                <w:b/>
                <w:sz w:val="20"/>
                <w:szCs w:val="20"/>
                <w:lang w:val="sr-Cyrl-CS"/>
              </w:rPr>
              <w:t>у</w:t>
            </w:r>
            <w:r w:rsidRPr="000911BA">
              <w:rPr>
                <w:rFonts w:ascii="Arial" w:hAnsi="Arial" w:cs="Arial"/>
                <w:b/>
                <w:sz w:val="20"/>
                <w:szCs w:val="20"/>
                <w:lang w:val="sr-Cyrl-CS"/>
              </w:rPr>
              <w:t>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Салате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Краставац</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Зелена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Парадајз</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Купус</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Шопска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lastRenderedPageBreak/>
              <w:t>Српска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Маслине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Урнебес</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B33CD1" w:rsidRDefault="00AE396D" w:rsidP="00A9580D">
            <w:pPr>
              <w:rPr>
                <w:rFonts w:ascii="Arial" w:hAnsi="Arial" w:cs="Arial"/>
                <w:sz w:val="20"/>
                <w:szCs w:val="20"/>
                <w:lang w:val="sr-Cyrl-CS"/>
              </w:rPr>
            </w:pPr>
            <w:r>
              <w:rPr>
                <w:rFonts w:ascii="Arial" w:hAnsi="Arial" w:cs="Arial"/>
                <w:sz w:val="20"/>
                <w:szCs w:val="20"/>
                <w:lang w:val="sr-Cyrl-CS"/>
              </w:rPr>
              <w:t>Сезонска салата</w:t>
            </w:r>
          </w:p>
        </w:tc>
        <w:tc>
          <w:tcPr>
            <w:tcW w:w="1351" w:type="dxa"/>
            <w:tcBorders>
              <w:top w:val="nil"/>
              <w:left w:val="nil"/>
              <w:bottom w:val="single" w:sz="4" w:space="0" w:color="auto"/>
              <w:right w:val="single" w:sz="4" w:space="0" w:color="auto"/>
            </w:tcBorders>
            <w:shd w:val="clear" w:color="auto" w:fill="auto"/>
            <w:noWrap/>
            <w:vAlign w:val="bottom"/>
          </w:tcPr>
          <w:p w:rsidR="00AE396D" w:rsidRPr="00B33CD1" w:rsidRDefault="00AE396D" w:rsidP="00A9580D">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B33CD1" w:rsidRDefault="00AE396D" w:rsidP="00A9580D">
            <w:pPr>
              <w:rPr>
                <w:rFonts w:ascii="Arial" w:hAnsi="Arial" w:cs="Arial"/>
                <w:sz w:val="20"/>
                <w:szCs w:val="20"/>
                <w:lang w:val="sr-Cyrl-CS"/>
              </w:rPr>
            </w:pPr>
            <w:r>
              <w:rPr>
                <w:rFonts w:ascii="Arial" w:hAnsi="Arial" w:cs="Arial"/>
                <w:sz w:val="20"/>
                <w:szCs w:val="20"/>
                <w:lang w:val="sr-Cyrl-CS"/>
              </w:rPr>
              <w:t>Љута папричица</w:t>
            </w:r>
          </w:p>
        </w:tc>
        <w:tc>
          <w:tcPr>
            <w:tcW w:w="1351" w:type="dxa"/>
            <w:tcBorders>
              <w:top w:val="nil"/>
              <w:left w:val="nil"/>
              <w:bottom w:val="single" w:sz="4" w:space="0" w:color="auto"/>
              <w:right w:val="single" w:sz="4" w:space="0" w:color="auto"/>
            </w:tcBorders>
            <w:shd w:val="clear" w:color="auto" w:fill="auto"/>
            <w:noWrap/>
            <w:vAlign w:val="bottom"/>
          </w:tcPr>
          <w:p w:rsidR="00AE396D" w:rsidRPr="00B33CD1" w:rsidRDefault="00AE396D" w:rsidP="00A9580D">
            <w:pPr>
              <w:rPr>
                <w:rFonts w:ascii="Arial" w:hAnsi="Arial" w:cs="Arial"/>
                <w:sz w:val="20"/>
                <w:szCs w:val="20"/>
                <w:lang w:val="sr-Cyrl-CS"/>
              </w:rPr>
            </w:pPr>
            <w:r>
              <w:rPr>
                <w:rFonts w:ascii="Arial" w:hAnsi="Arial" w:cs="Arial"/>
                <w:sz w:val="20"/>
                <w:szCs w:val="20"/>
                <w:lang w:val="sr-Cyrl-CS"/>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B33CD1" w:rsidRDefault="00AE396D" w:rsidP="00A9580D">
            <w:pPr>
              <w:rPr>
                <w:rFonts w:ascii="Arial" w:hAnsi="Arial" w:cs="Arial"/>
                <w:sz w:val="20"/>
                <w:szCs w:val="20"/>
                <w:lang w:val="sr-Cyrl-CS"/>
              </w:rPr>
            </w:pPr>
            <w:r>
              <w:rPr>
                <w:rFonts w:ascii="Arial" w:hAnsi="Arial" w:cs="Arial"/>
                <w:sz w:val="20"/>
                <w:szCs w:val="20"/>
                <w:lang w:val="sr-Cyrl-CS"/>
              </w:rPr>
              <w:t>Белолучане паприке</w:t>
            </w:r>
          </w:p>
        </w:tc>
        <w:tc>
          <w:tcPr>
            <w:tcW w:w="1351" w:type="dxa"/>
            <w:tcBorders>
              <w:top w:val="nil"/>
              <w:left w:val="nil"/>
              <w:bottom w:val="single" w:sz="4" w:space="0" w:color="auto"/>
              <w:right w:val="single" w:sz="4" w:space="0" w:color="auto"/>
            </w:tcBorders>
            <w:shd w:val="clear" w:color="auto" w:fill="auto"/>
            <w:noWrap/>
            <w:vAlign w:val="bottom"/>
          </w:tcPr>
          <w:p w:rsidR="00AE396D" w:rsidRPr="00B33CD1" w:rsidRDefault="00622FE0" w:rsidP="00A9580D">
            <w:pPr>
              <w:rPr>
                <w:rFonts w:ascii="Arial" w:hAnsi="Arial" w:cs="Arial"/>
                <w:sz w:val="20"/>
                <w:szCs w:val="20"/>
                <w:lang w:val="sr-Cyrl-CS"/>
              </w:rPr>
            </w:pPr>
            <w:r>
              <w:rPr>
                <w:rFonts w:ascii="Arial" w:hAnsi="Arial" w:cs="Arial"/>
                <w:sz w:val="20"/>
                <w:szCs w:val="20"/>
                <w:lang w:val="sr-Cyrl-CS"/>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9125B6">
            <w:pPr>
              <w:jc w:val="both"/>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0911BA" w:rsidRDefault="00AE396D" w:rsidP="00A9580D">
            <w:pPr>
              <w:rPr>
                <w:rFonts w:ascii="Arial" w:hAnsi="Arial" w:cs="Arial"/>
                <w:b/>
                <w:sz w:val="20"/>
                <w:szCs w:val="20"/>
                <w:lang w:val="sr-Cyrl-CS"/>
              </w:rPr>
            </w:pPr>
            <w:r w:rsidRPr="000911BA">
              <w:rPr>
                <w:rFonts w:ascii="Arial" w:hAnsi="Arial" w:cs="Arial"/>
                <w:b/>
                <w:sz w:val="20"/>
                <w:szCs w:val="20"/>
                <w:lang w:val="sr-Cyrl-CS"/>
              </w:rPr>
              <w:t>Салате укупно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Супе</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9125B6" w:rsidP="009125B6">
            <w:pPr>
              <w:rPr>
                <w:rFonts w:ascii="Arial" w:hAnsi="Arial" w:cs="Arial"/>
                <w:b/>
                <w:sz w:val="20"/>
                <w:szCs w:val="20"/>
                <w:lang w:val="sr-Cyrl-CS"/>
              </w:rPr>
            </w:pPr>
            <w:r w:rsidRPr="009125B6">
              <w:rPr>
                <w:rFonts w:ascii="Arial" w:hAnsi="Arial" w:cs="Arial"/>
                <w:b/>
                <w:sz w:val="20"/>
                <w:szCs w:val="20"/>
                <w:lang w:val="sr-Cyrl-CS"/>
              </w:rPr>
              <w:t>0,3 л</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Телећа чорба</w:t>
            </w:r>
          </w:p>
        </w:tc>
        <w:tc>
          <w:tcPr>
            <w:tcW w:w="1351" w:type="dxa"/>
            <w:tcBorders>
              <w:top w:val="nil"/>
              <w:left w:val="nil"/>
              <w:bottom w:val="single" w:sz="4" w:space="0" w:color="auto"/>
              <w:right w:val="single" w:sz="4" w:space="0" w:color="auto"/>
            </w:tcBorders>
            <w:shd w:val="clear" w:color="auto" w:fill="auto"/>
            <w:noWrap/>
            <w:vAlign w:val="bottom"/>
          </w:tcPr>
          <w:p w:rsidR="00AE396D" w:rsidRPr="00622FE0" w:rsidRDefault="009125B6" w:rsidP="00A9580D">
            <w:pPr>
              <w:rPr>
                <w:rFonts w:ascii="Arial" w:hAnsi="Arial" w:cs="Arial"/>
                <w:sz w:val="20"/>
                <w:szCs w:val="20"/>
                <w:lang w:val="sr-Cyrl-CS"/>
              </w:rPr>
            </w:pPr>
            <w:r>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622FE0"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622FE0" w:rsidRDefault="00622FE0" w:rsidP="00A9580D">
            <w:pPr>
              <w:rPr>
                <w:rFonts w:ascii="Arial" w:hAnsi="Arial" w:cs="Arial"/>
                <w:sz w:val="20"/>
                <w:szCs w:val="20"/>
              </w:rPr>
            </w:pPr>
            <w:r>
              <w:rPr>
                <w:rFonts w:ascii="Arial" w:hAnsi="Arial" w:cs="Arial"/>
                <w:sz w:val="20"/>
                <w:szCs w:val="20"/>
              </w:rPr>
              <w:t>Пилећа чорба</w:t>
            </w:r>
          </w:p>
        </w:tc>
        <w:tc>
          <w:tcPr>
            <w:tcW w:w="1351" w:type="dxa"/>
            <w:tcBorders>
              <w:top w:val="nil"/>
              <w:left w:val="nil"/>
              <w:bottom w:val="single" w:sz="4" w:space="0" w:color="auto"/>
              <w:right w:val="single" w:sz="4" w:space="0" w:color="auto"/>
            </w:tcBorders>
            <w:shd w:val="clear" w:color="auto" w:fill="auto"/>
            <w:noWrap/>
            <w:vAlign w:val="bottom"/>
          </w:tcPr>
          <w:p w:rsidR="00622FE0" w:rsidRPr="00622FE0" w:rsidRDefault="009125B6" w:rsidP="003A6D81">
            <w:pPr>
              <w:rPr>
                <w:rFonts w:ascii="Arial" w:hAnsi="Arial" w:cs="Arial"/>
                <w:sz w:val="20"/>
                <w:szCs w:val="20"/>
                <w:lang w:val="sr-Cyrl-CS"/>
              </w:rPr>
            </w:pPr>
            <w:r>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622FE0" w:rsidRDefault="00622FE0"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622FE0" w:rsidRDefault="00622FE0" w:rsidP="00A9580D">
            <w:pPr>
              <w:rPr>
                <w:rFonts w:ascii="Arial" w:hAnsi="Arial" w:cs="Arial"/>
                <w:sz w:val="20"/>
                <w:szCs w:val="20"/>
              </w:rPr>
            </w:pPr>
            <w:r>
              <w:rPr>
                <w:rFonts w:ascii="Arial" w:hAnsi="Arial" w:cs="Arial"/>
                <w:sz w:val="20"/>
                <w:szCs w:val="20"/>
              </w:rPr>
              <w:t> </w:t>
            </w:r>
          </w:p>
        </w:tc>
      </w:tr>
      <w:tr w:rsidR="00622FE0"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622FE0" w:rsidRDefault="00622FE0" w:rsidP="00A9580D">
            <w:pPr>
              <w:rPr>
                <w:rFonts w:ascii="Arial" w:hAnsi="Arial" w:cs="Arial"/>
                <w:sz w:val="20"/>
                <w:szCs w:val="20"/>
              </w:rPr>
            </w:pPr>
            <w:r>
              <w:rPr>
                <w:rFonts w:ascii="Arial" w:hAnsi="Arial" w:cs="Arial"/>
                <w:sz w:val="20"/>
                <w:szCs w:val="20"/>
              </w:rPr>
              <w:t>Рибља чорба</w:t>
            </w:r>
          </w:p>
        </w:tc>
        <w:tc>
          <w:tcPr>
            <w:tcW w:w="1351" w:type="dxa"/>
            <w:tcBorders>
              <w:top w:val="nil"/>
              <w:left w:val="nil"/>
              <w:bottom w:val="single" w:sz="4" w:space="0" w:color="auto"/>
              <w:right w:val="single" w:sz="4" w:space="0" w:color="auto"/>
            </w:tcBorders>
            <w:shd w:val="clear" w:color="auto" w:fill="auto"/>
            <w:noWrap/>
            <w:vAlign w:val="bottom"/>
          </w:tcPr>
          <w:p w:rsidR="00622FE0" w:rsidRPr="00622FE0" w:rsidRDefault="009125B6" w:rsidP="003A6D81">
            <w:pPr>
              <w:rPr>
                <w:rFonts w:ascii="Arial" w:hAnsi="Arial" w:cs="Arial"/>
                <w:sz w:val="20"/>
                <w:szCs w:val="20"/>
                <w:lang w:val="sr-Cyrl-CS"/>
              </w:rPr>
            </w:pPr>
            <w:r>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622FE0" w:rsidRDefault="00622FE0"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622FE0" w:rsidRDefault="00622FE0"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AE396D" w:rsidRDefault="00AE396D" w:rsidP="00A9580D">
            <w:pPr>
              <w:rPr>
                <w:rFonts w:ascii="Arial" w:hAnsi="Arial" w:cs="Arial"/>
                <w:b/>
                <w:sz w:val="20"/>
                <w:szCs w:val="20"/>
                <w:lang w:val="sr-Cyrl-CS"/>
              </w:rPr>
            </w:pPr>
            <w:r w:rsidRPr="00AE396D">
              <w:rPr>
                <w:rFonts w:ascii="Arial" w:hAnsi="Arial" w:cs="Arial"/>
                <w:b/>
                <w:sz w:val="20"/>
                <w:szCs w:val="20"/>
                <w:lang w:val="sr-Cyrl-CS"/>
              </w:rPr>
              <w:t>Супе укупно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Готова јела</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AE396D" w:rsidP="00A9580D">
            <w:pPr>
              <w:rPr>
                <w:rFonts w:ascii="Arial" w:hAnsi="Arial" w:cs="Arial"/>
                <w:b/>
                <w:sz w:val="20"/>
                <w:szCs w:val="20"/>
                <w:lang w:val="sr-Cyrl-CS"/>
              </w:rPr>
            </w:pPr>
            <w:r w:rsidRPr="009125B6">
              <w:rPr>
                <w:rFonts w:ascii="Arial" w:hAnsi="Arial" w:cs="Arial"/>
                <w:b/>
                <w:sz w:val="20"/>
                <w:szCs w:val="20"/>
              </w:rPr>
              <w:t> </w:t>
            </w:r>
            <w:r w:rsidR="009125B6" w:rsidRPr="009125B6">
              <w:rPr>
                <w:rFonts w:ascii="Arial" w:hAnsi="Arial" w:cs="Arial"/>
                <w:b/>
                <w:sz w:val="20"/>
                <w:szCs w:val="20"/>
                <w:lang w:val="sr-Cyrl-CS"/>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9125B6" w:rsidTr="003A6D81">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9125B6" w:rsidRPr="00B33CD1" w:rsidRDefault="009125B6" w:rsidP="00A9580D">
            <w:pPr>
              <w:rPr>
                <w:rFonts w:ascii="Arial" w:hAnsi="Arial" w:cs="Arial"/>
                <w:sz w:val="20"/>
                <w:szCs w:val="20"/>
                <w:lang w:val="sr-Cyrl-CS"/>
              </w:rPr>
            </w:pPr>
            <w:r>
              <w:rPr>
                <w:rFonts w:ascii="Arial" w:hAnsi="Arial" w:cs="Arial"/>
                <w:sz w:val="20"/>
                <w:szCs w:val="20"/>
                <w:lang w:val="sr-Cyrl-CS"/>
              </w:rPr>
              <w:t>Шкембићи у сафту</w:t>
            </w:r>
          </w:p>
        </w:tc>
        <w:tc>
          <w:tcPr>
            <w:tcW w:w="1351" w:type="dxa"/>
            <w:tcBorders>
              <w:top w:val="nil"/>
              <w:left w:val="nil"/>
              <w:bottom w:val="single" w:sz="4" w:space="0" w:color="auto"/>
              <w:right w:val="single" w:sz="4" w:space="0" w:color="auto"/>
            </w:tcBorders>
            <w:shd w:val="clear" w:color="auto" w:fill="auto"/>
            <w:noWrap/>
          </w:tcPr>
          <w:p w:rsidR="009125B6" w:rsidRDefault="009125B6">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p>
        </w:tc>
      </w:tr>
      <w:tr w:rsidR="009125B6" w:rsidTr="003A6D81">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9125B6" w:rsidRPr="00B33CD1" w:rsidRDefault="009125B6" w:rsidP="00A9580D">
            <w:pPr>
              <w:rPr>
                <w:rFonts w:ascii="Arial" w:hAnsi="Arial" w:cs="Arial"/>
                <w:sz w:val="20"/>
                <w:szCs w:val="20"/>
                <w:lang w:val="sr-Cyrl-CS"/>
              </w:rPr>
            </w:pPr>
            <w:r>
              <w:rPr>
                <w:rFonts w:ascii="Arial" w:hAnsi="Arial" w:cs="Arial"/>
                <w:sz w:val="20"/>
                <w:szCs w:val="20"/>
                <w:lang w:val="sr-Cyrl-CS"/>
              </w:rPr>
              <w:t>Пилећа џигерица</w:t>
            </w:r>
          </w:p>
        </w:tc>
        <w:tc>
          <w:tcPr>
            <w:tcW w:w="1351" w:type="dxa"/>
            <w:tcBorders>
              <w:top w:val="nil"/>
              <w:left w:val="nil"/>
              <w:bottom w:val="single" w:sz="4" w:space="0" w:color="auto"/>
              <w:right w:val="single" w:sz="4" w:space="0" w:color="auto"/>
            </w:tcBorders>
            <w:shd w:val="clear" w:color="auto" w:fill="auto"/>
            <w:noWrap/>
          </w:tcPr>
          <w:p w:rsidR="009125B6" w:rsidRDefault="009125B6">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p>
        </w:tc>
      </w:tr>
      <w:tr w:rsidR="009125B6" w:rsidTr="003A6D81">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Пасуљ</w:t>
            </w:r>
          </w:p>
        </w:tc>
        <w:tc>
          <w:tcPr>
            <w:tcW w:w="1351" w:type="dxa"/>
            <w:tcBorders>
              <w:top w:val="nil"/>
              <w:left w:val="nil"/>
              <w:bottom w:val="single" w:sz="4" w:space="0" w:color="auto"/>
              <w:right w:val="single" w:sz="4" w:space="0" w:color="auto"/>
            </w:tcBorders>
            <w:shd w:val="clear" w:color="auto" w:fill="auto"/>
            <w:noWrap/>
          </w:tcPr>
          <w:p w:rsidR="009125B6" w:rsidRDefault="009125B6">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r>
      <w:tr w:rsidR="009125B6" w:rsidTr="003A6D81">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Телећи гулаш</w:t>
            </w:r>
          </w:p>
        </w:tc>
        <w:tc>
          <w:tcPr>
            <w:tcW w:w="1351" w:type="dxa"/>
            <w:tcBorders>
              <w:top w:val="nil"/>
              <w:left w:val="nil"/>
              <w:bottom w:val="single" w:sz="4" w:space="0" w:color="auto"/>
              <w:right w:val="single" w:sz="4" w:space="0" w:color="auto"/>
            </w:tcBorders>
            <w:shd w:val="clear" w:color="auto" w:fill="auto"/>
            <w:noWrap/>
          </w:tcPr>
          <w:p w:rsidR="009125B6" w:rsidRDefault="009125B6">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r>
      <w:tr w:rsidR="009125B6" w:rsidTr="003A6D81">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Сарма</w:t>
            </w:r>
          </w:p>
        </w:tc>
        <w:tc>
          <w:tcPr>
            <w:tcW w:w="1351" w:type="dxa"/>
            <w:tcBorders>
              <w:top w:val="nil"/>
              <w:left w:val="nil"/>
              <w:bottom w:val="single" w:sz="4" w:space="0" w:color="auto"/>
              <w:right w:val="single" w:sz="4" w:space="0" w:color="auto"/>
            </w:tcBorders>
            <w:shd w:val="clear" w:color="auto" w:fill="auto"/>
            <w:noWrap/>
          </w:tcPr>
          <w:p w:rsidR="009125B6" w:rsidRDefault="009125B6">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r>
      <w:tr w:rsidR="009125B6" w:rsidTr="003A6D81">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Мућкалица</w:t>
            </w:r>
          </w:p>
        </w:tc>
        <w:tc>
          <w:tcPr>
            <w:tcW w:w="1351" w:type="dxa"/>
            <w:tcBorders>
              <w:top w:val="nil"/>
              <w:left w:val="nil"/>
              <w:bottom w:val="single" w:sz="4" w:space="0" w:color="auto"/>
              <w:right w:val="single" w:sz="4" w:space="0" w:color="auto"/>
            </w:tcBorders>
            <w:shd w:val="clear" w:color="auto" w:fill="auto"/>
            <w:noWrap/>
          </w:tcPr>
          <w:p w:rsidR="009125B6" w:rsidRDefault="009125B6">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r>
      <w:tr w:rsidR="009125B6" w:rsidTr="003A6D81">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Мусака</w:t>
            </w:r>
          </w:p>
        </w:tc>
        <w:tc>
          <w:tcPr>
            <w:tcW w:w="1351" w:type="dxa"/>
            <w:tcBorders>
              <w:top w:val="nil"/>
              <w:left w:val="nil"/>
              <w:bottom w:val="single" w:sz="4" w:space="0" w:color="auto"/>
              <w:right w:val="single" w:sz="4" w:space="0" w:color="auto"/>
            </w:tcBorders>
            <w:shd w:val="clear" w:color="auto" w:fill="auto"/>
            <w:noWrap/>
          </w:tcPr>
          <w:p w:rsidR="009125B6" w:rsidRDefault="009125B6">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9125B6" w:rsidRDefault="009125B6"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AE396D" w:rsidRDefault="00AE396D" w:rsidP="00A9580D">
            <w:pPr>
              <w:rPr>
                <w:rFonts w:ascii="Arial" w:hAnsi="Arial" w:cs="Arial"/>
                <w:b/>
                <w:sz w:val="20"/>
                <w:szCs w:val="20"/>
                <w:lang w:val="sr-Cyrl-CS"/>
              </w:rPr>
            </w:pPr>
            <w:r w:rsidRPr="00AE396D">
              <w:rPr>
                <w:rFonts w:ascii="Arial" w:hAnsi="Arial" w:cs="Arial"/>
                <w:b/>
                <w:sz w:val="20"/>
                <w:szCs w:val="20"/>
                <w:lang w:val="sr-Cyrl-CS"/>
              </w:rPr>
              <w:t>Готова јела укупно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Главна јела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Ћевапи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Телетина на жару</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Пилеће бело месо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Пилећи батак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Пљескавица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Пилећи ражњићи</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lastRenderedPageBreak/>
              <w:t>Виршле телеће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Мешано месо</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color w:val="000000"/>
              </w:rPr>
            </w:pPr>
            <w:r>
              <w:rPr>
                <w:color w:val="000000"/>
              </w:rPr>
              <w:t>Пуњена вешалица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color w:val="000000"/>
              </w:rPr>
            </w:pPr>
            <w:r>
              <w:rPr>
                <w:color w:val="000000"/>
              </w:rPr>
              <w:t>Бела вешалица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color w:val="000000"/>
              </w:rPr>
            </w:pPr>
            <w:r>
              <w:rPr>
                <w:color w:val="000000"/>
              </w:rPr>
              <w:t>Димљена вешалица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color w:val="000000"/>
              </w:rPr>
            </w:pPr>
            <w:r>
              <w:rPr>
                <w:color w:val="000000"/>
              </w:rPr>
              <w:t>Пуњена пљескавица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color w:val="000000"/>
              </w:rPr>
            </w:pPr>
            <w:r>
              <w:rPr>
                <w:color w:val="000000"/>
              </w:rPr>
              <w:t>Пуњени пилећи батак</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color w:val="000000"/>
              </w:rPr>
            </w:pPr>
            <w:r>
              <w:rPr>
                <w:color w:val="000000"/>
              </w:rPr>
              <w:t>Пуњене пилеће груди</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Рибић у печуркама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Рибић са кајмаком</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Бифтек у сосу од печурки</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Пилећи медаљони</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Телеће печење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Јгњеће печење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Динстана телетина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Бечка шницла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Натур шницла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Карађорђева шницла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Паришка шницла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9834C5" w:rsidRDefault="00AE396D" w:rsidP="00A9580D">
            <w:pPr>
              <w:rPr>
                <w:rFonts w:ascii="Arial" w:hAnsi="Arial" w:cs="Arial"/>
                <w:sz w:val="20"/>
                <w:szCs w:val="20"/>
                <w:lang w:val="sr-Cyrl-CS"/>
              </w:rPr>
            </w:pPr>
            <w:r>
              <w:rPr>
                <w:rFonts w:ascii="Arial" w:hAnsi="Arial" w:cs="Arial"/>
                <w:sz w:val="20"/>
                <w:szCs w:val="20"/>
                <w:lang w:val="sr-Cyrl-CS"/>
              </w:rPr>
              <w:t>Лепиња</w:t>
            </w:r>
          </w:p>
        </w:tc>
        <w:tc>
          <w:tcPr>
            <w:tcW w:w="1351" w:type="dxa"/>
            <w:tcBorders>
              <w:top w:val="nil"/>
              <w:left w:val="nil"/>
              <w:bottom w:val="single" w:sz="4" w:space="0" w:color="auto"/>
              <w:right w:val="single" w:sz="4" w:space="0" w:color="auto"/>
            </w:tcBorders>
            <w:shd w:val="clear" w:color="auto" w:fill="auto"/>
            <w:noWrap/>
          </w:tcPr>
          <w:p w:rsidR="00AE396D" w:rsidRPr="009834C5" w:rsidRDefault="00AE396D" w:rsidP="00A9580D">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C559C3" w:rsidRDefault="00AE396D" w:rsidP="00A9580D">
            <w:pPr>
              <w:rPr>
                <w:rFonts w:ascii="Arial" w:hAnsi="Arial" w:cs="Arial"/>
                <w:b/>
                <w:sz w:val="20"/>
                <w:szCs w:val="20"/>
                <w:lang w:val="sr-Cyrl-CS"/>
              </w:rPr>
            </w:pPr>
            <w:r>
              <w:rPr>
                <w:rFonts w:ascii="Arial" w:hAnsi="Arial" w:cs="Arial"/>
                <w:b/>
                <w:sz w:val="20"/>
                <w:szCs w:val="20"/>
                <w:lang w:val="sr-Cyrl-CS"/>
              </w:rPr>
              <w:t>Г</w:t>
            </w:r>
            <w:r w:rsidRPr="00C559C3">
              <w:rPr>
                <w:rFonts w:ascii="Arial" w:hAnsi="Arial" w:cs="Arial"/>
                <w:b/>
                <w:sz w:val="20"/>
                <w:szCs w:val="20"/>
                <w:lang w:val="sr-Cyrl-CS"/>
              </w:rPr>
              <w:t>лавна јела</w:t>
            </w:r>
            <w:r>
              <w:rPr>
                <w:rFonts w:ascii="Arial" w:hAnsi="Arial" w:cs="Arial"/>
                <w:b/>
                <w:sz w:val="20"/>
                <w:szCs w:val="20"/>
                <w:lang w:val="sr-Cyrl-CS"/>
              </w:rPr>
              <w:t xml:space="preserve"> у</w:t>
            </w:r>
            <w:r w:rsidRPr="00C559C3">
              <w:rPr>
                <w:rFonts w:ascii="Arial" w:hAnsi="Arial" w:cs="Arial"/>
                <w:b/>
                <w:sz w:val="20"/>
                <w:szCs w:val="20"/>
                <w:lang w:val="sr-Cyrl-CS"/>
              </w:rPr>
              <w:t>купно</w:t>
            </w:r>
          </w:p>
        </w:tc>
        <w:tc>
          <w:tcPr>
            <w:tcW w:w="1351" w:type="dxa"/>
            <w:tcBorders>
              <w:top w:val="nil"/>
              <w:left w:val="nil"/>
              <w:bottom w:val="single" w:sz="4" w:space="0" w:color="auto"/>
              <w:right w:val="single" w:sz="4" w:space="0" w:color="auto"/>
            </w:tcBorders>
            <w:shd w:val="clear" w:color="auto" w:fill="auto"/>
            <w:noWrap/>
          </w:tcPr>
          <w:p w:rsidR="00AE396D" w:rsidRPr="00316673" w:rsidRDefault="00AE396D" w:rsidP="00A9580D">
            <w:pPr>
              <w:rPr>
                <w:rFonts w:ascii="Arial" w:hAnsi="Arial" w:cs="Arial"/>
                <w:sz w:val="20"/>
                <w:szCs w:val="20"/>
              </w:rPr>
            </w:pP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Варива</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AE396D" w:rsidP="00A9580D">
            <w:pPr>
              <w:rPr>
                <w:rFonts w:ascii="Arial" w:hAnsi="Arial" w:cs="Arial"/>
                <w:b/>
                <w:sz w:val="20"/>
                <w:szCs w:val="20"/>
              </w:rPr>
            </w:pPr>
            <w:r w:rsidRPr="009125B6">
              <w:rPr>
                <w:rFonts w:ascii="Arial" w:hAnsi="Arial" w:cs="Arial"/>
                <w:b/>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Кромпир пире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Пиринач</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Гриловано поврће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Помфрит</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Пекарски кромпир</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Барени кромпир</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AE396D" w:rsidRDefault="00AE396D" w:rsidP="00A9580D">
            <w:pPr>
              <w:rPr>
                <w:rFonts w:ascii="Arial" w:hAnsi="Arial" w:cs="Arial"/>
                <w:b/>
                <w:sz w:val="20"/>
                <w:szCs w:val="20"/>
                <w:lang w:val="sr-Cyrl-CS"/>
              </w:rPr>
            </w:pPr>
            <w:r w:rsidRPr="00AE396D">
              <w:rPr>
                <w:rFonts w:ascii="Arial" w:hAnsi="Arial" w:cs="Arial"/>
                <w:b/>
                <w:sz w:val="20"/>
                <w:szCs w:val="20"/>
                <w:lang w:val="sr-Cyrl-CS"/>
              </w:rPr>
              <w:lastRenderedPageBreak/>
              <w:t>Варива укупно</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color w:val="000000"/>
                <w:sz w:val="20"/>
                <w:szCs w:val="20"/>
              </w:rPr>
            </w:pPr>
            <w:r>
              <w:rPr>
                <w:rFonts w:ascii="Arial" w:hAnsi="Arial" w:cs="Arial"/>
                <w:b/>
                <w:bCs/>
                <w:color w:val="000000"/>
                <w:sz w:val="20"/>
                <w:szCs w:val="20"/>
              </w:rPr>
              <w:t>Сeндвичи</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AE396D" w:rsidP="00A9580D">
            <w:pPr>
              <w:rPr>
                <w:rFonts w:ascii="Arial" w:hAnsi="Arial" w:cs="Arial"/>
                <w:b/>
                <w:sz w:val="20"/>
                <w:szCs w:val="20"/>
                <w:lang w:val="sr-Cyrl-CS"/>
              </w:rPr>
            </w:pP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Сендвич са пљескавицом</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Сендвич са шунком</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Шумадијски сендвич</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Комп. златиборска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Омлет са шунком</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AE396D" w:rsidRDefault="00AE396D" w:rsidP="00A9580D">
            <w:pPr>
              <w:rPr>
                <w:rFonts w:ascii="Arial" w:hAnsi="Arial" w:cs="Arial"/>
                <w:b/>
                <w:color w:val="000000"/>
                <w:sz w:val="20"/>
                <w:szCs w:val="20"/>
              </w:rPr>
            </w:pPr>
            <w:r w:rsidRPr="00AE396D">
              <w:rPr>
                <w:rFonts w:ascii="Arial" w:hAnsi="Arial" w:cs="Arial"/>
                <w:b/>
                <w:color w:val="000000"/>
                <w:sz w:val="20"/>
                <w:szCs w:val="20"/>
                <w:lang w:val="sr-Cyrl-CS"/>
              </w:rPr>
              <w:t>Сендвичи укупно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Рибе</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AE396D" w:rsidP="00A9580D">
            <w:pPr>
              <w:rPr>
                <w:rFonts w:ascii="Arial" w:hAnsi="Arial" w:cs="Arial"/>
                <w:b/>
                <w:sz w:val="20"/>
                <w:szCs w:val="20"/>
                <w:lang w:val="sr-Cyrl-CS"/>
              </w:rPr>
            </w:pPr>
            <w:r w:rsidRPr="009125B6">
              <w:rPr>
                <w:rFonts w:ascii="Arial" w:hAnsi="Arial" w:cs="Arial"/>
                <w:b/>
                <w:sz w:val="20"/>
                <w:szCs w:val="20"/>
              </w:rPr>
              <w:t> </w:t>
            </w:r>
            <w:r w:rsidR="009125B6" w:rsidRPr="009125B6">
              <w:rPr>
                <w:rFonts w:ascii="Arial" w:hAnsi="Arial" w:cs="Arial"/>
                <w:b/>
                <w:sz w:val="20"/>
                <w:szCs w:val="20"/>
                <w:lang w:val="sr-Cyrl-CS"/>
              </w:rPr>
              <w:t>кг</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B75D83" w:rsidRDefault="00AE396D" w:rsidP="00A9580D">
            <w:pPr>
              <w:rPr>
                <w:rFonts w:ascii="Arial" w:hAnsi="Arial" w:cs="Arial"/>
                <w:bCs/>
                <w:sz w:val="20"/>
                <w:szCs w:val="20"/>
                <w:lang w:val="sr-Cyrl-CS"/>
              </w:rPr>
            </w:pPr>
            <w:r w:rsidRPr="00B75D83">
              <w:rPr>
                <w:rFonts w:ascii="Arial" w:hAnsi="Arial" w:cs="Arial"/>
                <w:bCs/>
                <w:sz w:val="20"/>
                <w:szCs w:val="20"/>
                <w:lang w:val="sr-Cyrl-CS"/>
              </w:rPr>
              <w:t>Пастрмка</w:t>
            </w:r>
          </w:p>
        </w:tc>
        <w:tc>
          <w:tcPr>
            <w:tcW w:w="1351" w:type="dxa"/>
            <w:tcBorders>
              <w:top w:val="nil"/>
              <w:left w:val="nil"/>
              <w:bottom w:val="single" w:sz="4" w:space="0" w:color="auto"/>
              <w:right w:val="single" w:sz="4" w:space="0" w:color="auto"/>
            </w:tcBorders>
            <w:shd w:val="clear" w:color="auto" w:fill="auto"/>
            <w:noWrap/>
            <w:vAlign w:val="bottom"/>
          </w:tcPr>
          <w:p w:rsidR="00AE396D" w:rsidRPr="00B75D83" w:rsidRDefault="00AE396D" w:rsidP="00A9580D">
            <w:pPr>
              <w:rPr>
                <w:rFonts w:ascii="Arial" w:hAnsi="Arial" w:cs="Arial"/>
                <w:sz w:val="20"/>
                <w:szCs w:val="20"/>
                <w:lang w:val="sr-Cyrl-CS"/>
              </w:rPr>
            </w:pPr>
            <w:r>
              <w:rPr>
                <w:rFonts w:ascii="Arial" w:hAnsi="Arial" w:cs="Arial"/>
                <w:sz w:val="20"/>
                <w:szCs w:val="20"/>
                <w:lang w:val="sr-Cyrl-CS"/>
              </w:rPr>
              <w:t>1 кг</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Сомовина</w:t>
            </w:r>
          </w:p>
        </w:tc>
        <w:tc>
          <w:tcPr>
            <w:tcW w:w="1351" w:type="dxa"/>
            <w:tcBorders>
              <w:top w:val="nil"/>
              <w:left w:val="nil"/>
              <w:bottom w:val="single" w:sz="4" w:space="0" w:color="auto"/>
              <w:right w:val="single" w:sz="4" w:space="0" w:color="auto"/>
            </w:tcBorders>
            <w:shd w:val="clear" w:color="auto" w:fill="auto"/>
            <w:noWrap/>
            <w:vAlign w:val="bottom"/>
          </w:tcPr>
          <w:p w:rsidR="00AE396D" w:rsidRPr="00B75D83" w:rsidRDefault="00AE396D" w:rsidP="00A9580D">
            <w:pPr>
              <w:rPr>
                <w:rFonts w:ascii="Arial" w:hAnsi="Arial" w:cs="Arial"/>
                <w:sz w:val="20"/>
                <w:szCs w:val="20"/>
                <w:lang w:val="sr-Cyrl-CS"/>
              </w:rPr>
            </w:pPr>
            <w:r>
              <w:rPr>
                <w:rFonts w:ascii="Arial" w:hAnsi="Arial" w:cs="Arial"/>
                <w:sz w:val="20"/>
                <w:szCs w:val="20"/>
                <w:lang w:val="sr-Cyrl-CS"/>
              </w:rPr>
              <w:t>1 кг</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Скуша</w:t>
            </w:r>
          </w:p>
        </w:tc>
        <w:tc>
          <w:tcPr>
            <w:tcW w:w="1351" w:type="dxa"/>
            <w:tcBorders>
              <w:top w:val="nil"/>
              <w:left w:val="nil"/>
              <w:bottom w:val="single" w:sz="4" w:space="0" w:color="auto"/>
              <w:right w:val="single" w:sz="4" w:space="0" w:color="auto"/>
            </w:tcBorders>
            <w:shd w:val="clear" w:color="auto" w:fill="auto"/>
            <w:noWrap/>
            <w:vAlign w:val="bottom"/>
          </w:tcPr>
          <w:p w:rsidR="00AE396D" w:rsidRPr="00B75D83" w:rsidRDefault="00AE396D" w:rsidP="00A9580D">
            <w:pPr>
              <w:rPr>
                <w:rFonts w:ascii="Arial" w:hAnsi="Arial" w:cs="Arial"/>
                <w:sz w:val="20"/>
                <w:szCs w:val="20"/>
                <w:lang w:val="sr-Cyrl-CS"/>
              </w:rPr>
            </w:pPr>
            <w:r>
              <w:rPr>
                <w:rFonts w:ascii="Arial" w:hAnsi="Arial" w:cs="Arial"/>
                <w:sz w:val="20"/>
                <w:szCs w:val="20"/>
                <w:lang w:val="sr-Cyrl-CS"/>
              </w:rPr>
              <w:t>1 кг</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AE396D" w:rsidRDefault="00AE396D" w:rsidP="00A9580D">
            <w:pPr>
              <w:rPr>
                <w:rFonts w:ascii="Arial" w:hAnsi="Arial" w:cs="Arial"/>
                <w:b/>
                <w:sz w:val="20"/>
                <w:szCs w:val="20"/>
                <w:lang w:val="sr-Cyrl-CS"/>
              </w:rPr>
            </w:pPr>
            <w:r w:rsidRPr="00AE396D">
              <w:rPr>
                <w:rFonts w:ascii="Arial" w:hAnsi="Arial" w:cs="Arial"/>
                <w:b/>
                <w:sz w:val="20"/>
                <w:szCs w:val="20"/>
                <w:lang w:val="sr-Cyrl-CS"/>
              </w:rPr>
              <w:t>Риба укупно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Десерти</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Домаћа баклава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B75D83" w:rsidRDefault="00AE396D" w:rsidP="00A9580D">
            <w:pPr>
              <w:rPr>
                <w:rFonts w:ascii="Arial" w:hAnsi="Arial" w:cs="Arial"/>
                <w:sz w:val="20"/>
                <w:szCs w:val="20"/>
                <w:lang w:val="sr-Cyrl-CS"/>
              </w:rPr>
            </w:pPr>
            <w:r>
              <w:rPr>
                <w:rFonts w:ascii="Arial" w:hAnsi="Arial" w:cs="Arial"/>
                <w:sz w:val="20"/>
                <w:szCs w:val="20"/>
                <w:lang w:val="sr-Cyrl-CS"/>
              </w:rPr>
              <w:t>Тулумбе</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Палачинке </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Воћна салата </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9125B6" w:rsidP="00A9580D">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Воћни куп</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9125B6" w:rsidP="00A9580D">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Бана сплит</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9125B6" w:rsidP="00A9580D">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Сладолед</w:t>
            </w:r>
          </w:p>
        </w:tc>
        <w:tc>
          <w:tcPr>
            <w:tcW w:w="1351" w:type="dxa"/>
            <w:tcBorders>
              <w:top w:val="nil"/>
              <w:left w:val="nil"/>
              <w:bottom w:val="single" w:sz="4" w:space="0" w:color="auto"/>
              <w:right w:val="single" w:sz="4" w:space="0" w:color="auto"/>
            </w:tcBorders>
            <w:shd w:val="clear" w:color="auto" w:fill="auto"/>
            <w:noWrap/>
            <w:vAlign w:val="bottom"/>
          </w:tcPr>
          <w:p w:rsidR="00AE396D" w:rsidRPr="009125B6" w:rsidRDefault="009125B6" w:rsidP="00A9580D">
            <w:pPr>
              <w:rPr>
                <w:rFonts w:ascii="Arial" w:hAnsi="Arial" w:cs="Arial"/>
                <w:sz w:val="20"/>
                <w:szCs w:val="20"/>
                <w:lang w:val="sr-Cyrl-CS"/>
              </w:rPr>
            </w:pPr>
            <w:r>
              <w:rPr>
                <w:rFonts w:ascii="Arial" w:hAnsi="Arial" w:cs="Arial"/>
                <w:sz w:val="20"/>
                <w:szCs w:val="20"/>
                <w:lang w:val="sr-Cyrl-CS"/>
              </w:rPr>
              <w:t>кугла</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AE396D" w:rsidRDefault="00AE396D" w:rsidP="00A9580D">
            <w:pPr>
              <w:rPr>
                <w:rFonts w:ascii="Arial" w:hAnsi="Arial" w:cs="Arial"/>
                <w:b/>
                <w:sz w:val="20"/>
                <w:szCs w:val="20"/>
                <w:lang w:val="sr-Cyrl-CS"/>
              </w:rPr>
            </w:pPr>
            <w:r w:rsidRPr="00AE396D">
              <w:rPr>
                <w:rFonts w:ascii="Arial" w:hAnsi="Arial" w:cs="Arial"/>
                <w:b/>
                <w:sz w:val="20"/>
                <w:szCs w:val="20"/>
                <w:lang w:val="sr-Cyrl-CS"/>
              </w:rPr>
              <w:t>Десерти укупно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b/>
                <w:bCs/>
                <w:sz w:val="20"/>
                <w:szCs w:val="20"/>
              </w:rPr>
            </w:pPr>
            <w:r>
              <w:rPr>
                <w:rFonts w:ascii="Arial" w:hAnsi="Arial" w:cs="Arial"/>
                <w:b/>
                <w:bCs/>
                <w:sz w:val="20"/>
                <w:szCs w:val="20"/>
              </w:rPr>
              <w:t>Карта пића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Домаћа Ракија 0.05 l</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Вињак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Пелинковац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Шток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Виљемовка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lastRenderedPageBreak/>
              <w:t xml:space="preserve">Виски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Вермут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Водка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4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Стомаклија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Лозовача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4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Манастирка 0.05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Џин 0.05 l</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I класа црвених вина 1 l домаће</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I класа црних вина 1 l домаће</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II класа розе вина 1 l домаће</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II класа белих вина 1 l домаће</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II класа црвених вина 1 l домаће</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II класа црних вина 1 l домаће</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B75D83" w:rsidRDefault="00AE396D" w:rsidP="00A9580D">
            <w:pPr>
              <w:rPr>
                <w:rFonts w:ascii="Arial" w:hAnsi="Arial" w:cs="Arial"/>
                <w:sz w:val="20"/>
                <w:szCs w:val="20"/>
                <w:lang w:val="sr-Cyrl-CS"/>
              </w:rPr>
            </w:pPr>
            <w:r>
              <w:rPr>
                <w:rFonts w:ascii="Arial" w:hAnsi="Arial" w:cs="Arial"/>
                <w:sz w:val="20"/>
                <w:szCs w:val="20"/>
                <w:lang w:val="sr-Cyrl-CS"/>
              </w:rPr>
              <w:t>Вино флашица</w:t>
            </w:r>
          </w:p>
        </w:tc>
        <w:tc>
          <w:tcPr>
            <w:tcW w:w="1351"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Домаће пиво 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Страно пиво 0.5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Домаће пиво 0.33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Страно пиво 0.33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Кисела вода 1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Кисела вода 0.1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Кисела вода 0.2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Кисела вода 0.33 l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Бресква 0.2(флашица)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Јабука 0.2(флашица)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Кајсија 0.2(флашица)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Јагода 0.2(флашица)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Ђус 0.2(флашица)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lastRenderedPageBreak/>
              <w:t xml:space="preserve">Боровница 0.2(флашица)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Газирана пића</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Енергетса пића</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Чај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Топла чоколада</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Турска кафа</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Еспресо кафа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Нес кафа</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xml:space="preserve">Капућино </w:t>
            </w:r>
          </w:p>
        </w:tc>
        <w:tc>
          <w:tcPr>
            <w:tcW w:w="1351" w:type="dxa"/>
            <w:tcBorders>
              <w:top w:val="nil"/>
              <w:left w:val="nil"/>
              <w:bottom w:val="single" w:sz="4" w:space="0" w:color="auto"/>
              <w:right w:val="single" w:sz="4" w:space="0" w:color="auto"/>
            </w:tcBorders>
            <w:shd w:val="clear" w:color="auto" w:fill="auto"/>
            <w:noWrap/>
          </w:tcPr>
          <w:p w:rsidR="00AE396D" w:rsidRDefault="00AE396D" w:rsidP="00A9580D">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9834C5" w:rsidRDefault="00AE396D" w:rsidP="00A9580D">
            <w:pPr>
              <w:rPr>
                <w:rFonts w:ascii="Arial" w:hAnsi="Arial" w:cs="Arial"/>
                <w:color w:val="000000"/>
                <w:sz w:val="20"/>
                <w:szCs w:val="20"/>
                <w:lang w:val="sr-Cyrl-CS"/>
              </w:rPr>
            </w:pPr>
            <w:r>
              <w:rPr>
                <w:rFonts w:ascii="Arial" w:hAnsi="Arial" w:cs="Arial"/>
                <w:color w:val="000000"/>
                <w:sz w:val="20"/>
                <w:szCs w:val="20"/>
                <w:lang w:val="sr-Cyrl-CS"/>
              </w:rPr>
              <w:t>Е</w:t>
            </w:r>
            <w:r>
              <w:rPr>
                <w:rFonts w:ascii="Arial" w:hAnsi="Arial" w:cs="Arial"/>
                <w:color w:val="000000"/>
                <w:sz w:val="20"/>
                <w:szCs w:val="20"/>
              </w:rPr>
              <w:t>спресо кафа са млеком</w:t>
            </w:r>
          </w:p>
        </w:tc>
        <w:tc>
          <w:tcPr>
            <w:tcW w:w="1351" w:type="dxa"/>
            <w:tcBorders>
              <w:top w:val="nil"/>
              <w:left w:val="nil"/>
              <w:bottom w:val="single" w:sz="4" w:space="0" w:color="auto"/>
              <w:right w:val="single" w:sz="4" w:space="0" w:color="auto"/>
            </w:tcBorders>
            <w:shd w:val="clear" w:color="auto" w:fill="auto"/>
            <w:noWrap/>
          </w:tcPr>
          <w:p w:rsidR="00AE396D" w:rsidRPr="009834C5" w:rsidRDefault="00AE396D" w:rsidP="00A9580D">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9834C5" w:rsidRDefault="00AE396D" w:rsidP="00A9580D">
            <w:pPr>
              <w:rPr>
                <w:rFonts w:ascii="Arial" w:hAnsi="Arial" w:cs="Arial"/>
                <w:sz w:val="20"/>
                <w:szCs w:val="20"/>
                <w:lang w:val="sr-Cyrl-CS"/>
              </w:rPr>
            </w:pPr>
            <w:r>
              <w:rPr>
                <w:rFonts w:ascii="Arial" w:hAnsi="Arial" w:cs="Arial"/>
                <w:sz w:val="20"/>
                <w:szCs w:val="20"/>
                <w:lang w:val="sr-Cyrl-CS"/>
              </w:rPr>
              <w:t>Ледени чај</w:t>
            </w:r>
          </w:p>
        </w:tc>
        <w:tc>
          <w:tcPr>
            <w:tcW w:w="1351" w:type="dxa"/>
            <w:tcBorders>
              <w:top w:val="nil"/>
              <w:left w:val="nil"/>
              <w:bottom w:val="single" w:sz="4" w:space="0" w:color="auto"/>
              <w:right w:val="single" w:sz="4" w:space="0" w:color="auto"/>
            </w:tcBorders>
            <w:shd w:val="clear" w:color="auto" w:fill="auto"/>
            <w:noWrap/>
          </w:tcPr>
          <w:p w:rsidR="00AE396D" w:rsidRPr="009834C5" w:rsidRDefault="00AE396D" w:rsidP="00A9580D">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AE396D" w:rsidRPr="009834C5" w:rsidRDefault="00AE396D" w:rsidP="00A9580D">
            <w:pPr>
              <w:rPr>
                <w:rFonts w:ascii="Arial" w:hAnsi="Arial" w:cs="Arial"/>
                <w:sz w:val="20"/>
                <w:szCs w:val="20"/>
                <w:lang w:val="sr-Cyrl-CS"/>
              </w:rPr>
            </w:pPr>
            <w:r>
              <w:rPr>
                <w:rFonts w:ascii="Arial" w:hAnsi="Arial" w:cs="Arial"/>
                <w:sz w:val="20"/>
                <w:szCs w:val="20"/>
                <w:lang w:val="sr-Cyrl-CS"/>
              </w:rPr>
              <w:t>Негазирана вода 0,33</w:t>
            </w:r>
          </w:p>
        </w:tc>
        <w:tc>
          <w:tcPr>
            <w:tcW w:w="1351" w:type="dxa"/>
            <w:tcBorders>
              <w:top w:val="nil"/>
              <w:left w:val="nil"/>
              <w:bottom w:val="single" w:sz="4" w:space="0" w:color="auto"/>
              <w:right w:val="single" w:sz="4" w:space="0" w:color="auto"/>
            </w:tcBorders>
            <w:shd w:val="clear" w:color="auto" w:fill="auto"/>
            <w:noWrap/>
          </w:tcPr>
          <w:p w:rsidR="00AE396D" w:rsidRPr="009834C5" w:rsidRDefault="00AE396D" w:rsidP="00A9580D">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r w:rsidR="00AE396D" w:rsidTr="00A9580D">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AE396D" w:rsidRPr="00AE396D" w:rsidRDefault="00AE396D" w:rsidP="00A9580D">
            <w:pPr>
              <w:rPr>
                <w:rFonts w:ascii="Arial" w:hAnsi="Arial" w:cs="Arial"/>
                <w:b/>
                <w:sz w:val="20"/>
                <w:szCs w:val="20"/>
                <w:lang w:val="sr-Cyrl-CS"/>
              </w:rPr>
            </w:pPr>
            <w:r w:rsidRPr="00AE396D">
              <w:rPr>
                <w:rFonts w:ascii="Arial" w:hAnsi="Arial" w:cs="Arial"/>
                <w:b/>
                <w:sz w:val="20"/>
                <w:szCs w:val="20"/>
                <w:lang w:val="sr-Cyrl-CS"/>
              </w:rPr>
              <w:t>Пиће укупно</w:t>
            </w:r>
          </w:p>
        </w:tc>
        <w:tc>
          <w:tcPr>
            <w:tcW w:w="2040"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AE396D" w:rsidRDefault="00AE396D" w:rsidP="00A9580D">
            <w:pPr>
              <w:rPr>
                <w:rFonts w:ascii="Arial" w:hAnsi="Arial" w:cs="Arial"/>
                <w:sz w:val="20"/>
                <w:szCs w:val="20"/>
              </w:rPr>
            </w:pPr>
            <w:r>
              <w:rPr>
                <w:rFonts w:ascii="Arial" w:hAnsi="Arial" w:cs="Arial"/>
                <w:sz w:val="20"/>
                <w:szCs w:val="20"/>
              </w:rPr>
              <w:t> </w:t>
            </w:r>
          </w:p>
        </w:tc>
      </w:tr>
    </w:tbl>
    <w:p w:rsidR="00572EAA" w:rsidRPr="00FE713A" w:rsidRDefault="00572EAA" w:rsidP="0043638D">
      <w:pPr>
        <w:rPr>
          <w:rFonts w:ascii="Times New Roman" w:hAnsi="Times New Roman"/>
          <w:sz w:val="28"/>
          <w:szCs w:val="28"/>
          <w:lang w:val="ru-RU"/>
        </w:rPr>
      </w:pPr>
    </w:p>
    <w:p w:rsidR="005762CA" w:rsidRPr="00765340" w:rsidRDefault="005762CA" w:rsidP="005762CA">
      <w:pPr>
        <w:autoSpaceDE w:val="0"/>
        <w:autoSpaceDN w:val="0"/>
        <w:adjustRightInd w:val="0"/>
        <w:spacing w:after="0" w:line="240" w:lineRule="auto"/>
        <w:jc w:val="both"/>
        <w:rPr>
          <w:rFonts w:ascii="Times New Roman" w:hAnsi="Times New Roman"/>
          <w:b/>
          <w:bCs/>
          <w:sz w:val="24"/>
          <w:szCs w:val="24"/>
          <w:lang w:val="ru-RU"/>
        </w:rPr>
      </w:pPr>
      <w:r w:rsidRPr="00765340">
        <w:rPr>
          <w:rFonts w:ascii="Times New Roman" w:hAnsi="Times New Roman"/>
          <w:b/>
          <w:bCs/>
          <w:sz w:val="24"/>
          <w:szCs w:val="24"/>
          <w:lang w:val="ru-RU"/>
        </w:rPr>
        <w:t xml:space="preserve">НАПОМЕНА: </w:t>
      </w:r>
      <w:r w:rsidR="008658A3">
        <w:rPr>
          <w:rFonts w:ascii="Times New Roman" w:hAnsi="Times New Roman"/>
          <w:b/>
          <w:bCs/>
          <w:sz w:val="24"/>
          <w:szCs w:val="24"/>
          <w:lang w:val="ru-RU"/>
        </w:rPr>
        <w:t>Потребно је</w:t>
      </w:r>
      <w:r w:rsidRPr="00765340">
        <w:rPr>
          <w:rFonts w:ascii="Times New Roman" w:hAnsi="Times New Roman"/>
          <w:b/>
          <w:bCs/>
          <w:sz w:val="24"/>
          <w:szCs w:val="24"/>
          <w:lang w:val="ru-RU"/>
        </w:rPr>
        <w:t xml:space="preserve"> да цене дате за тражену грамажу без обзира на могућу чињеницу да ваше порције имају већу или мању грамажу ради оцењивања и рангирања понуда.</w:t>
      </w:r>
    </w:p>
    <w:p w:rsidR="00572EAA" w:rsidRDefault="005762CA" w:rsidP="005762CA">
      <w:pPr>
        <w:autoSpaceDE w:val="0"/>
        <w:autoSpaceDN w:val="0"/>
        <w:adjustRightInd w:val="0"/>
        <w:spacing w:after="0" w:line="240" w:lineRule="auto"/>
        <w:jc w:val="both"/>
        <w:rPr>
          <w:rFonts w:ascii="Times New Roman" w:hAnsi="Times New Roman"/>
          <w:b/>
          <w:bCs/>
          <w:sz w:val="24"/>
          <w:szCs w:val="24"/>
        </w:rPr>
      </w:pPr>
      <w:r w:rsidRPr="00765340">
        <w:rPr>
          <w:rFonts w:ascii="Times New Roman" w:hAnsi="Times New Roman"/>
          <w:b/>
          <w:bCs/>
          <w:sz w:val="24"/>
          <w:szCs w:val="24"/>
          <w:lang w:val="ru-RU"/>
        </w:rPr>
        <w:t>ПОНУЂАЧИ СУ ОБАВЕЗНИ ДА ДАЈУ ЦЕНЕ ЗА СВАКУ СТАВКУ ИЗ СПЕЦИФИКАЦИЈЕ. У</w:t>
      </w:r>
      <w:r w:rsidRPr="00765340">
        <w:rPr>
          <w:rFonts w:ascii="Times New Roman" w:hAnsi="Times New Roman"/>
          <w:b/>
          <w:bCs/>
          <w:sz w:val="24"/>
          <w:szCs w:val="24"/>
          <w:lang w:val="sr-Cyrl-CS"/>
        </w:rPr>
        <w:t xml:space="preserve"> </w:t>
      </w:r>
      <w:r w:rsidRPr="00765340">
        <w:rPr>
          <w:rFonts w:ascii="Times New Roman" w:hAnsi="Times New Roman"/>
          <w:b/>
          <w:bCs/>
          <w:sz w:val="24"/>
          <w:szCs w:val="24"/>
          <w:lang w:val="ru-RU"/>
        </w:rPr>
        <w:t>СУПРОТНОМ НАРУЧИЛАЦ ЋЕ ЊЕГОВУ ПОНУДУ ОДБИТИ КАО НЕИСПРАВНУ.</w:t>
      </w:r>
    </w:p>
    <w:p w:rsidR="00476148" w:rsidRPr="00476148" w:rsidRDefault="00476148" w:rsidP="005762CA">
      <w:pPr>
        <w:autoSpaceDE w:val="0"/>
        <w:autoSpaceDN w:val="0"/>
        <w:adjustRightInd w:val="0"/>
        <w:spacing w:after="0" w:line="240" w:lineRule="auto"/>
        <w:jc w:val="both"/>
        <w:rPr>
          <w:rFonts w:ascii="Times New Roman" w:hAnsi="Times New Roman"/>
          <w:b/>
          <w:bCs/>
          <w:sz w:val="24"/>
          <w:szCs w:val="24"/>
          <w:lang w:val="sr-Cyrl-CS"/>
        </w:rPr>
      </w:pPr>
      <w:r>
        <w:rPr>
          <w:rFonts w:ascii="Times New Roman" w:hAnsi="Times New Roman"/>
          <w:b/>
          <w:bCs/>
          <w:sz w:val="24"/>
          <w:szCs w:val="24"/>
          <w:lang w:val="sr-Cyrl-CS"/>
        </w:rPr>
        <w:t xml:space="preserve">Понуђач се обавезује да достави попуњен образац </w:t>
      </w:r>
      <w:r>
        <w:rPr>
          <w:rFonts w:ascii="Times New Roman" w:hAnsi="Times New Roman"/>
          <w:b/>
          <w:bCs/>
          <w:sz w:val="24"/>
          <w:szCs w:val="24"/>
        </w:rPr>
        <w:t>III</w:t>
      </w:r>
      <w:r>
        <w:rPr>
          <w:rFonts w:ascii="Times New Roman" w:hAnsi="Times New Roman"/>
          <w:b/>
          <w:bCs/>
          <w:sz w:val="24"/>
          <w:szCs w:val="24"/>
          <w:lang w:val="sr-Latn-CS"/>
        </w:rPr>
        <w:t xml:space="preserve"> – </w:t>
      </w:r>
      <w:r>
        <w:rPr>
          <w:rFonts w:ascii="Times New Roman" w:hAnsi="Times New Roman"/>
          <w:b/>
          <w:bCs/>
          <w:sz w:val="24"/>
          <w:szCs w:val="24"/>
          <w:lang w:val="sr-Cyrl-CS"/>
        </w:rPr>
        <w:t>Спецификација услуга.</w:t>
      </w:r>
    </w:p>
    <w:p w:rsidR="005762CA" w:rsidRPr="00CC477D" w:rsidRDefault="00CC477D" w:rsidP="005762CA">
      <w:pPr>
        <w:autoSpaceDE w:val="0"/>
        <w:autoSpaceDN w:val="0"/>
        <w:adjustRightInd w:val="0"/>
        <w:spacing w:after="0" w:line="240" w:lineRule="auto"/>
        <w:jc w:val="both"/>
        <w:rPr>
          <w:rFonts w:ascii="Times New Roman" w:hAnsi="Times New Roman"/>
          <w:b/>
          <w:bCs/>
          <w:sz w:val="24"/>
          <w:szCs w:val="24"/>
          <w:lang w:val="ru-RU"/>
        </w:rPr>
      </w:pPr>
      <w:r w:rsidRPr="00CC477D">
        <w:rPr>
          <w:rFonts w:ascii="Times New Roman" w:hAnsi="Times New Roman"/>
          <w:b/>
          <w:bCs/>
          <w:sz w:val="24"/>
          <w:szCs w:val="24"/>
          <w:lang w:val="ru-RU"/>
        </w:rPr>
        <w:t xml:space="preserve">Понуђач се обавезује да </w:t>
      </w:r>
      <w:r w:rsidR="00124031">
        <w:rPr>
          <w:rFonts w:ascii="Times New Roman" w:hAnsi="Times New Roman"/>
          <w:b/>
          <w:bCs/>
          <w:sz w:val="24"/>
          <w:szCs w:val="24"/>
          <w:lang w:val="ru-RU"/>
        </w:rPr>
        <w:t>достави оверен мени са ценама услуга.</w:t>
      </w:r>
    </w:p>
    <w:p w:rsidR="005762CA" w:rsidRPr="005762CA" w:rsidRDefault="005762CA" w:rsidP="005762CA">
      <w:pPr>
        <w:autoSpaceDE w:val="0"/>
        <w:autoSpaceDN w:val="0"/>
        <w:adjustRightInd w:val="0"/>
        <w:spacing w:after="0" w:line="240" w:lineRule="auto"/>
        <w:jc w:val="both"/>
        <w:rPr>
          <w:rFonts w:ascii="Times New Roman" w:hAnsi="Times New Roman"/>
          <w:b/>
          <w:bCs/>
          <w:color w:val="993300"/>
          <w:sz w:val="24"/>
          <w:szCs w:val="24"/>
          <w:lang w:val="ru-RU"/>
        </w:rPr>
      </w:pPr>
    </w:p>
    <w:p w:rsidR="00572EAA" w:rsidRDefault="00572EAA" w:rsidP="0043638D">
      <w:pPr>
        <w:rPr>
          <w:rFonts w:ascii="Times New Roman" w:hAnsi="Times New Roman"/>
          <w:sz w:val="28"/>
          <w:szCs w:val="28"/>
          <w:lang w:val="ru-RU"/>
        </w:rPr>
      </w:pPr>
    </w:p>
    <w:p w:rsidR="00B36BFD" w:rsidRDefault="00B36BFD" w:rsidP="0043638D">
      <w:pPr>
        <w:rPr>
          <w:rFonts w:ascii="Times New Roman" w:hAnsi="Times New Roman"/>
          <w:sz w:val="28"/>
          <w:szCs w:val="28"/>
          <w:lang w:val="ru-RU"/>
        </w:rPr>
      </w:pPr>
    </w:p>
    <w:p w:rsidR="00B36BFD" w:rsidRDefault="00B36BFD" w:rsidP="0043638D">
      <w:pPr>
        <w:rPr>
          <w:rFonts w:ascii="Times New Roman" w:hAnsi="Times New Roman"/>
          <w:sz w:val="28"/>
          <w:szCs w:val="28"/>
          <w:lang w:val="ru-RU"/>
        </w:rPr>
      </w:pPr>
    </w:p>
    <w:p w:rsidR="00B36BFD" w:rsidRDefault="00B36BFD" w:rsidP="0043638D">
      <w:pPr>
        <w:rPr>
          <w:rFonts w:ascii="Times New Roman" w:hAnsi="Times New Roman"/>
          <w:sz w:val="28"/>
          <w:szCs w:val="28"/>
          <w:lang w:val="ru-RU"/>
        </w:rPr>
      </w:pPr>
    </w:p>
    <w:p w:rsidR="00B36BFD" w:rsidRPr="001261A1" w:rsidRDefault="00B36BFD" w:rsidP="0043638D">
      <w:pPr>
        <w:rPr>
          <w:rFonts w:ascii="Times New Roman" w:hAnsi="Times New Roman"/>
          <w:sz w:val="28"/>
          <w:szCs w:val="28"/>
          <w:lang w:val="ru-RU"/>
        </w:rPr>
      </w:pPr>
    </w:p>
    <w:p w:rsidR="00572EAA" w:rsidRDefault="00572EAA" w:rsidP="0043638D">
      <w:pPr>
        <w:rPr>
          <w:rFonts w:ascii="Times New Roman" w:hAnsi="Times New Roman"/>
          <w:sz w:val="28"/>
          <w:szCs w:val="28"/>
          <w:lang w:val="ru-RU"/>
        </w:rPr>
      </w:pPr>
    </w:p>
    <w:p w:rsidR="00423924" w:rsidRDefault="00423924" w:rsidP="0043638D">
      <w:pPr>
        <w:rPr>
          <w:rFonts w:ascii="Times New Roman" w:hAnsi="Times New Roman"/>
          <w:sz w:val="28"/>
          <w:szCs w:val="28"/>
          <w:lang w:val="ru-RU"/>
        </w:rPr>
      </w:pPr>
    </w:p>
    <w:p w:rsidR="00423924" w:rsidRDefault="00423924" w:rsidP="0043638D">
      <w:pPr>
        <w:rPr>
          <w:rFonts w:ascii="Times New Roman" w:hAnsi="Times New Roman"/>
          <w:sz w:val="28"/>
          <w:szCs w:val="28"/>
          <w:lang w:val="ru-RU"/>
        </w:rPr>
      </w:pPr>
    </w:p>
    <w:p w:rsidR="00572EAA" w:rsidRPr="00FE713A" w:rsidRDefault="00CA2C29" w:rsidP="00C74537">
      <w:pPr>
        <w:shd w:val="clear" w:color="auto" w:fill="C6D9F1"/>
        <w:jc w:val="center"/>
        <w:rPr>
          <w:rFonts w:ascii="Times New Roman" w:hAnsi="Times New Roman"/>
          <w:b/>
          <w:bCs/>
          <w:i/>
          <w:iCs/>
          <w:sz w:val="28"/>
          <w:szCs w:val="28"/>
          <w:lang w:val="ru-RU"/>
        </w:rPr>
      </w:pPr>
      <w:r>
        <w:rPr>
          <w:rFonts w:ascii="Times New Roman" w:hAnsi="Times New Roman"/>
          <w:b/>
          <w:bCs/>
          <w:i/>
          <w:iCs/>
          <w:sz w:val="28"/>
          <w:szCs w:val="28"/>
          <w:lang w:val="sr-Latn-CS"/>
        </w:rPr>
        <w:lastRenderedPageBreak/>
        <w:t>I</w:t>
      </w:r>
      <w:r w:rsidR="00572EAA" w:rsidRPr="00BA2B5D">
        <w:rPr>
          <w:rFonts w:ascii="Times New Roman" w:hAnsi="Times New Roman"/>
          <w:b/>
          <w:bCs/>
          <w:i/>
          <w:iCs/>
          <w:sz w:val="28"/>
          <w:szCs w:val="28"/>
        </w:rPr>
        <w:t>V</w:t>
      </w:r>
      <w:r w:rsidR="00572EAA" w:rsidRPr="00FE713A">
        <w:rPr>
          <w:rFonts w:ascii="Times New Roman" w:hAnsi="Times New Roman"/>
          <w:b/>
          <w:bCs/>
          <w:i/>
          <w:iCs/>
          <w:sz w:val="28"/>
          <w:szCs w:val="28"/>
          <w:lang w:val="ru-RU"/>
        </w:rPr>
        <w:t xml:space="preserve">   УСЛОВИ ЗА УЧЕШЋЕ У ПОСТУПКУ ЈАВНЕ НАБАВКЕ ИЗ ЧЛ. 75.</w:t>
      </w:r>
      <w:r w:rsidR="003A73F5">
        <w:rPr>
          <w:rFonts w:ascii="Times New Roman" w:hAnsi="Times New Roman"/>
          <w:b/>
          <w:bCs/>
          <w:i/>
          <w:iCs/>
          <w:sz w:val="28"/>
          <w:szCs w:val="28"/>
          <w:lang w:val="ru-RU"/>
        </w:rPr>
        <w:t>И 76.</w:t>
      </w:r>
      <w:r w:rsidR="00572EAA" w:rsidRPr="00FE713A">
        <w:rPr>
          <w:rFonts w:ascii="Times New Roman" w:hAnsi="Times New Roman"/>
          <w:b/>
          <w:bCs/>
          <w:i/>
          <w:iCs/>
          <w:sz w:val="28"/>
          <w:szCs w:val="28"/>
          <w:lang w:val="ru-RU"/>
        </w:rPr>
        <w:t xml:space="preserve">  ЗАКОНА И УПУТСТВО КАКО СЕ ДОКАЗУЈЕ ИСПУЊЕНОСТ ТИХ УСЛОВА</w:t>
      </w:r>
    </w:p>
    <w:p w:rsidR="00572EAA" w:rsidRPr="00BA2B5D" w:rsidRDefault="00572EAA" w:rsidP="001279D0">
      <w:pPr>
        <w:pStyle w:val="ListParagraph"/>
        <w:numPr>
          <w:ilvl w:val="0"/>
          <w:numId w:val="3"/>
        </w:numPr>
        <w:shd w:val="clear" w:color="auto" w:fill="C6D9F1"/>
        <w:tabs>
          <w:tab w:val="clear" w:pos="2476"/>
          <w:tab w:val="num" w:pos="0"/>
        </w:tabs>
        <w:suppressAutoHyphens/>
        <w:spacing w:line="100" w:lineRule="atLeast"/>
        <w:ind w:left="720"/>
        <w:jc w:val="both"/>
        <w:rPr>
          <w:b/>
          <w:bCs/>
          <w:i/>
          <w:iCs/>
        </w:rPr>
      </w:pPr>
      <w:r w:rsidRPr="00FE713A">
        <w:rPr>
          <w:b/>
          <w:bCs/>
          <w:i/>
          <w:iCs/>
          <w:lang w:val="ru-RU"/>
        </w:rPr>
        <w:t xml:space="preserve">УСЛОВИ ЗА УЧЕШЋЕ У ПОСТУПКУ ЈАВНЕ НАБАВКЕ ИЗ ЧЛ. 75. </w:t>
      </w:r>
      <w:r w:rsidR="003A73F5">
        <w:rPr>
          <w:b/>
          <w:bCs/>
          <w:i/>
          <w:iCs/>
          <w:lang w:val="ru-RU"/>
        </w:rPr>
        <w:t>И 76.</w:t>
      </w:r>
      <w:r w:rsidRPr="00BA2B5D">
        <w:rPr>
          <w:b/>
          <w:bCs/>
          <w:i/>
          <w:iCs/>
        </w:rPr>
        <w:t xml:space="preserve"> ЗАКОНА</w:t>
      </w:r>
    </w:p>
    <w:p w:rsidR="00572EAA" w:rsidRPr="00BA2B5D" w:rsidRDefault="00572EAA" w:rsidP="0055475D">
      <w:pPr>
        <w:pStyle w:val="ListParagraph"/>
        <w:jc w:val="both"/>
        <w:rPr>
          <w:b/>
          <w:bCs/>
          <w:i/>
          <w:iCs/>
        </w:rPr>
      </w:pPr>
    </w:p>
    <w:p w:rsidR="00572EAA" w:rsidRPr="00BA2B5D" w:rsidRDefault="00572EAA" w:rsidP="001279D0">
      <w:pPr>
        <w:pStyle w:val="ListParagraph"/>
        <w:numPr>
          <w:ilvl w:val="1"/>
          <w:numId w:val="3"/>
        </w:numPr>
        <w:tabs>
          <w:tab w:val="clear" w:pos="2476"/>
          <w:tab w:val="num" w:pos="0"/>
        </w:tabs>
        <w:suppressAutoHyphens/>
        <w:spacing w:line="100" w:lineRule="atLeast"/>
        <w:ind w:left="1350"/>
        <w:jc w:val="both"/>
        <w:rPr>
          <w:iCs/>
        </w:rPr>
      </w:pPr>
      <w:r w:rsidRPr="00FE713A">
        <w:rPr>
          <w:iCs/>
          <w:lang w:val="ru-RU"/>
        </w:rPr>
        <w:t xml:space="preserve">Право на учешће у поступку предметне јавне набавке има понуђач који испуњава </w:t>
      </w:r>
      <w:r w:rsidRPr="00FE713A">
        <w:rPr>
          <w:b/>
          <w:iCs/>
          <w:lang w:val="ru-RU"/>
        </w:rPr>
        <w:t>обавезне услове</w:t>
      </w:r>
      <w:r w:rsidRPr="00FE713A">
        <w:rPr>
          <w:iCs/>
          <w:lang w:val="ru-RU"/>
        </w:rPr>
        <w:t xml:space="preserve"> за учешће у поступку јавне набавке дефинисане чл. 75. </w:t>
      </w:r>
      <w:r w:rsidRPr="00BA2B5D">
        <w:rPr>
          <w:iCs/>
        </w:rPr>
        <w:t>Закона, и то:</w:t>
      </w:r>
    </w:p>
    <w:p w:rsidR="00572EAA" w:rsidRPr="00FE713A" w:rsidRDefault="00572EAA" w:rsidP="001279D0">
      <w:pPr>
        <w:pStyle w:val="ListParagraph"/>
        <w:numPr>
          <w:ilvl w:val="0"/>
          <w:numId w:val="4"/>
        </w:numPr>
        <w:suppressAutoHyphens/>
        <w:spacing w:line="100" w:lineRule="atLeast"/>
        <w:ind w:left="1440"/>
        <w:jc w:val="both"/>
        <w:rPr>
          <w:lang w:val="ru-RU"/>
        </w:rPr>
      </w:pPr>
      <w:r w:rsidRPr="00FE713A">
        <w:rPr>
          <w:iCs/>
          <w:lang w:val="ru-RU"/>
        </w:rPr>
        <w:t>Да је регистрован код надлежног органа, односно уписан у одговарајући регистар</w:t>
      </w:r>
      <w:r w:rsidRPr="00BA2B5D">
        <w:rPr>
          <w:i/>
          <w:iCs/>
          <w:lang w:val="sr-Cyrl-CS"/>
        </w:rPr>
        <w:t>(чл. 75. ст. 1. тач. 1) Закона);</w:t>
      </w:r>
    </w:p>
    <w:p w:rsidR="00572EAA" w:rsidRPr="00FE713A" w:rsidRDefault="00572EAA" w:rsidP="001279D0">
      <w:pPr>
        <w:pStyle w:val="ListParagraph"/>
        <w:numPr>
          <w:ilvl w:val="0"/>
          <w:numId w:val="4"/>
        </w:numPr>
        <w:suppressAutoHyphens/>
        <w:spacing w:line="100" w:lineRule="atLeast"/>
        <w:ind w:left="1440"/>
        <w:jc w:val="both"/>
        <w:rPr>
          <w:lang w:val="ru-RU"/>
        </w:rPr>
      </w:pPr>
      <w:r w:rsidRPr="00FE713A">
        <w:rPr>
          <w:lang w:val="ru-RU"/>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A2B5D">
        <w:rPr>
          <w:i/>
          <w:iCs/>
          <w:lang w:val="sr-Cyrl-CS"/>
        </w:rPr>
        <w:t>(чл. 75. ст. 1. тач. 2) Закона);</w:t>
      </w:r>
    </w:p>
    <w:p w:rsidR="00572EAA" w:rsidRPr="00FE713A" w:rsidRDefault="00572EAA" w:rsidP="001279D0">
      <w:pPr>
        <w:pStyle w:val="ListParagraph"/>
        <w:numPr>
          <w:ilvl w:val="0"/>
          <w:numId w:val="4"/>
        </w:numPr>
        <w:suppressAutoHyphens/>
        <w:spacing w:line="100" w:lineRule="atLeast"/>
        <w:ind w:left="1440"/>
        <w:jc w:val="both"/>
        <w:rPr>
          <w:lang w:val="ru-RU"/>
        </w:rPr>
      </w:pPr>
      <w:r w:rsidRPr="00FE713A">
        <w:rPr>
          <w:lang w:val="ru-RU"/>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A2B5D">
        <w:rPr>
          <w:i/>
          <w:iCs/>
          <w:lang w:val="sr-Cyrl-CS"/>
        </w:rPr>
        <w:t>(чл. 75. ст. 1. тач. 4) Закона);</w:t>
      </w:r>
    </w:p>
    <w:p w:rsidR="00572EAA" w:rsidRPr="003A73F5" w:rsidRDefault="00572EAA" w:rsidP="003A73F5">
      <w:pPr>
        <w:pStyle w:val="ListParagraph"/>
        <w:numPr>
          <w:ilvl w:val="0"/>
          <w:numId w:val="4"/>
        </w:numPr>
        <w:suppressAutoHyphens/>
        <w:spacing w:line="100" w:lineRule="atLeast"/>
        <w:ind w:left="1440"/>
        <w:jc w:val="both"/>
      </w:pPr>
      <w:r w:rsidRPr="00FE713A">
        <w:rPr>
          <w:lang w:val="ru-RU"/>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r w:rsidRPr="00BA2B5D">
        <w:rPr>
          <w:i/>
          <w:iCs/>
          <w:lang w:val="sr-Cyrl-CS"/>
        </w:rPr>
        <w:t>(чл. 75. ст. 2. Закона).</w:t>
      </w:r>
    </w:p>
    <w:p w:rsidR="003A73F5" w:rsidRPr="003A73F5" w:rsidRDefault="003A73F5" w:rsidP="003A73F5">
      <w:pPr>
        <w:pStyle w:val="ListParagraph"/>
        <w:suppressAutoHyphens/>
        <w:spacing w:line="100" w:lineRule="atLeast"/>
        <w:ind w:left="1440"/>
        <w:jc w:val="both"/>
      </w:pPr>
    </w:p>
    <w:p w:rsidR="00572EAA" w:rsidRPr="00FE713A" w:rsidRDefault="00572EAA" w:rsidP="001279D0">
      <w:pPr>
        <w:pStyle w:val="ListParagraph"/>
        <w:numPr>
          <w:ilvl w:val="1"/>
          <w:numId w:val="3"/>
        </w:numPr>
        <w:tabs>
          <w:tab w:val="clear" w:pos="2476"/>
          <w:tab w:val="num" w:pos="0"/>
        </w:tabs>
        <w:suppressAutoHyphens/>
        <w:spacing w:line="100" w:lineRule="atLeast"/>
        <w:ind w:left="1350"/>
        <w:jc w:val="both"/>
        <w:rPr>
          <w:b/>
          <w:bCs/>
          <w:i/>
          <w:iCs/>
          <w:lang w:val="ru-RU"/>
        </w:rPr>
      </w:pPr>
      <w:r w:rsidRPr="00FE713A">
        <w:rPr>
          <w:bCs/>
          <w:iCs/>
          <w:lang w:val="ru-RU"/>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  </w:t>
      </w:r>
    </w:p>
    <w:p w:rsidR="003F262E" w:rsidRDefault="00572EAA" w:rsidP="003A73F5">
      <w:pPr>
        <w:suppressAutoHyphens/>
        <w:spacing w:after="0" w:line="100" w:lineRule="atLeast"/>
        <w:ind w:left="630" w:firstLine="720"/>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Ако је за извршење дела јавне набавке чија вредност не прелази 10% укупне </w:t>
      </w:r>
    </w:p>
    <w:p w:rsidR="003F262E" w:rsidRDefault="003F262E" w:rsidP="003F262E">
      <w:pPr>
        <w:suppressAutoHyphens/>
        <w:spacing w:after="0" w:line="100" w:lineRule="atLeast"/>
        <w:ind w:left="630" w:firstLine="720"/>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вредности јавне набавке потребно испунити обавезан услов из члана 75.став </w:t>
      </w:r>
      <w:r>
        <w:rPr>
          <w:rFonts w:ascii="Times New Roman" w:hAnsi="Times New Roman"/>
          <w:bCs/>
          <w:iCs/>
          <w:sz w:val="24"/>
          <w:szCs w:val="24"/>
          <w:lang w:val="ru-RU"/>
        </w:rPr>
        <w:t xml:space="preserve">    </w:t>
      </w:r>
    </w:p>
    <w:p w:rsidR="003F262E" w:rsidRDefault="003F262E" w:rsidP="003F262E">
      <w:pPr>
        <w:suppressAutoHyphens/>
        <w:spacing w:after="0" w:line="100" w:lineRule="atLeast"/>
        <w:ind w:left="630" w:firstLine="720"/>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1.тачка 5) Закона, понуђач може доказати испуњеност тог услова преко </w:t>
      </w:r>
    </w:p>
    <w:p w:rsidR="003F262E" w:rsidRDefault="003F262E" w:rsidP="003F262E">
      <w:pPr>
        <w:suppressAutoHyphens/>
        <w:spacing w:after="0" w:line="100" w:lineRule="atLeast"/>
        <w:ind w:left="630" w:firstLine="720"/>
        <w:jc w:val="both"/>
        <w:rPr>
          <w:rFonts w:ascii="Times New Roman" w:hAnsi="Times New Roman"/>
          <w:bCs/>
          <w:iCs/>
          <w:sz w:val="24"/>
          <w:szCs w:val="24"/>
          <w:lang w:val="ru-RU"/>
        </w:rPr>
      </w:pPr>
      <w:r w:rsidRPr="00FE713A">
        <w:rPr>
          <w:rFonts w:ascii="Times New Roman" w:hAnsi="Times New Roman"/>
          <w:bCs/>
          <w:iCs/>
          <w:sz w:val="24"/>
          <w:szCs w:val="24"/>
          <w:lang w:val="ru-RU"/>
        </w:rPr>
        <w:t>подизвођача, којем је поверио извршење тог дела набавке.</w:t>
      </w:r>
    </w:p>
    <w:p w:rsidR="003A73F5" w:rsidRPr="00FE713A" w:rsidRDefault="003A73F5" w:rsidP="003A73F5">
      <w:pPr>
        <w:suppressAutoHyphens/>
        <w:spacing w:after="0" w:line="100" w:lineRule="atLeast"/>
        <w:ind w:left="630" w:firstLine="720"/>
        <w:jc w:val="both"/>
        <w:rPr>
          <w:rFonts w:ascii="Times New Roman" w:hAnsi="Times New Roman"/>
          <w:b/>
          <w:bCs/>
          <w:iCs/>
          <w:sz w:val="24"/>
          <w:szCs w:val="24"/>
          <w:lang w:val="ru-RU"/>
        </w:rPr>
      </w:pPr>
      <w:r>
        <w:rPr>
          <w:rFonts w:ascii="Times New Roman" w:hAnsi="Times New Roman"/>
          <w:bCs/>
          <w:iCs/>
          <w:sz w:val="24"/>
          <w:szCs w:val="24"/>
          <w:lang w:val="ru-RU"/>
        </w:rPr>
        <w:t xml:space="preserve">         </w:t>
      </w:r>
    </w:p>
    <w:p w:rsidR="00572EAA" w:rsidRPr="00FE713A" w:rsidRDefault="00572EAA" w:rsidP="001279D0">
      <w:pPr>
        <w:pStyle w:val="ListParagraph"/>
        <w:numPr>
          <w:ilvl w:val="1"/>
          <w:numId w:val="3"/>
        </w:numPr>
        <w:tabs>
          <w:tab w:val="clear" w:pos="2476"/>
          <w:tab w:val="num" w:pos="0"/>
        </w:tabs>
        <w:suppressAutoHyphens/>
        <w:spacing w:line="100" w:lineRule="atLeast"/>
        <w:ind w:left="1350"/>
        <w:jc w:val="both"/>
        <w:rPr>
          <w:bCs/>
          <w:iCs/>
          <w:lang w:val="ru-RU"/>
        </w:rPr>
      </w:pPr>
      <w:r w:rsidRPr="00FE713A">
        <w:rPr>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572EAA" w:rsidRDefault="00572EAA" w:rsidP="00FE121D">
      <w:pPr>
        <w:pStyle w:val="ListParagraph"/>
        <w:ind w:left="1350"/>
        <w:jc w:val="both"/>
        <w:rPr>
          <w:bCs/>
          <w:iCs/>
          <w:lang w:val="ru-RU"/>
        </w:rPr>
      </w:pPr>
      <w:r w:rsidRPr="00FE713A">
        <w:rPr>
          <w:bCs/>
          <w:iCs/>
          <w:lang w:val="ru-RU"/>
        </w:rPr>
        <w:t>Услов из члана 75.став 1.тач. 5) Закона, дужан је да испуни понуђач из групе понуђача којем је поверено извршење дела набавке за који је неопходна испуњеност тог услова.</w:t>
      </w:r>
    </w:p>
    <w:p w:rsidR="000D1110" w:rsidRDefault="000D1110" w:rsidP="00FE121D">
      <w:pPr>
        <w:pStyle w:val="ListParagraph"/>
        <w:ind w:left="1350"/>
        <w:jc w:val="both"/>
        <w:rPr>
          <w:bCs/>
          <w:iCs/>
          <w:lang w:val="sr-Latn-CS"/>
        </w:rPr>
      </w:pPr>
    </w:p>
    <w:p w:rsidR="003A73F5" w:rsidRPr="006B3A51" w:rsidRDefault="003A73F5" w:rsidP="003A73F5">
      <w:pPr>
        <w:pStyle w:val="ListParagraph"/>
        <w:jc w:val="both"/>
        <w:rPr>
          <w:szCs w:val="24"/>
        </w:rPr>
      </w:pPr>
      <w:r w:rsidRPr="00C178D0">
        <w:rPr>
          <w:b/>
          <w:bCs/>
          <w:iCs/>
          <w:lang w:val="sr-Latn-CS"/>
        </w:rPr>
        <w:t>1.4.</w:t>
      </w:r>
      <w:r w:rsidRPr="006B3A51">
        <w:rPr>
          <w:bCs/>
          <w:iCs/>
          <w:lang w:val="sr-Latn-CS"/>
        </w:rPr>
        <w:t xml:space="preserve"> </w:t>
      </w:r>
      <w:r w:rsidRPr="006B3A51">
        <w:rPr>
          <w:bCs/>
          <w:iCs/>
          <w:szCs w:val="24"/>
        </w:rPr>
        <w:t xml:space="preserve">Понуђач који </w:t>
      </w:r>
      <w:r w:rsidRPr="006B3A51">
        <w:rPr>
          <w:iCs/>
          <w:szCs w:val="24"/>
        </w:rPr>
        <w:t xml:space="preserve">учествује у поступку предметне јавне набавке, мора испунити </w:t>
      </w:r>
      <w:r w:rsidRPr="006B3A51">
        <w:rPr>
          <w:iCs/>
          <w:szCs w:val="24"/>
          <w:lang w:val="sr-Cyrl-CS"/>
        </w:rPr>
        <w:t xml:space="preserve">    </w:t>
      </w:r>
      <w:r w:rsidRPr="00C178D0">
        <w:rPr>
          <w:b/>
          <w:iCs/>
          <w:szCs w:val="24"/>
        </w:rPr>
        <w:t>додатне услове</w:t>
      </w:r>
      <w:r w:rsidRPr="006B3A51">
        <w:rPr>
          <w:iCs/>
          <w:szCs w:val="24"/>
        </w:rPr>
        <w:t xml:space="preserve"> за учешће у поступку јавне набавке, дефинисане чл. 76. Закона, и то: </w:t>
      </w:r>
    </w:p>
    <w:p w:rsidR="003A73F5" w:rsidRPr="006B3A51" w:rsidRDefault="003A73F5" w:rsidP="003A73F5">
      <w:pPr>
        <w:pStyle w:val="ListParagraph"/>
        <w:ind w:left="1080"/>
        <w:jc w:val="both"/>
        <w:rPr>
          <w:szCs w:val="24"/>
        </w:rPr>
      </w:pPr>
      <w:r w:rsidRPr="006B3A51">
        <w:rPr>
          <w:bCs/>
          <w:iCs/>
          <w:lang w:val="sr-Cyrl-CS"/>
        </w:rPr>
        <w:t>1)</w:t>
      </w:r>
      <w:r w:rsidRPr="006B3A51">
        <w:rPr>
          <w:szCs w:val="24"/>
        </w:rPr>
        <w:t xml:space="preserve"> Да понуђач поседује </w:t>
      </w:r>
      <w:r w:rsidR="000F2680">
        <w:rPr>
          <w:szCs w:val="24"/>
          <w:lang w:val="sr-Cyrl-CS"/>
        </w:rPr>
        <w:t xml:space="preserve">угоститељски објекат у </w:t>
      </w:r>
      <w:r w:rsidR="008A5305">
        <w:rPr>
          <w:szCs w:val="24"/>
          <w:lang w:val="sr-Cyrl-CS"/>
        </w:rPr>
        <w:t>радијусу</w:t>
      </w:r>
      <w:r w:rsidRPr="006B3A51">
        <w:rPr>
          <w:szCs w:val="24"/>
          <w:lang w:val="sr-Cyrl-CS"/>
        </w:rPr>
        <w:t xml:space="preserve"> од </w:t>
      </w:r>
      <w:r w:rsidR="000D1110">
        <w:rPr>
          <w:szCs w:val="24"/>
          <w:lang w:val="ru-RU"/>
        </w:rPr>
        <w:t>15</w:t>
      </w:r>
      <w:r w:rsidR="00C178D0">
        <w:rPr>
          <w:szCs w:val="24"/>
          <w:lang w:val="sr-Cyrl-CS"/>
        </w:rPr>
        <w:t xml:space="preserve"> км од седишта Н</w:t>
      </w:r>
      <w:r w:rsidRPr="006B3A51">
        <w:rPr>
          <w:szCs w:val="24"/>
          <w:lang w:val="sr-Cyrl-CS"/>
        </w:rPr>
        <w:t>аручиоца.</w:t>
      </w:r>
    </w:p>
    <w:p w:rsidR="00572EAA" w:rsidRPr="003A73F5" w:rsidRDefault="00572EAA" w:rsidP="00476148">
      <w:pPr>
        <w:pStyle w:val="ListParagraph"/>
        <w:ind w:left="0"/>
        <w:jc w:val="both"/>
        <w:rPr>
          <w:bCs/>
          <w:iCs/>
          <w:lang w:val="ru-RU"/>
        </w:rPr>
      </w:pPr>
    </w:p>
    <w:p w:rsidR="00AF037E" w:rsidRPr="003A73F5" w:rsidRDefault="00AF037E" w:rsidP="00FE121D">
      <w:pPr>
        <w:pStyle w:val="ListParagraph"/>
        <w:ind w:left="1350"/>
        <w:jc w:val="both"/>
        <w:rPr>
          <w:bCs/>
          <w:iCs/>
          <w:lang w:val="ru-RU"/>
        </w:rPr>
      </w:pPr>
    </w:p>
    <w:p w:rsidR="00572EAA" w:rsidRPr="00FE713A" w:rsidRDefault="00572EAA" w:rsidP="001279D0">
      <w:pPr>
        <w:pStyle w:val="ListParagraph"/>
        <w:numPr>
          <w:ilvl w:val="0"/>
          <w:numId w:val="3"/>
        </w:numPr>
        <w:shd w:val="clear" w:color="auto" w:fill="C6D9F1"/>
        <w:tabs>
          <w:tab w:val="clear" w:pos="2476"/>
          <w:tab w:val="num" w:pos="0"/>
        </w:tabs>
        <w:suppressAutoHyphens/>
        <w:spacing w:line="100" w:lineRule="atLeast"/>
        <w:ind w:left="720"/>
        <w:jc w:val="center"/>
        <w:rPr>
          <w:b/>
          <w:bCs/>
          <w:i/>
          <w:iCs/>
          <w:lang w:val="ru-RU"/>
        </w:rPr>
      </w:pPr>
      <w:r w:rsidRPr="00FE713A">
        <w:rPr>
          <w:b/>
          <w:bCs/>
          <w:i/>
          <w:iCs/>
          <w:lang w:val="ru-RU"/>
        </w:rPr>
        <w:lastRenderedPageBreak/>
        <w:t>УПУТСТВО КАКО СЕ ДОКАЗУЈЕ ИСПУЊЕНОСТ УСЛОВА</w:t>
      </w:r>
    </w:p>
    <w:p w:rsidR="00572EAA" w:rsidRPr="00FE713A" w:rsidRDefault="00572EAA" w:rsidP="003F6C8E">
      <w:pPr>
        <w:shd w:val="clear" w:color="auto" w:fill="C6D9F1"/>
        <w:suppressAutoHyphens/>
        <w:spacing w:line="100" w:lineRule="atLeast"/>
        <w:ind w:left="360"/>
        <w:rPr>
          <w:rFonts w:ascii="Times New Roman" w:hAnsi="Times New Roman"/>
          <w:b/>
          <w:bCs/>
          <w:i/>
          <w:iCs/>
          <w:lang w:val="ru-RU"/>
        </w:rPr>
      </w:pPr>
    </w:p>
    <w:p w:rsidR="00F95389" w:rsidRPr="00270E85" w:rsidRDefault="00EE77B4" w:rsidP="006B3A51">
      <w:pPr>
        <w:autoSpaceDE w:val="0"/>
        <w:autoSpaceDN w:val="0"/>
        <w:adjustRightInd w:val="0"/>
        <w:spacing w:after="0" w:line="240" w:lineRule="auto"/>
        <w:ind w:firstLine="360"/>
        <w:jc w:val="both"/>
        <w:rPr>
          <w:rFonts w:ascii="Times New Roman" w:hAnsi="Times New Roman"/>
          <w:color w:val="993300"/>
          <w:sz w:val="24"/>
          <w:szCs w:val="24"/>
          <w:lang w:val="sr-Cyrl-CS"/>
        </w:rPr>
      </w:pPr>
      <w:r w:rsidRPr="00EE77B4">
        <w:rPr>
          <w:rFonts w:ascii="Times New Roman" w:hAnsi="Times New Roman"/>
          <w:sz w:val="24"/>
          <w:szCs w:val="24"/>
          <w:lang w:val="ru-RU"/>
        </w:rPr>
        <w:t xml:space="preserve">Испуњеност </w:t>
      </w:r>
      <w:r w:rsidR="00DD7E45">
        <w:rPr>
          <w:rFonts w:ascii="Times New Roman" w:hAnsi="Times New Roman"/>
          <w:b/>
          <w:bCs/>
          <w:sz w:val="24"/>
          <w:szCs w:val="24"/>
          <w:lang w:val="ru-RU"/>
        </w:rPr>
        <w:t>обавезних</w:t>
      </w:r>
      <w:r w:rsidR="00B70FBD">
        <w:rPr>
          <w:rFonts w:ascii="Times New Roman" w:hAnsi="Times New Roman"/>
          <w:b/>
          <w:bCs/>
          <w:sz w:val="24"/>
          <w:szCs w:val="24"/>
          <w:lang w:val="ru-RU"/>
        </w:rPr>
        <w:t xml:space="preserve"> и</w:t>
      </w:r>
      <w:r w:rsidR="006B3A51">
        <w:rPr>
          <w:rFonts w:ascii="Times New Roman" w:hAnsi="Times New Roman"/>
          <w:b/>
          <w:bCs/>
          <w:sz w:val="24"/>
          <w:szCs w:val="24"/>
          <w:lang w:val="ru-RU"/>
        </w:rPr>
        <w:t xml:space="preserve"> додатних</w:t>
      </w:r>
      <w:r w:rsidR="00B70FBD">
        <w:rPr>
          <w:rFonts w:ascii="Times New Roman" w:hAnsi="Times New Roman"/>
          <w:b/>
          <w:bCs/>
          <w:sz w:val="24"/>
          <w:szCs w:val="24"/>
          <w:lang w:val="ru-RU"/>
        </w:rPr>
        <w:t xml:space="preserve"> </w:t>
      </w:r>
      <w:r w:rsidRPr="00EE77B4">
        <w:rPr>
          <w:rFonts w:ascii="Times New Roman" w:hAnsi="Times New Roman"/>
          <w:b/>
          <w:bCs/>
          <w:sz w:val="24"/>
          <w:szCs w:val="24"/>
          <w:lang w:val="ru-RU"/>
        </w:rPr>
        <w:t xml:space="preserve">услова </w:t>
      </w:r>
      <w:r w:rsidRPr="00EE77B4">
        <w:rPr>
          <w:rFonts w:ascii="Times New Roman" w:hAnsi="Times New Roman"/>
          <w:sz w:val="24"/>
          <w:szCs w:val="24"/>
          <w:lang w:val="ru-RU"/>
        </w:rPr>
        <w:t>за учешће у поступку предметне јавне</w:t>
      </w:r>
      <w:r>
        <w:rPr>
          <w:rFonts w:ascii="Times New Roman" w:hAnsi="Times New Roman"/>
          <w:sz w:val="24"/>
          <w:szCs w:val="24"/>
          <w:lang w:val="ru-RU"/>
        </w:rPr>
        <w:t xml:space="preserve"> </w:t>
      </w:r>
      <w:r w:rsidRPr="00EE77B4">
        <w:rPr>
          <w:rFonts w:ascii="Times New Roman" w:hAnsi="Times New Roman"/>
          <w:sz w:val="24"/>
          <w:szCs w:val="24"/>
          <w:lang w:val="ru-RU"/>
        </w:rPr>
        <w:t>набавке, у складу са чл. 77. став 4. Закона, понуђач доказује достављањем Изјаве</w:t>
      </w:r>
      <w:r>
        <w:rPr>
          <w:rFonts w:ascii="Times New Roman" w:hAnsi="Times New Roman"/>
          <w:sz w:val="24"/>
          <w:szCs w:val="24"/>
          <w:lang w:val="ru-RU"/>
        </w:rPr>
        <w:t xml:space="preserve">  </w:t>
      </w:r>
      <w:r w:rsidRPr="00EE77B4">
        <w:rPr>
          <w:rFonts w:ascii="Times New Roman" w:hAnsi="Times New Roman"/>
          <w:sz w:val="24"/>
          <w:szCs w:val="24"/>
          <w:lang w:val="ru-RU"/>
        </w:rPr>
        <w:t>(</w:t>
      </w:r>
      <w:r w:rsidRPr="00AF037E">
        <w:rPr>
          <w:rFonts w:ascii="Times New Roman" w:hAnsi="Times New Roman"/>
          <w:i/>
          <w:iCs/>
          <w:sz w:val="24"/>
          <w:szCs w:val="24"/>
          <w:lang w:val="ru-RU"/>
        </w:rPr>
        <w:t xml:space="preserve">Образац изјаве понуђача, дат је у поглављу </w:t>
      </w:r>
      <w:r w:rsidRPr="00AF037E">
        <w:rPr>
          <w:rFonts w:ascii="Times New Roman" w:hAnsi="Times New Roman"/>
          <w:i/>
          <w:iCs/>
          <w:sz w:val="24"/>
          <w:szCs w:val="24"/>
        </w:rPr>
        <w:t>IV</w:t>
      </w:r>
      <w:r w:rsidRPr="00AF037E">
        <w:rPr>
          <w:rFonts w:ascii="Times New Roman" w:hAnsi="Times New Roman"/>
          <w:i/>
          <w:iCs/>
          <w:sz w:val="24"/>
          <w:szCs w:val="24"/>
          <w:lang w:val="ru-RU"/>
        </w:rPr>
        <w:t xml:space="preserve"> одељак 3.</w:t>
      </w:r>
      <w:r w:rsidRPr="00AF037E">
        <w:rPr>
          <w:rFonts w:ascii="Times New Roman" w:hAnsi="Times New Roman"/>
          <w:sz w:val="24"/>
          <w:szCs w:val="24"/>
          <w:lang w:val="ru-RU"/>
        </w:rPr>
        <w:t>)</w:t>
      </w:r>
      <w:r w:rsidRPr="00EE77B4">
        <w:rPr>
          <w:rFonts w:ascii="Times New Roman" w:hAnsi="Times New Roman"/>
          <w:sz w:val="24"/>
          <w:szCs w:val="24"/>
          <w:lang w:val="ru-RU"/>
        </w:rPr>
        <w:t>, којом под пуном</w:t>
      </w:r>
      <w:r>
        <w:rPr>
          <w:rFonts w:ascii="Times New Roman" w:hAnsi="Times New Roman"/>
          <w:sz w:val="24"/>
          <w:szCs w:val="24"/>
          <w:lang w:val="ru-RU"/>
        </w:rPr>
        <w:t xml:space="preserve"> </w:t>
      </w:r>
      <w:r w:rsidRPr="00EE77B4">
        <w:rPr>
          <w:rFonts w:ascii="Times New Roman" w:hAnsi="Times New Roman"/>
          <w:sz w:val="24"/>
          <w:szCs w:val="24"/>
          <w:lang w:val="ru-RU"/>
        </w:rPr>
        <w:t>материјалном и кривичном одговорношћу потврђује да испуњава услове за учешће у</w:t>
      </w:r>
      <w:r>
        <w:rPr>
          <w:rFonts w:ascii="Times New Roman" w:hAnsi="Times New Roman"/>
          <w:sz w:val="24"/>
          <w:szCs w:val="24"/>
          <w:lang w:val="ru-RU"/>
        </w:rPr>
        <w:t xml:space="preserve"> </w:t>
      </w:r>
      <w:r w:rsidRPr="00EE77B4">
        <w:rPr>
          <w:rFonts w:ascii="Times New Roman" w:hAnsi="Times New Roman"/>
          <w:sz w:val="24"/>
          <w:szCs w:val="24"/>
          <w:lang w:val="ru-RU"/>
        </w:rPr>
        <w:t>поступк</w:t>
      </w:r>
      <w:r w:rsidR="00DD7E45">
        <w:rPr>
          <w:rFonts w:ascii="Times New Roman" w:hAnsi="Times New Roman"/>
          <w:sz w:val="24"/>
          <w:szCs w:val="24"/>
          <w:lang w:val="ru-RU"/>
        </w:rPr>
        <w:t>у јавне набавке из чл. 75.</w:t>
      </w:r>
      <w:r w:rsidRPr="00EE77B4">
        <w:rPr>
          <w:rFonts w:ascii="Times New Roman" w:hAnsi="Times New Roman"/>
          <w:sz w:val="24"/>
          <w:szCs w:val="24"/>
          <w:lang w:val="ru-RU"/>
        </w:rPr>
        <w:t xml:space="preserve"> </w:t>
      </w:r>
      <w:r w:rsidR="006B3A51">
        <w:rPr>
          <w:rFonts w:ascii="Times New Roman" w:hAnsi="Times New Roman"/>
          <w:sz w:val="24"/>
          <w:szCs w:val="24"/>
          <w:lang w:val="ru-RU"/>
        </w:rPr>
        <w:t xml:space="preserve"> и 76. </w:t>
      </w:r>
      <w:r w:rsidRPr="00EE77B4">
        <w:rPr>
          <w:rFonts w:ascii="Times New Roman" w:hAnsi="Times New Roman"/>
          <w:sz w:val="24"/>
          <w:szCs w:val="24"/>
          <w:lang w:val="ru-RU"/>
        </w:rPr>
        <w:t>Закона, дефинисане овом конкурсном</w:t>
      </w:r>
      <w:r>
        <w:rPr>
          <w:rFonts w:ascii="Times New Roman" w:hAnsi="Times New Roman"/>
          <w:sz w:val="24"/>
          <w:szCs w:val="24"/>
          <w:lang w:val="ru-RU"/>
        </w:rPr>
        <w:t xml:space="preserve"> </w:t>
      </w:r>
      <w:r w:rsidRPr="00EE77B4">
        <w:rPr>
          <w:rFonts w:ascii="Times New Roman" w:hAnsi="Times New Roman"/>
          <w:sz w:val="24"/>
          <w:szCs w:val="24"/>
          <w:lang w:val="ru-RU"/>
        </w:rPr>
        <w:t>документацијо</w:t>
      </w:r>
      <w:r w:rsidR="00270E85">
        <w:rPr>
          <w:rFonts w:ascii="Times New Roman" w:hAnsi="Times New Roman"/>
          <w:sz w:val="24"/>
          <w:szCs w:val="24"/>
          <w:lang w:val="sr-Cyrl-CS"/>
        </w:rPr>
        <w:t>м.</w:t>
      </w:r>
    </w:p>
    <w:p w:rsidR="00EE77B4" w:rsidRDefault="00EE77B4" w:rsidP="00F95389">
      <w:pPr>
        <w:autoSpaceDE w:val="0"/>
        <w:autoSpaceDN w:val="0"/>
        <w:adjustRightInd w:val="0"/>
        <w:spacing w:after="0" w:line="240" w:lineRule="auto"/>
        <w:jc w:val="both"/>
        <w:rPr>
          <w:rFonts w:ascii="Times New Roman" w:hAnsi="Times New Roman"/>
          <w:sz w:val="24"/>
          <w:szCs w:val="24"/>
          <w:lang w:val="ru-RU"/>
        </w:rPr>
      </w:pPr>
      <w:r w:rsidRPr="00EE77B4">
        <w:rPr>
          <w:rFonts w:ascii="Times New Roman" w:hAnsi="Times New Roman"/>
          <w:sz w:val="24"/>
          <w:szCs w:val="24"/>
          <w:lang w:val="ru-RU"/>
        </w:rPr>
        <w:t>Изјава мора да буде потписана од стране овлашћеног лица понуђача и оверена</w:t>
      </w:r>
      <w:r>
        <w:rPr>
          <w:rFonts w:ascii="Times New Roman" w:hAnsi="Times New Roman"/>
          <w:sz w:val="24"/>
          <w:szCs w:val="24"/>
          <w:lang w:val="ru-RU"/>
        </w:rPr>
        <w:t xml:space="preserve"> </w:t>
      </w:r>
      <w:r w:rsidRPr="00EE77B4">
        <w:rPr>
          <w:rFonts w:ascii="Times New Roman" w:hAnsi="Times New Roman"/>
          <w:sz w:val="24"/>
          <w:szCs w:val="24"/>
          <w:lang w:val="ru-RU"/>
        </w:rPr>
        <w:t>печатом. Уколико Изјаву потписује лице које није уписано у регистар као лице</w:t>
      </w:r>
      <w:r>
        <w:rPr>
          <w:rFonts w:ascii="Times New Roman" w:hAnsi="Times New Roman"/>
          <w:sz w:val="24"/>
          <w:szCs w:val="24"/>
          <w:lang w:val="ru-RU"/>
        </w:rPr>
        <w:t xml:space="preserve"> </w:t>
      </w:r>
      <w:r w:rsidRPr="00EE77B4">
        <w:rPr>
          <w:rFonts w:ascii="Times New Roman" w:hAnsi="Times New Roman"/>
          <w:sz w:val="24"/>
          <w:szCs w:val="24"/>
          <w:lang w:val="ru-RU"/>
        </w:rPr>
        <w:t>овлашћено за</w:t>
      </w:r>
      <w:r>
        <w:rPr>
          <w:rFonts w:ascii="Times New Roman" w:hAnsi="Times New Roman"/>
          <w:sz w:val="24"/>
          <w:szCs w:val="24"/>
          <w:lang w:val="ru-RU"/>
        </w:rPr>
        <w:t xml:space="preserve"> </w:t>
      </w:r>
      <w:r w:rsidRPr="00EE77B4">
        <w:rPr>
          <w:rFonts w:ascii="Times New Roman" w:hAnsi="Times New Roman"/>
          <w:sz w:val="24"/>
          <w:szCs w:val="24"/>
          <w:lang w:val="ru-RU"/>
        </w:rPr>
        <w:t>заступање, потребно је уз понуду доставити овлашћење за потписивање.</w:t>
      </w:r>
    </w:p>
    <w:p w:rsidR="00F95389" w:rsidRPr="00EE77B4" w:rsidRDefault="00F95389" w:rsidP="00F95389">
      <w:pPr>
        <w:autoSpaceDE w:val="0"/>
        <w:autoSpaceDN w:val="0"/>
        <w:adjustRightInd w:val="0"/>
        <w:spacing w:after="0" w:line="240" w:lineRule="auto"/>
        <w:jc w:val="both"/>
        <w:rPr>
          <w:rFonts w:ascii="Times New Roman" w:hAnsi="Times New Roman"/>
          <w:sz w:val="24"/>
          <w:szCs w:val="24"/>
          <w:lang w:val="ru-RU"/>
        </w:rPr>
      </w:pPr>
    </w:p>
    <w:p w:rsidR="00EE77B4" w:rsidRPr="00EE77B4" w:rsidRDefault="00EE77B4" w:rsidP="00EE77B4">
      <w:pPr>
        <w:autoSpaceDE w:val="0"/>
        <w:autoSpaceDN w:val="0"/>
        <w:adjustRightInd w:val="0"/>
        <w:spacing w:after="0" w:line="240" w:lineRule="auto"/>
        <w:jc w:val="both"/>
        <w:rPr>
          <w:rFonts w:ascii="Times New Roman" w:hAnsi="Times New Roman"/>
          <w:sz w:val="24"/>
          <w:szCs w:val="24"/>
          <w:lang w:val="ru-RU"/>
        </w:rPr>
      </w:pPr>
      <w:r w:rsidRPr="00EE77B4">
        <w:rPr>
          <w:rFonts w:ascii="Times New Roman" w:hAnsi="Times New Roman"/>
          <w:b/>
          <w:bCs/>
          <w:sz w:val="24"/>
          <w:szCs w:val="24"/>
          <w:lang w:val="ru-RU"/>
        </w:rPr>
        <w:t>Уколико понуду подноси група понуђача</w:t>
      </w:r>
      <w:r w:rsidRPr="00EE77B4">
        <w:rPr>
          <w:rFonts w:ascii="Times New Roman" w:hAnsi="Times New Roman"/>
          <w:sz w:val="24"/>
          <w:szCs w:val="24"/>
          <w:lang w:val="ru-RU"/>
        </w:rPr>
        <w:t>, Изјава мора бити потписана од стране</w:t>
      </w:r>
      <w:r>
        <w:rPr>
          <w:rFonts w:ascii="Times New Roman" w:hAnsi="Times New Roman"/>
          <w:sz w:val="24"/>
          <w:szCs w:val="24"/>
          <w:lang w:val="ru-RU"/>
        </w:rPr>
        <w:t xml:space="preserve"> </w:t>
      </w:r>
      <w:r w:rsidRPr="00EE77B4">
        <w:rPr>
          <w:rFonts w:ascii="Times New Roman" w:hAnsi="Times New Roman"/>
          <w:sz w:val="24"/>
          <w:szCs w:val="24"/>
          <w:lang w:val="ru-RU"/>
        </w:rPr>
        <w:t>овлашћеног лица сваког понуђача из групе понуђача и оверена печатом.</w:t>
      </w:r>
    </w:p>
    <w:p w:rsidR="00EE77B4" w:rsidRDefault="00EE77B4" w:rsidP="00EE77B4">
      <w:pPr>
        <w:autoSpaceDE w:val="0"/>
        <w:autoSpaceDN w:val="0"/>
        <w:adjustRightInd w:val="0"/>
        <w:spacing w:after="0" w:line="240" w:lineRule="auto"/>
        <w:jc w:val="both"/>
        <w:rPr>
          <w:rFonts w:ascii="Times New Roman" w:hAnsi="Times New Roman"/>
          <w:sz w:val="24"/>
          <w:szCs w:val="24"/>
          <w:lang w:val="ru-RU"/>
        </w:rPr>
      </w:pPr>
      <w:r w:rsidRPr="00EE77B4">
        <w:rPr>
          <w:rFonts w:ascii="Times New Roman" w:hAnsi="Times New Roman"/>
          <w:b/>
          <w:bCs/>
          <w:sz w:val="24"/>
          <w:szCs w:val="24"/>
          <w:lang w:val="ru-RU"/>
        </w:rPr>
        <w:t>Уколико понуђач подноси понуду са подизвођачем</w:t>
      </w:r>
      <w:r w:rsidRPr="00EE77B4">
        <w:rPr>
          <w:rFonts w:ascii="Times New Roman" w:hAnsi="Times New Roman"/>
          <w:sz w:val="24"/>
          <w:szCs w:val="24"/>
          <w:lang w:val="ru-RU"/>
        </w:rPr>
        <w:t>, понуђач је дужан да достави</w:t>
      </w:r>
      <w:r>
        <w:rPr>
          <w:rFonts w:ascii="Times New Roman" w:hAnsi="Times New Roman"/>
          <w:sz w:val="24"/>
          <w:szCs w:val="24"/>
          <w:lang w:val="ru-RU"/>
        </w:rPr>
        <w:t xml:space="preserve"> </w:t>
      </w:r>
      <w:r w:rsidRPr="00EE77B4">
        <w:rPr>
          <w:rFonts w:ascii="Times New Roman" w:hAnsi="Times New Roman"/>
          <w:sz w:val="24"/>
          <w:szCs w:val="24"/>
          <w:lang w:val="ru-RU"/>
        </w:rPr>
        <w:t xml:space="preserve">Изјаву подизвођача </w:t>
      </w:r>
      <w:r w:rsidRPr="00AF037E">
        <w:rPr>
          <w:rFonts w:ascii="Times New Roman" w:hAnsi="Times New Roman"/>
          <w:sz w:val="24"/>
          <w:szCs w:val="24"/>
          <w:lang w:val="ru-RU"/>
        </w:rPr>
        <w:t>(</w:t>
      </w:r>
      <w:r w:rsidRPr="00AF037E">
        <w:rPr>
          <w:rFonts w:ascii="Times New Roman" w:hAnsi="Times New Roman"/>
          <w:i/>
          <w:iCs/>
          <w:sz w:val="24"/>
          <w:szCs w:val="24"/>
          <w:lang w:val="ru-RU"/>
        </w:rPr>
        <w:t xml:space="preserve">Образац изјаве подизвођача, дат је у поглављу </w:t>
      </w:r>
      <w:r w:rsidRPr="00AF037E">
        <w:rPr>
          <w:rFonts w:ascii="Times New Roman" w:hAnsi="Times New Roman"/>
          <w:i/>
          <w:iCs/>
          <w:sz w:val="24"/>
          <w:szCs w:val="24"/>
        </w:rPr>
        <w:t>IV</w:t>
      </w:r>
      <w:r w:rsidRPr="00AF037E">
        <w:rPr>
          <w:rFonts w:ascii="Times New Roman" w:hAnsi="Times New Roman"/>
          <w:i/>
          <w:iCs/>
          <w:sz w:val="24"/>
          <w:szCs w:val="24"/>
          <w:lang w:val="ru-RU"/>
        </w:rPr>
        <w:t xml:space="preserve"> одељак 3.</w:t>
      </w:r>
      <w:r w:rsidRPr="00AF037E">
        <w:rPr>
          <w:rFonts w:ascii="Times New Roman" w:hAnsi="Times New Roman"/>
          <w:sz w:val="24"/>
          <w:szCs w:val="24"/>
          <w:lang w:val="ru-RU"/>
        </w:rPr>
        <w:t>),</w:t>
      </w:r>
      <w:r>
        <w:rPr>
          <w:rFonts w:ascii="Times New Roman" w:hAnsi="Times New Roman"/>
          <w:sz w:val="24"/>
          <w:szCs w:val="24"/>
          <w:lang w:val="ru-RU"/>
        </w:rPr>
        <w:t xml:space="preserve"> </w:t>
      </w:r>
      <w:r w:rsidRPr="00EE77B4">
        <w:rPr>
          <w:rFonts w:ascii="Times New Roman" w:hAnsi="Times New Roman"/>
          <w:sz w:val="24"/>
          <w:szCs w:val="24"/>
          <w:lang w:val="ru-RU"/>
        </w:rPr>
        <w:t>потписану од стране овлашћеног лица подизвођача и оверену печатом.</w:t>
      </w:r>
    </w:p>
    <w:p w:rsidR="00F95389" w:rsidRPr="00EE77B4" w:rsidRDefault="00F95389" w:rsidP="00EE77B4">
      <w:pPr>
        <w:autoSpaceDE w:val="0"/>
        <w:autoSpaceDN w:val="0"/>
        <w:adjustRightInd w:val="0"/>
        <w:spacing w:after="0" w:line="240" w:lineRule="auto"/>
        <w:jc w:val="both"/>
        <w:rPr>
          <w:rFonts w:ascii="Times New Roman" w:hAnsi="Times New Roman"/>
          <w:sz w:val="24"/>
          <w:szCs w:val="24"/>
          <w:lang w:val="ru-RU"/>
        </w:rPr>
      </w:pPr>
    </w:p>
    <w:p w:rsidR="00EE77B4" w:rsidRDefault="00EE77B4" w:rsidP="00EE77B4">
      <w:pPr>
        <w:autoSpaceDE w:val="0"/>
        <w:autoSpaceDN w:val="0"/>
        <w:adjustRightInd w:val="0"/>
        <w:spacing w:after="0" w:line="240" w:lineRule="auto"/>
        <w:jc w:val="both"/>
        <w:rPr>
          <w:rFonts w:ascii="Times New Roman" w:hAnsi="Times New Roman"/>
          <w:sz w:val="24"/>
          <w:szCs w:val="24"/>
          <w:lang w:val="ru-RU"/>
        </w:rPr>
      </w:pPr>
      <w:r w:rsidRPr="00EE77B4">
        <w:rPr>
          <w:rFonts w:ascii="Times New Roman" w:hAnsi="Times New Roman"/>
          <w:sz w:val="24"/>
          <w:szCs w:val="24"/>
          <w:lang w:val="ru-RU"/>
        </w:rPr>
        <w:t>Наручилац може пре доношења одлуке о додели уговора да тражи од понуђача, чија је</w:t>
      </w:r>
      <w:r>
        <w:rPr>
          <w:rFonts w:ascii="Times New Roman" w:hAnsi="Times New Roman"/>
          <w:sz w:val="24"/>
          <w:szCs w:val="24"/>
          <w:lang w:val="ru-RU"/>
        </w:rPr>
        <w:t xml:space="preserve"> </w:t>
      </w:r>
      <w:r w:rsidRPr="00EE77B4">
        <w:rPr>
          <w:rFonts w:ascii="Times New Roman" w:hAnsi="Times New Roman"/>
          <w:sz w:val="24"/>
          <w:szCs w:val="24"/>
          <w:lang w:val="ru-RU"/>
        </w:rPr>
        <w:t>понуда оцењена као најповољнија, да достави на увид оригинал или оверену копију</w:t>
      </w:r>
      <w:r w:rsidR="00F95389">
        <w:rPr>
          <w:rFonts w:ascii="Times New Roman" w:hAnsi="Times New Roman"/>
          <w:sz w:val="24"/>
          <w:szCs w:val="24"/>
          <w:lang w:val="ru-RU"/>
        </w:rPr>
        <w:t xml:space="preserve"> </w:t>
      </w:r>
      <w:r w:rsidRPr="00EE77B4">
        <w:rPr>
          <w:rFonts w:ascii="Times New Roman" w:hAnsi="Times New Roman"/>
          <w:sz w:val="24"/>
          <w:szCs w:val="24"/>
          <w:lang w:val="ru-RU"/>
        </w:rPr>
        <w:t>свих или појединих доказа о испуњености услова.</w:t>
      </w:r>
    </w:p>
    <w:p w:rsidR="00F95389" w:rsidRPr="00EE77B4" w:rsidRDefault="00F95389" w:rsidP="00EE77B4">
      <w:pPr>
        <w:autoSpaceDE w:val="0"/>
        <w:autoSpaceDN w:val="0"/>
        <w:adjustRightInd w:val="0"/>
        <w:spacing w:after="0" w:line="240" w:lineRule="auto"/>
        <w:jc w:val="both"/>
        <w:rPr>
          <w:rFonts w:ascii="Times New Roman" w:hAnsi="Times New Roman"/>
          <w:sz w:val="24"/>
          <w:szCs w:val="24"/>
          <w:lang w:val="ru-RU"/>
        </w:rPr>
      </w:pPr>
    </w:p>
    <w:p w:rsidR="00EE77B4" w:rsidRDefault="00EE77B4" w:rsidP="00EE77B4">
      <w:pPr>
        <w:autoSpaceDE w:val="0"/>
        <w:autoSpaceDN w:val="0"/>
        <w:adjustRightInd w:val="0"/>
        <w:spacing w:after="0" w:line="240" w:lineRule="auto"/>
        <w:jc w:val="both"/>
        <w:rPr>
          <w:rFonts w:ascii="Times New Roman" w:hAnsi="Times New Roman"/>
          <w:sz w:val="24"/>
          <w:szCs w:val="24"/>
          <w:lang w:val="ru-RU"/>
        </w:rPr>
      </w:pPr>
      <w:r w:rsidRPr="00EE77B4">
        <w:rPr>
          <w:rFonts w:ascii="Times New Roman" w:hAnsi="Times New Roman"/>
          <w:sz w:val="24"/>
          <w:szCs w:val="24"/>
          <w:lang w:val="ru-RU"/>
        </w:rPr>
        <w:t>Ако понуђач у остављеном примереном року, који не може бити краћи од 5 дана, не</w:t>
      </w:r>
      <w:r w:rsidR="00F95389">
        <w:rPr>
          <w:rFonts w:ascii="Times New Roman" w:hAnsi="Times New Roman"/>
          <w:sz w:val="24"/>
          <w:szCs w:val="24"/>
          <w:lang w:val="ru-RU"/>
        </w:rPr>
        <w:t xml:space="preserve"> </w:t>
      </w:r>
      <w:r w:rsidRPr="00EE77B4">
        <w:rPr>
          <w:rFonts w:ascii="Times New Roman" w:hAnsi="Times New Roman"/>
          <w:sz w:val="24"/>
          <w:szCs w:val="24"/>
          <w:lang w:val="ru-RU"/>
        </w:rPr>
        <w:t>достави на увид оригинал или оверену копију тражених доказа, наручилац ће његову</w:t>
      </w:r>
      <w:r w:rsidR="00F95389">
        <w:rPr>
          <w:rFonts w:ascii="Times New Roman" w:hAnsi="Times New Roman"/>
          <w:sz w:val="24"/>
          <w:szCs w:val="24"/>
          <w:lang w:val="ru-RU"/>
        </w:rPr>
        <w:t xml:space="preserve"> </w:t>
      </w:r>
      <w:r w:rsidRPr="00EE77B4">
        <w:rPr>
          <w:rFonts w:ascii="Times New Roman" w:hAnsi="Times New Roman"/>
          <w:sz w:val="24"/>
          <w:szCs w:val="24"/>
          <w:lang w:val="ru-RU"/>
        </w:rPr>
        <w:t>понуду одбити као неприхватљиву.</w:t>
      </w:r>
    </w:p>
    <w:p w:rsidR="00F95389" w:rsidRPr="00EE77B4" w:rsidRDefault="00F95389" w:rsidP="00EE77B4">
      <w:pPr>
        <w:autoSpaceDE w:val="0"/>
        <w:autoSpaceDN w:val="0"/>
        <w:adjustRightInd w:val="0"/>
        <w:spacing w:after="0" w:line="240" w:lineRule="auto"/>
        <w:jc w:val="both"/>
        <w:rPr>
          <w:rFonts w:ascii="Times New Roman" w:hAnsi="Times New Roman"/>
          <w:sz w:val="24"/>
          <w:szCs w:val="24"/>
          <w:lang w:val="ru-RU"/>
        </w:rPr>
      </w:pPr>
    </w:p>
    <w:p w:rsidR="00EE77B4" w:rsidRDefault="00EE77B4" w:rsidP="00EE77B4">
      <w:pPr>
        <w:autoSpaceDE w:val="0"/>
        <w:autoSpaceDN w:val="0"/>
        <w:adjustRightInd w:val="0"/>
        <w:spacing w:after="0" w:line="240" w:lineRule="auto"/>
        <w:jc w:val="both"/>
        <w:rPr>
          <w:rFonts w:ascii="Times New Roman" w:hAnsi="Times New Roman"/>
          <w:sz w:val="24"/>
          <w:szCs w:val="24"/>
          <w:lang w:val="ru-RU"/>
        </w:rPr>
      </w:pPr>
      <w:r w:rsidRPr="00EE77B4">
        <w:rPr>
          <w:rFonts w:ascii="Times New Roman" w:hAnsi="Times New Roman"/>
          <w:sz w:val="24"/>
          <w:szCs w:val="24"/>
          <w:lang w:val="ru-RU"/>
        </w:rPr>
        <w:t>Понуђач није дужан да доставља на увид доказе који су јавно доступни на интернет</w:t>
      </w:r>
      <w:r w:rsidR="00F95389">
        <w:rPr>
          <w:rFonts w:ascii="Times New Roman" w:hAnsi="Times New Roman"/>
          <w:sz w:val="24"/>
          <w:szCs w:val="24"/>
          <w:lang w:val="ru-RU"/>
        </w:rPr>
        <w:t xml:space="preserve"> </w:t>
      </w:r>
      <w:r w:rsidRPr="00EE77B4">
        <w:rPr>
          <w:rFonts w:ascii="Times New Roman" w:hAnsi="Times New Roman"/>
          <w:sz w:val="24"/>
          <w:szCs w:val="24"/>
          <w:lang w:val="ru-RU"/>
        </w:rPr>
        <w:t>страницама надлежних органа</w:t>
      </w:r>
      <w:r w:rsidR="00DD7E45">
        <w:rPr>
          <w:rFonts w:ascii="Times New Roman" w:hAnsi="Times New Roman"/>
          <w:sz w:val="24"/>
          <w:szCs w:val="24"/>
          <w:lang w:val="sr-Cyrl-CS"/>
        </w:rPr>
        <w:t>. У том случају понуђач има обавезу да наведе интернет страницу на којој су тражени подаци јавно дост</w:t>
      </w:r>
      <w:r w:rsidR="008D4A18">
        <w:rPr>
          <w:rFonts w:ascii="Times New Roman" w:hAnsi="Times New Roman"/>
          <w:sz w:val="24"/>
          <w:szCs w:val="24"/>
          <w:lang w:val="sr-Cyrl-CS"/>
        </w:rPr>
        <w:t>у</w:t>
      </w:r>
      <w:r w:rsidR="00DD7E45">
        <w:rPr>
          <w:rFonts w:ascii="Times New Roman" w:hAnsi="Times New Roman"/>
          <w:sz w:val="24"/>
          <w:szCs w:val="24"/>
          <w:lang w:val="sr-Cyrl-CS"/>
        </w:rPr>
        <w:t xml:space="preserve">пни </w:t>
      </w:r>
      <w:r w:rsidRPr="00EE77B4">
        <w:rPr>
          <w:rFonts w:ascii="Times New Roman" w:hAnsi="Times New Roman"/>
          <w:sz w:val="24"/>
          <w:szCs w:val="24"/>
          <w:lang w:val="ru-RU"/>
        </w:rPr>
        <w:t>.</w:t>
      </w:r>
    </w:p>
    <w:p w:rsidR="00F95389" w:rsidRPr="00EE77B4" w:rsidRDefault="00F95389" w:rsidP="00EE77B4">
      <w:pPr>
        <w:autoSpaceDE w:val="0"/>
        <w:autoSpaceDN w:val="0"/>
        <w:adjustRightInd w:val="0"/>
        <w:spacing w:after="0" w:line="240" w:lineRule="auto"/>
        <w:jc w:val="both"/>
        <w:rPr>
          <w:rFonts w:ascii="Times New Roman" w:hAnsi="Times New Roman"/>
          <w:sz w:val="24"/>
          <w:szCs w:val="24"/>
          <w:lang w:val="ru-RU"/>
        </w:rPr>
      </w:pPr>
    </w:p>
    <w:p w:rsidR="00572EAA" w:rsidRDefault="00EE77B4" w:rsidP="00F95389">
      <w:pPr>
        <w:autoSpaceDE w:val="0"/>
        <w:autoSpaceDN w:val="0"/>
        <w:adjustRightInd w:val="0"/>
        <w:spacing w:after="0" w:line="240" w:lineRule="auto"/>
        <w:jc w:val="both"/>
        <w:rPr>
          <w:rFonts w:ascii="Times New Roman" w:hAnsi="Times New Roman"/>
          <w:sz w:val="24"/>
          <w:szCs w:val="24"/>
          <w:lang w:val="ru-RU"/>
        </w:rPr>
      </w:pPr>
      <w:r w:rsidRPr="00F95389">
        <w:rPr>
          <w:rFonts w:ascii="Times New Roman" w:hAnsi="Times New Roman"/>
          <w:sz w:val="24"/>
          <w:szCs w:val="24"/>
          <w:lang w:val="ru-RU"/>
        </w:rPr>
        <w:t>Понуђач је дужан да без одлагања писмено обавести наручиоца о било којој промени у</w:t>
      </w:r>
      <w:r w:rsidR="00F95389" w:rsidRPr="00F95389">
        <w:rPr>
          <w:rFonts w:ascii="Times New Roman" w:hAnsi="Times New Roman"/>
          <w:sz w:val="24"/>
          <w:szCs w:val="24"/>
          <w:lang w:val="ru-RU"/>
        </w:rPr>
        <w:t xml:space="preserve"> </w:t>
      </w:r>
      <w:r w:rsidRPr="00F95389">
        <w:rPr>
          <w:rFonts w:ascii="Times New Roman" w:hAnsi="Times New Roman"/>
          <w:sz w:val="24"/>
          <w:szCs w:val="24"/>
          <w:lang w:val="ru-RU"/>
        </w:rPr>
        <w:t>вези са испуњеношћу услова из поступка јавне набавке, која наступи до доношења</w:t>
      </w:r>
      <w:r w:rsidR="00F95389" w:rsidRPr="00F95389">
        <w:rPr>
          <w:rFonts w:ascii="Times New Roman" w:hAnsi="Times New Roman"/>
          <w:sz w:val="24"/>
          <w:szCs w:val="24"/>
          <w:lang w:val="ru-RU"/>
        </w:rPr>
        <w:t xml:space="preserve"> </w:t>
      </w:r>
      <w:r w:rsidRPr="00F95389">
        <w:rPr>
          <w:rFonts w:ascii="Times New Roman" w:hAnsi="Times New Roman"/>
          <w:sz w:val="24"/>
          <w:szCs w:val="24"/>
          <w:lang w:val="ru-RU"/>
        </w:rPr>
        <w:t>одлуке, односно закључења уговора, односно током важења уговора о јавној набавци и</w:t>
      </w:r>
      <w:r w:rsidR="00F95389" w:rsidRPr="00F95389">
        <w:rPr>
          <w:rFonts w:ascii="Times New Roman" w:hAnsi="Times New Roman"/>
          <w:sz w:val="24"/>
          <w:szCs w:val="24"/>
          <w:lang w:val="ru-RU"/>
        </w:rPr>
        <w:t xml:space="preserve"> </w:t>
      </w:r>
      <w:r w:rsidRPr="00F95389">
        <w:rPr>
          <w:rFonts w:ascii="Times New Roman" w:hAnsi="Times New Roman"/>
          <w:sz w:val="24"/>
          <w:szCs w:val="24"/>
          <w:lang w:val="ru-RU"/>
        </w:rPr>
        <w:t>да је документује на прописани начин.</w:t>
      </w:r>
    </w:p>
    <w:p w:rsidR="00F86CFC" w:rsidRDefault="00F86CFC" w:rsidP="00F95389">
      <w:pPr>
        <w:autoSpaceDE w:val="0"/>
        <w:autoSpaceDN w:val="0"/>
        <w:adjustRightInd w:val="0"/>
        <w:spacing w:after="0" w:line="240" w:lineRule="auto"/>
        <w:jc w:val="both"/>
        <w:rPr>
          <w:rFonts w:ascii="Times New Roman" w:hAnsi="Times New Roman"/>
          <w:sz w:val="24"/>
          <w:szCs w:val="24"/>
          <w:lang w:val="ru-RU"/>
        </w:rPr>
      </w:pPr>
    </w:p>
    <w:p w:rsidR="00F86CFC" w:rsidRDefault="00F86CFC" w:rsidP="00F95389">
      <w:pPr>
        <w:autoSpaceDE w:val="0"/>
        <w:autoSpaceDN w:val="0"/>
        <w:adjustRightInd w:val="0"/>
        <w:spacing w:after="0" w:line="240" w:lineRule="auto"/>
        <w:jc w:val="both"/>
        <w:rPr>
          <w:rFonts w:ascii="Times New Roman" w:hAnsi="Times New Roman"/>
          <w:sz w:val="24"/>
          <w:szCs w:val="24"/>
          <w:lang w:val="ru-RU"/>
        </w:rPr>
      </w:pPr>
    </w:p>
    <w:p w:rsidR="00F86CFC" w:rsidRDefault="00F86CFC" w:rsidP="00F95389">
      <w:pPr>
        <w:autoSpaceDE w:val="0"/>
        <w:autoSpaceDN w:val="0"/>
        <w:adjustRightInd w:val="0"/>
        <w:spacing w:after="0" w:line="240" w:lineRule="auto"/>
        <w:jc w:val="both"/>
        <w:rPr>
          <w:rFonts w:ascii="Times New Roman" w:hAnsi="Times New Roman"/>
          <w:sz w:val="24"/>
          <w:szCs w:val="24"/>
          <w:lang w:val="ru-RU"/>
        </w:rPr>
      </w:pPr>
    </w:p>
    <w:p w:rsidR="00F86CFC" w:rsidRDefault="00F86CFC" w:rsidP="00F95389">
      <w:pPr>
        <w:autoSpaceDE w:val="0"/>
        <w:autoSpaceDN w:val="0"/>
        <w:adjustRightInd w:val="0"/>
        <w:spacing w:after="0" w:line="240" w:lineRule="auto"/>
        <w:jc w:val="both"/>
        <w:rPr>
          <w:rFonts w:ascii="Times New Roman" w:hAnsi="Times New Roman"/>
          <w:sz w:val="24"/>
          <w:szCs w:val="24"/>
          <w:lang w:val="ru-RU"/>
        </w:rPr>
      </w:pPr>
    </w:p>
    <w:p w:rsidR="00AF037E" w:rsidRDefault="00AF037E" w:rsidP="00F95389">
      <w:pPr>
        <w:autoSpaceDE w:val="0"/>
        <w:autoSpaceDN w:val="0"/>
        <w:adjustRightInd w:val="0"/>
        <w:spacing w:after="0" w:line="240" w:lineRule="auto"/>
        <w:jc w:val="both"/>
        <w:rPr>
          <w:rFonts w:ascii="Times New Roman" w:hAnsi="Times New Roman"/>
          <w:sz w:val="24"/>
          <w:szCs w:val="24"/>
          <w:lang w:val="sr-Cyrl-CS"/>
        </w:rPr>
      </w:pPr>
    </w:p>
    <w:p w:rsidR="00562B28" w:rsidRDefault="00562B28" w:rsidP="00F95389">
      <w:pPr>
        <w:autoSpaceDE w:val="0"/>
        <w:autoSpaceDN w:val="0"/>
        <w:adjustRightInd w:val="0"/>
        <w:spacing w:after="0" w:line="240" w:lineRule="auto"/>
        <w:jc w:val="both"/>
        <w:rPr>
          <w:rFonts w:ascii="Times New Roman" w:hAnsi="Times New Roman"/>
          <w:sz w:val="24"/>
          <w:szCs w:val="24"/>
          <w:lang w:val="sr-Cyrl-CS"/>
        </w:rPr>
      </w:pPr>
    </w:p>
    <w:p w:rsidR="00562B28" w:rsidRDefault="00562B28" w:rsidP="00F95389">
      <w:pPr>
        <w:autoSpaceDE w:val="0"/>
        <w:autoSpaceDN w:val="0"/>
        <w:adjustRightInd w:val="0"/>
        <w:spacing w:after="0" w:line="240" w:lineRule="auto"/>
        <w:jc w:val="both"/>
        <w:rPr>
          <w:rFonts w:ascii="Times New Roman" w:hAnsi="Times New Roman"/>
          <w:sz w:val="24"/>
          <w:szCs w:val="24"/>
          <w:lang w:val="sr-Cyrl-CS"/>
        </w:rPr>
      </w:pPr>
    </w:p>
    <w:p w:rsidR="00562B28" w:rsidRDefault="00562B28" w:rsidP="00F95389">
      <w:pPr>
        <w:autoSpaceDE w:val="0"/>
        <w:autoSpaceDN w:val="0"/>
        <w:adjustRightInd w:val="0"/>
        <w:spacing w:after="0" w:line="240" w:lineRule="auto"/>
        <w:jc w:val="both"/>
        <w:rPr>
          <w:rFonts w:ascii="Times New Roman" w:hAnsi="Times New Roman"/>
          <w:sz w:val="24"/>
          <w:szCs w:val="24"/>
          <w:lang w:val="sr-Cyrl-CS"/>
        </w:rPr>
      </w:pPr>
    </w:p>
    <w:p w:rsidR="00562B28" w:rsidRDefault="00562B28" w:rsidP="00F95389">
      <w:pPr>
        <w:autoSpaceDE w:val="0"/>
        <w:autoSpaceDN w:val="0"/>
        <w:adjustRightInd w:val="0"/>
        <w:spacing w:after="0" w:line="240" w:lineRule="auto"/>
        <w:jc w:val="both"/>
        <w:rPr>
          <w:rFonts w:ascii="Times New Roman" w:hAnsi="Times New Roman"/>
          <w:sz w:val="24"/>
          <w:szCs w:val="24"/>
          <w:lang w:val="sr-Cyrl-CS"/>
        </w:rPr>
      </w:pPr>
    </w:p>
    <w:p w:rsidR="00562B28" w:rsidRDefault="00562B28" w:rsidP="00F95389">
      <w:pPr>
        <w:autoSpaceDE w:val="0"/>
        <w:autoSpaceDN w:val="0"/>
        <w:adjustRightInd w:val="0"/>
        <w:spacing w:after="0" w:line="240" w:lineRule="auto"/>
        <w:jc w:val="both"/>
        <w:rPr>
          <w:rFonts w:ascii="Times New Roman" w:hAnsi="Times New Roman"/>
          <w:sz w:val="24"/>
          <w:szCs w:val="24"/>
          <w:lang w:val="sr-Cyrl-CS"/>
        </w:rPr>
      </w:pPr>
    </w:p>
    <w:p w:rsidR="00562B28" w:rsidRDefault="00562B28" w:rsidP="00F95389">
      <w:pPr>
        <w:autoSpaceDE w:val="0"/>
        <w:autoSpaceDN w:val="0"/>
        <w:adjustRightInd w:val="0"/>
        <w:spacing w:after="0" w:line="240" w:lineRule="auto"/>
        <w:jc w:val="both"/>
        <w:rPr>
          <w:rFonts w:ascii="Times New Roman" w:hAnsi="Times New Roman"/>
          <w:sz w:val="24"/>
          <w:szCs w:val="24"/>
          <w:lang w:val="sr-Cyrl-CS"/>
        </w:rPr>
      </w:pPr>
    </w:p>
    <w:p w:rsidR="00562B28" w:rsidRDefault="00562B28" w:rsidP="00F95389">
      <w:pPr>
        <w:autoSpaceDE w:val="0"/>
        <w:autoSpaceDN w:val="0"/>
        <w:adjustRightInd w:val="0"/>
        <w:spacing w:after="0" w:line="240" w:lineRule="auto"/>
        <w:jc w:val="both"/>
        <w:rPr>
          <w:rFonts w:ascii="Times New Roman" w:hAnsi="Times New Roman"/>
          <w:sz w:val="24"/>
          <w:szCs w:val="24"/>
          <w:lang w:val="sr-Cyrl-CS"/>
        </w:rPr>
      </w:pPr>
    </w:p>
    <w:p w:rsidR="003F262E" w:rsidRDefault="003F262E" w:rsidP="00F95389">
      <w:pPr>
        <w:autoSpaceDE w:val="0"/>
        <w:autoSpaceDN w:val="0"/>
        <w:adjustRightInd w:val="0"/>
        <w:spacing w:after="0" w:line="240" w:lineRule="auto"/>
        <w:jc w:val="both"/>
        <w:rPr>
          <w:rFonts w:ascii="Times New Roman" w:hAnsi="Times New Roman"/>
          <w:sz w:val="24"/>
          <w:szCs w:val="24"/>
          <w:lang w:val="sr-Cyrl-CS"/>
        </w:rPr>
      </w:pPr>
    </w:p>
    <w:p w:rsidR="008D4A18" w:rsidRDefault="008D4A18" w:rsidP="00F95389">
      <w:pPr>
        <w:autoSpaceDE w:val="0"/>
        <w:autoSpaceDN w:val="0"/>
        <w:adjustRightInd w:val="0"/>
        <w:spacing w:after="0" w:line="240" w:lineRule="auto"/>
        <w:jc w:val="both"/>
        <w:rPr>
          <w:rFonts w:ascii="Times New Roman" w:hAnsi="Times New Roman"/>
          <w:sz w:val="24"/>
          <w:szCs w:val="24"/>
          <w:lang w:val="sr-Cyrl-CS"/>
        </w:rPr>
      </w:pPr>
    </w:p>
    <w:p w:rsidR="003F262E" w:rsidRPr="003F262E" w:rsidRDefault="003F262E" w:rsidP="00F95389">
      <w:pPr>
        <w:autoSpaceDE w:val="0"/>
        <w:autoSpaceDN w:val="0"/>
        <w:adjustRightInd w:val="0"/>
        <w:spacing w:after="0" w:line="240" w:lineRule="auto"/>
        <w:jc w:val="both"/>
        <w:rPr>
          <w:rFonts w:ascii="Times New Roman" w:hAnsi="Times New Roman"/>
          <w:sz w:val="24"/>
          <w:szCs w:val="24"/>
          <w:lang w:val="sr-Cyrl-CS"/>
        </w:rPr>
      </w:pPr>
    </w:p>
    <w:p w:rsidR="00F86CFC" w:rsidRDefault="00F86CFC" w:rsidP="00F056DB">
      <w:pPr>
        <w:pStyle w:val="ListParagraph"/>
        <w:shd w:val="clear" w:color="auto" w:fill="C6D9F1"/>
        <w:ind w:left="360"/>
        <w:jc w:val="center"/>
        <w:rPr>
          <w:b/>
          <w:bCs/>
          <w:i/>
          <w:iCs/>
          <w:szCs w:val="24"/>
          <w:lang w:val="ru-RU"/>
        </w:rPr>
      </w:pPr>
    </w:p>
    <w:p w:rsidR="00F056DB" w:rsidRPr="00F056DB" w:rsidRDefault="00F056DB" w:rsidP="00F056DB">
      <w:pPr>
        <w:pStyle w:val="ListParagraph"/>
        <w:shd w:val="clear" w:color="auto" w:fill="C6D9F1"/>
        <w:ind w:left="360"/>
        <w:jc w:val="center"/>
        <w:rPr>
          <w:bCs/>
          <w:iCs/>
          <w:szCs w:val="24"/>
        </w:rPr>
      </w:pPr>
      <w:r w:rsidRPr="00F056DB">
        <w:rPr>
          <w:b/>
          <w:bCs/>
          <w:i/>
          <w:iCs/>
          <w:szCs w:val="24"/>
          <w:lang w:val="ru-RU"/>
        </w:rPr>
        <w:t>3.</w:t>
      </w:r>
      <w:r w:rsidRPr="00F056DB">
        <w:rPr>
          <w:b/>
          <w:bCs/>
          <w:i/>
          <w:iCs/>
          <w:szCs w:val="24"/>
        </w:rPr>
        <w:t xml:space="preserve"> ОБРАЗАЦ ИЗЈАВЕ О ИСПУЊАВАЊУ УСЛОВА ИЗ ЧЛ. 7</w:t>
      </w:r>
      <w:r w:rsidR="00DD7E45">
        <w:rPr>
          <w:b/>
          <w:bCs/>
          <w:i/>
          <w:iCs/>
          <w:szCs w:val="24"/>
        </w:rPr>
        <w:t>5.</w:t>
      </w:r>
      <w:r w:rsidR="006B3A51">
        <w:rPr>
          <w:b/>
          <w:bCs/>
          <w:i/>
          <w:iCs/>
          <w:szCs w:val="24"/>
          <w:lang w:val="sr-Cyrl-CS"/>
        </w:rPr>
        <w:t xml:space="preserve"> И 76.</w:t>
      </w:r>
      <w:r w:rsidR="00DD7E45">
        <w:rPr>
          <w:b/>
          <w:bCs/>
          <w:i/>
          <w:iCs/>
          <w:szCs w:val="24"/>
        </w:rPr>
        <w:t xml:space="preserve"> </w:t>
      </w:r>
      <w:r w:rsidRPr="00F056DB">
        <w:rPr>
          <w:b/>
          <w:bCs/>
          <w:i/>
          <w:iCs/>
          <w:szCs w:val="24"/>
        </w:rPr>
        <w:t xml:space="preserve"> ЗАКОНА</w:t>
      </w:r>
    </w:p>
    <w:p w:rsidR="00F056DB" w:rsidRPr="00F056DB" w:rsidRDefault="00F056DB" w:rsidP="00F056DB">
      <w:pPr>
        <w:pStyle w:val="ListParagraph"/>
        <w:shd w:val="clear" w:color="auto" w:fill="C6D9F1"/>
        <w:ind w:left="360"/>
        <w:jc w:val="center"/>
        <w:rPr>
          <w:bCs/>
          <w:iCs/>
          <w:szCs w:val="24"/>
        </w:rPr>
      </w:pPr>
    </w:p>
    <w:p w:rsidR="00F056DB" w:rsidRPr="00F056DB" w:rsidRDefault="00F056DB" w:rsidP="00F056DB">
      <w:pPr>
        <w:jc w:val="center"/>
        <w:rPr>
          <w:rFonts w:ascii="Times New Roman" w:hAnsi="Times New Roman"/>
          <w:b/>
          <w:bCs/>
          <w:sz w:val="24"/>
          <w:szCs w:val="24"/>
          <w:lang w:val="sr-Cyrl-CS"/>
        </w:rPr>
      </w:pPr>
    </w:p>
    <w:p w:rsidR="00F056DB" w:rsidRPr="00F056DB" w:rsidRDefault="00F056DB" w:rsidP="00F056DB">
      <w:pPr>
        <w:jc w:val="center"/>
        <w:rPr>
          <w:rFonts w:ascii="Times New Roman" w:hAnsi="Times New Roman"/>
          <w:b/>
          <w:bCs/>
          <w:sz w:val="24"/>
          <w:szCs w:val="24"/>
          <w:lang w:val="sr-Cyrl-CS"/>
        </w:rPr>
      </w:pPr>
      <w:r w:rsidRPr="00F056DB">
        <w:rPr>
          <w:rFonts w:ascii="Times New Roman" w:hAnsi="Times New Roman"/>
          <w:b/>
          <w:bCs/>
          <w:sz w:val="24"/>
          <w:szCs w:val="24"/>
          <w:lang w:val="sr-Cyrl-CS"/>
        </w:rPr>
        <w:t>ИЗЈАВА ПОНУЂАЧА</w:t>
      </w:r>
    </w:p>
    <w:p w:rsidR="00F056DB" w:rsidRPr="00F056DB" w:rsidRDefault="00F056DB" w:rsidP="00F056DB">
      <w:pPr>
        <w:jc w:val="center"/>
        <w:rPr>
          <w:rFonts w:ascii="Times New Roman" w:hAnsi="Times New Roman"/>
          <w:b/>
          <w:bCs/>
          <w:sz w:val="24"/>
          <w:szCs w:val="24"/>
          <w:lang w:val="sr-Cyrl-CS"/>
        </w:rPr>
      </w:pPr>
      <w:r w:rsidRPr="00F056DB">
        <w:rPr>
          <w:rFonts w:ascii="Times New Roman" w:hAnsi="Times New Roman"/>
          <w:b/>
          <w:bCs/>
          <w:sz w:val="24"/>
          <w:szCs w:val="24"/>
          <w:lang w:val="sr-Cyrl-CS"/>
        </w:rPr>
        <w:t>О ИСП</w:t>
      </w:r>
      <w:r w:rsidR="00DD7E45">
        <w:rPr>
          <w:rFonts w:ascii="Times New Roman" w:hAnsi="Times New Roman"/>
          <w:b/>
          <w:bCs/>
          <w:sz w:val="24"/>
          <w:szCs w:val="24"/>
          <w:lang w:val="sr-Cyrl-CS"/>
        </w:rPr>
        <w:t xml:space="preserve">УЊАВАЊУ УСЛОВА ИЗ ЧЛ. 75. </w:t>
      </w:r>
      <w:r w:rsidR="006B3A51">
        <w:rPr>
          <w:rFonts w:ascii="Times New Roman" w:hAnsi="Times New Roman"/>
          <w:b/>
          <w:bCs/>
          <w:sz w:val="24"/>
          <w:szCs w:val="24"/>
          <w:lang w:val="sr-Cyrl-CS"/>
        </w:rPr>
        <w:t xml:space="preserve">И 76. </w:t>
      </w:r>
      <w:r w:rsidRPr="00F056DB">
        <w:rPr>
          <w:rFonts w:ascii="Times New Roman" w:hAnsi="Times New Roman"/>
          <w:b/>
          <w:bCs/>
          <w:sz w:val="24"/>
          <w:szCs w:val="24"/>
          <w:lang w:val="sr-Cyrl-CS"/>
        </w:rPr>
        <w:t>ЗАКОНА У ПОСТУПКУ ЈАВНЕ</w:t>
      </w:r>
    </w:p>
    <w:p w:rsidR="00F056DB" w:rsidRPr="00F056DB" w:rsidRDefault="00F056DB" w:rsidP="00F056DB">
      <w:pPr>
        <w:jc w:val="center"/>
        <w:rPr>
          <w:rFonts w:ascii="Times New Roman" w:hAnsi="Times New Roman"/>
          <w:b/>
          <w:bCs/>
          <w:sz w:val="24"/>
          <w:szCs w:val="24"/>
          <w:lang w:val="sr-Cyrl-CS"/>
        </w:rPr>
      </w:pPr>
      <w:r w:rsidRPr="00F056DB">
        <w:rPr>
          <w:rFonts w:ascii="Times New Roman" w:hAnsi="Times New Roman"/>
          <w:b/>
          <w:bCs/>
          <w:sz w:val="24"/>
          <w:szCs w:val="24"/>
          <w:lang w:val="sr-Cyrl-CS"/>
        </w:rPr>
        <w:t>НАБАВКЕ МАЛЕ ВРЕДНОСТИ</w:t>
      </w:r>
    </w:p>
    <w:p w:rsidR="00F056DB" w:rsidRPr="00F056DB" w:rsidRDefault="00F056DB" w:rsidP="00F056DB">
      <w:pPr>
        <w:jc w:val="both"/>
        <w:rPr>
          <w:rFonts w:ascii="Times New Roman" w:hAnsi="Times New Roman"/>
          <w:sz w:val="24"/>
          <w:szCs w:val="24"/>
          <w:lang w:val="sr-Cyrl-CS"/>
        </w:rPr>
      </w:pPr>
      <w:r w:rsidRPr="00F056DB">
        <w:rPr>
          <w:rFonts w:ascii="Times New Roman" w:hAnsi="Times New Roman"/>
          <w:sz w:val="24"/>
          <w:szCs w:val="24"/>
          <w:lang w:val="sr-Cyrl-CS"/>
        </w:rPr>
        <w:t>У складу са чланом 77. став 4. Закона, под пуном материјалном и кривичном одговорношћу, као заступник понуђача, дајем следећу</w:t>
      </w:r>
    </w:p>
    <w:p w:rsidR="00F056DB" w:rsidRDefault="00F056DB" w:rsidP="00F056DB">
      <w:pPr>
        <w:jc w:val="center"/>
        <w:rPr>
          <w:rFonts w:ascii="Times New Roman" w:hAnsi="Times New Roman"/>
          <w:b/>
          <w:sz w:val="24"/>
          <w:szCs w:val="24"/>
          <w:lang w:val="sr-Cyrl-CS"/>
        </w:rPr>
      </w:pPr>
      <w:r w:rsidRPr="00F056DB">
        <w:rPr>
          <w:rFonts w:ascii="Times New Roman" w:hAnsi="Times New Roman"/>
          <w:b/>
          <w:sz w:val="24"/>
          <w:szCs w:val="24"/>
          <w:lang w:val="sr-Cyrl-CS"/>
        </w:rPr>
        <w:t>И З Ј А В У</w:t>
      </w:r>
    </w:p>
    <w:p w:rsidR="00F056DB" w:rsidRPr="00F056DB" w:rsidRDefault="00F056DB" w:rsidP="00F056DB">
      <w:pPr>
        <w:jc w:val="center"/>
        <w:rPr>
          <w:rFonts w:ascii="Times New Roman" w:hAnsi="Times New Roman"/>
          <w:b/>
          <w:sz w:val="24"/>
          <w:szCs w:val="24"/>
          <w:lang w:val="sr-Cyrl-CS"/>
        </w:rPr>
      </w:pPr>
    </w:p>
    <w:p w:rsidR="00F056DB" w:rsidRPr="00F056DB" w:rsidRDefault="00F056DB" w:rsidP="00F056DB">
      <w:pPr>
        <w:tabs>
          <w:tab w:val="left" w:pos="1005"/>
        </w:tabs>
        <w:spacing w:after="120"/>
        <w:jc w:val="both"/>
        <w:rPr>
          <w:rFonts w:ascii="Times New Roman" w:hAnsi="Times New Roman"/>
          <w:i/>
          <w:sz w:val="24"/>
          <w:szCs w:val="24"/>
          <w:lang w:val="sr-Cyrl-CS"/>
        </w:rPr>
      </w:pPr>
      <w:r w:rsidRPr="00F056DB">
        <w:rPr>
          <w:rFonts w:ascii="Times New Roman" w:hAnsi="Times New Roman"/>
          <w:sz w:val="24"/>
          <w:szCs w:val="24"/>
          <w:lang w:val="sr-Cyrl-CS"/>
        </w:rPr>
        <w:t xml:space="preserve">Понуђач </w:t>
      </w:r>
      <w:r w:rsidRPr="00F056DB">
        <w:rPr>
          <w:rFonts w:ascii="Times New Roman" w:hAnsi="Times New Roman"/>
          <w:i/>
          <w:sz w:val="24"/>
          <w:szCs w:val="24"/>
          <w:lang w:val="sr-Cyrl-CS"/>
        </w:rPr>
        <w:t xml:space="preserve"> _____________________________________________  </w:t>
      </w:r>
    </w:p>
    <w:p w:rsidR="00F056DB" w:rsidRPr="00F056DB" w:rsidRDefault="00F056DB" w:rsidP="00F056DB">
      <w:pPr>
        <w:tabs>
          <w:tab w:val="left" w:pos="1005"/>
        </w:tabs>
        <w:spacing w:after="120"/>
        <w:jc w:val="both"/>
        <w:rPr>
          <w:rFonts w:ascii="Times New Roman" w:hAnsi="Times New Roman"/>
          <w:i/>
          <w:sz w:val="24"/>
          <w:szCs w:val="24"/>
          <w:lang w:val="sr-Cyrl-CS"/>
        </w:rPr>
      </w:pPr>
      <w:r w:rsidRPr="00F056DB">
        <w:rPr>
          <w:rFonts w:ascii="Times New Roman" w:hAnsi="Times New Roman"/>
          <w:i/>
          <w:iCs/>
          <w:sz w:val="24"/>
          <w:szCs w:val="24"/>
          <w:lang w:val="sr-Cyrl-CS"/>
        </w:rPr>
        <w:t xml:space="preserve">                                    [</w:t>
      </w:r>
      <w:r w:rsidRPr="00F056DB">
        <w:rPr>
          <w:rFonts w:ascii="Times New Roman" w:hAnsi="Times New Roman"/>
          <w:i/>
          <w:sz w:val="24"/>
          <w:szCs w:val="24"/>
          <w:lang w:val="sr-Cyrl-CS"/>
        </w:rPr>
        <w:t>навести назив понуђача</w:t>
      </w:r>
      <w:r w:rsidRPr="00F056DB">
        <w:rPr>
          <w:rFonts w:ascii="Times New Roman" w:hAnsi="Times New Roman"/>
          <w:i/>
          <w:iCs/>
          <w:sz w:val="24"/>
          <w:szCs w:val="24"/>
          <w:lang w:val="sr-Cyrl-CS"/>
        </w:rPr>
        <w:t>]</w:t>
      </w:r>
      <w:r w:rsidRPr="00F056DB">
        <w:rPr>
          <w:rFonts w:ascii="Times New Roman" w:hAnsi="Times New Roman"/>
          <w:i/>
          <w:sz w:val="24"/>
          <w:szCs w:val="24"/>
          <w:lang w:val="sr-Cyrl-CS"/>
        </w:rPr>
        <w:t xml:space="preserve"> </w:t>
      </w:r>
    </w:p>
    <w:p w:rsidR="00F056DB" w:rsidRPr="00F056DB" w:rsidRDefault="00F056DB" w:rsidP="00F056DB">
      <w:pPr>
        <w:tabs>
          <w:tab w:val="left" w:pos="1005"/>
        </w:tabs>
        <w:spacing w:after="120"/>
        <w:jc w:val="both"/>
        <w:rPr>
          <w:rFonts w:ascii="Times New Roman" w:hAnsi="Times New Roman"/>
          <w:iCs/>
          <w:sz w:val="24"/>
          <w:szCs w:val="24"/>
          <w:lang w:val="sr-Cyrl-CS"/>
        </w:rPr>
      </w:pPr>
      <w:r w:rsidRPr="00F056DB">
        <w:rPr>
          <w:rFonts w:ascii="Times New Roman" w:hAnsi="Times New Roman"/>
          <w:sz w:val="24"/>
          <w:szCs w:val="24"/>
          <w:lang w:val="sr-Cyrl-CS"/>
        </w:rPr>
        <w:t>у поступку јавне набавке</w:t>
      </w:r>
      <w:r w:rsidR="000F2680">
        <w:rPr>
          <w:rFonts w:ascii="Times New Roman" w:hAnsi="Times New Roman"/>
          <w:sz w:val="24"/>
          <w:szCs w:val="24"/>
          <w:lang w:val="sr-Cyrl-CS"/>
        </w:rPr>
        <w:t xml:space="preserve"> услуга,</w:t>
      </w:r>
      <w:r w:rsidRPr="00F056DB">
        <w:rPr>
          <w:rFonts w:ascii="Times New Roman" w:hAnsi="Times New Roman"/>
          <w:sz w:val="24"/>
          <w:szCs w:val="24"/>
          <w:lang w:val="sr-Cyrl-CS"/>
        </w:rPr>
        <w:t xml:space="preserve"> број </w:t>
      </w:r>
      <w:r w:rsidR="00747B21">
        <w:rPr>
          <w:rFonts w:ascii="Times New Roman" w:hAnsi="Times New Roman"/>
          <w:sz w:val="24"/>
          <w:szCs w:val="24"/>
          <w:lang w:val="sr-Cyrl-CS"/>
        </w:rPr>
        <w:t>4</w:t>
      </w:r>
      <w:r w:rsidRPr="00F056DB">
        <w:rPr>
          <w:rFonts w:ascii="Times New Roman" w:hAnsi="Times New Roman"/>
          <w:sz w:val="24"/>
          <w:szCs w:val="24"/>
          <w:lang w:val="sr-Cyrl-CS"/>
        </w:rPr>
        <w:t>/1</w:t>
      </w:r>
      <w:r w:rsidR="00D73F2C">
        <w:rPr>
          <w:rFonts w:ascii="Times New Roman" w:hAnsi="Times New Roman"/>
          <w:sz w:val="24"/>
          <w:szCs w:val="24"/>
          <w:lang w:val="sr-Cyrl-CS"/>
        </w:rPr>
        <w:t>6</w:t>
      </w:r>
      <w:r w:rsidRPr="00F056DB">
        <w:rPr>
          <w:rFonts w:ascii="Times New Roman" w:hAnsi="Times New Roman"/>
          <w:sz w:val="24"/>
          <w:szCs w:val="24"/>
          <w:lang w:val="sr-Cyrl-CS"/>
        </w:rPr>
        <w:t xml:space="preserve"> </w:t>
      </w:r>
      <w:r w:rsidR="000F2680">
        <w:rPr>
          <w:rFonts w:ascii="Times New Roman" w:hAnsi="Times New Roman"/>
          <w:sz w:val="24"/>
          <w:szCs w:val="24"/>
          <w:lang w:val="sr-Cyrl-CS"/>
        </w:rPr>
        <w:t>–</w:t>
      </w:r>
      <w:r w:rsidRPr="00F056DB">
        <w:rPr>
          <w:rFonts w:ascii="Times New Roman" w:hAnsi="Times New Roman"/>
          <w:sz w:val="24"/>
          <w:szCs w:val="24"/>
          <w:lang w:val="sr-Cyrl-CS"/>
        </w:rPr>
        <w:t xml:space="preserve"> </w:t>
      </w:r>
      <w:r w:rsidR="000F2680">
        <w:rPr>
          <w:rFonts w:ascii="Times New Roman" w:hAnsi="Times New Roman"/>
          <w:sz w:val="24"/>
          <w:szCs w:val="24"/>
          <w:lang w:val="sr-Cyrl-CS"/>
        </w:rPr>
        <w:t>Репрезентација -  угоститељске услуге</w:t>
      </w:r>
      <w:r w:rsidRPr="00F056DB">
        <w:rPr>
          <w:rFonts w:ascii="Times New Roman" w:hAnsi="Times New Roman"/>
          <w:sz w:val="24"/>
          <w:szCs w:val="24"/>
          <w:lang w:val="sr-Cyrl-CS"/>
        </w:rPr>
        <w:t xml:space="preserve"> за 201</w:t>
      </w:r>
      <w:r w:rsidR="00D73F2C">
        <w:rPr>
          <w:rFonts w:ascii="Times New Roman" w:hAnsi="Times New Roman"/>
          <w:sz w:val="24"/>
          <w:szCs w:val="24"/>
          <w:lang w:val="sr-Cyrl-CS"/>
        </w:rPr>
        <w:t>6</w:t>
      </w:r>
      <w:r w:rsidRPr="00F056DB">
        <w:rPr>
          <w:rFonts w:ascii="Times New Roman" w:hAnsi="Times New Roman"/>
          <w:sz w:val="24"/>
          <w:szCs w:val="24"/>
          <w:lang w:val="sr-Cyrl-CS"/>
        </w:rPr>
        <w:t>. годину, испуњ</w:t>
      </w:r>
      <w:r w:rsidR="00DD7E45">
        <w:rPr>
          <w:rFonts w:ascii="Times New Roman" w:hAnsi="Times New Roman"/>
          <w:sz w:val="24"/>
          <w:szCs w:val="24"/>
          <w:lang w:val="sr-Cyrl-CS"/>
        </w:rPr>
        <w:t>ава све услове из чл. 75.</w:t>
      </w:r>
      <w:r w:rsidR="00CC1557">
        <w:rPr>
          <w:rFonts w:ascii="Times New Roman" w:hAnsi="Times New Roman"/>
          <w:sz w:val="24"/>
          <w:szCs w:val="24"/>
          <w:lang w:val="sr-Cyrl-CS"/>
        </w:rPr>
        <w:t xml:space="preserve"> и 76.</w:t>
      </w:r>
      <w:r w:rsidR="00DD7E45">
        <w:rPr>
          <w:rFonts w:ascii="Times New Roman" w:hAnsi="Times New Roman"/>
          <w:sz w:val="24"/>
          <w:szCs w:val="24"/>
          <w:lang w:val="sr-Cyrl-CS"/>
        </w:rPr>
        <w:t xml:space="preserve"> </w:t>
      </w:r>
      <w:r w:rsidRPr="00F056DB">
        <w:rPr>
          <w:rFonts w:ascii="Times New Roman" w:hAnsi="Times New Roman"/>
          <w:sz w:val="24"/>
          <w:szCs w:val="24"/>
          <w:lang w:val="sr-Cyrl-CS"/>
        </w:rPr>
        <w:t>Закона, односно услове дефинисане конкурсном документацијом</w:t>
      </w:r>
      <w:r w:rsidRPr="00F056DB">
        <w:rPr>
          <w:rFonts w:ascii="Times New Roman" w:hAnsi="Times New Roman"/>
          <w:sz w:val="24"/>
          <w:szCs w:val="24"/>
          <w:lang w:val="ru-RU"/>
        </w:rPr>
        <w:t xml:space="preserve"> </w:t>
      </w:r>
      <w:r w:rsidRPr="00F056DB">
        <w:rPr>
          <w:rFonts w:ascii="Times New Roman" w:hAnsi="Times New Roman"/>
          <w:sz w:val="24"/>
          <w:szCs w:val="24"/>
          <w:lang w:val="sr-Cyrl-CS"/>
        </w:rPr>
        <w:t>за предметну јавну набавку, и то:</w:t>
      </w:r>
    </w:p>
    <w:p w:rsidR="00F056DB" w:rsidRPr="00F056DB" w:rsidRDefault="00F056DB" w:rsidP="00F056DB">
      <w:pPr>
        <w:pStyle w:val="ListParagraph"/>
        <w:numPr>
          <w:ilvl w:val="0"/>
          <w:numId w:val="27"/>
        </w:numPr>
        <w:tabs>
          <w:tab w:val="clear" w:pos="810"/>
          <w:tab w:val="num" w:pos="0"/>
        </w:tabs>
        <w:suppressAutoHyphens/>
        <w:spacing w:line="100" w:lineRule="atLeast"/>
        <w:ind w:left="1440"/>
        <w:jc w:val="both"/>
        <w:rPr>
          <w:iCs/>
          <w:szCs w:val="24"/>
        </w:rPr>
      </w:pPr>
      <w:r w:rsidRPr="00F056DB">
        <w:rPr>
          <w:iCs/>
          <w:szCs w:val="24"/>
        </w:rPr>
        <w:t>Понуђач је регистрован код надлежног органа, односно уписан у одговарајући регистар;</w:t>
      </w:r>
    </w:p>
    <w:p w:rsidR="00F056DB" w:rsidRPr="00F056DB" w:rsidRDefault="00F056DB" w:rsidP="00F056DB">
      <w:pPr>
        <w:pStyle w:val="ListParagraph"/>
        <w:numPr>
          <w:ilvl w:val="0"/>
          <w:numId w:val="27"/>
        </w:numPr>
        <w:tabs>
          <w:tab w:val="clear" w:pos="810"/>
          <w:tab w:val="num" w:pos="0"/>
        </w:tabs>
        <w:suppressAutoHyphens/>
        <w:spacing w:line="100" w:lineRule="atLeast"/>
        <w:ind w:left="1440"/>
        <w:jc w:val="both"/>
        <w:rPr>
          <w:bCs/>
          <w:iCs/>
          <w:szCs w:val="24"/>
        </w:rPr>
      </w:pPr>
      <w:r w:rsidRPr="00F056DB">
        <w:rPr>
          <w:iCs/>
          <w:szCs w:val="24"/>
        </w:rPr>
        <w:t xml:space="preserve">Понуђач и његов законски </w:t>
      </w:r>
      <w:r w:rsidRPr="00F056DB">
        <w:rPr>
          <w:szCs w:val="24"/>
        </w:rPr>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F056DB" w:rsidRPr="00F056DB" w:rsidRDefault="00F056DB" w:rsidP="00F056DB">
      <w:pPr>
        <w:pStyle w:val="ListParagraph"/>
        <w:numPr>
          <w:ilvl w:val="0"/>
          <w:numId w:val="27"/>
        </w:numPr>
        <w:tabs>
          <w:tab w:val="clear" w:pos="810"/>
          <w:tab w:val="num" w:pos="0"/>
        </w:tabs>
        <w:suppressAutoHyphens/>
        <w:spacing w:line="100" w:lineRule="atLeast"/>
        <w:ind w:left="1440"/>
        <w:jc w:val="both"/>
        <w:rPr>
          <w:szCs w:val="24"/>
        </w:rPr>
      </w:pPr>
      <w:r w:rsidRPr="00F056DB">
        <w:rPr>
          <w:bCs/>
          <w:iCs/>
          <w:szCs w:val="24"/>
        </w:rPr>
        <w:t xml:space="preserve">Понуђач је измирио </w:t>
      </w:r>
      <w:r w:rsidRPr="00F056DB">
        <w:rPr>
          <w:szCs w:val="24"/>
        </w:rPr>
        <w:t>доспеле порезе, доприносе и друге јавне дажбине у складу са прописима Републике Србије (</w:t>
      </w:r>
      <w:r w:rsidRPr="00F056DB">
        <w:rPr>
          <w:i/>
          <w:szCs w:val="24"/>
        </w:rPr>
        <w:t>или стране државе када има седиште на њеној територији);</w:t>
      </w:r>
    </w:p>
    <w:p w:rsidR="00F056DB" w:rsidRPr="001B6966" w:rsidRDefault="00F056DB" w:rsidP="00F056DB">
      <w:pPr>
        <w:pStyle w:val="ListParagraph"/>
        <w:numPr>
          <w:ilvl w:val="0"/>
          <w:numId w:val="27"/>
        </w:numPr>
        <w:tabs>
          <w:tab w:val="clear" w:pos="810"/>
          <w:tab w:val="num" w:pos="0"/>
        </w:tabs>
        <w:suppressAutoHyphens/>
        <w:spacing w:line="100" w:lineRule="atLeast"/>
        <w:ind w:left="1440"/>
        <w:jc w:val="both"/>
        <w:rPr>
          <w:iCs/>
          <w:szCs w:val="24"/>
        </w:rPr>
      </w:pPr>
      <w:r w:rsidRPr="00F056DB">
        <w:rPr>
          <w:szCs w:val="24"/>
        </w:rPr>
        <w:t>Понуђач је поштовао обавезе које произлазе из важећих прописа о заштити на раду, запошљавању и условима рада, заштити животне средине и гарантује да је ималац права интелектуалне својине;</w:t>
      </w:r>
    </w:p>
    <w:p w:rsidR="001B6966" w:rsidRPr="00F056DB" w:rsidRDefault="001B6966" w:rsidP="00F056DB">
      <w:pPr>
        <w:pStyle w:val="ListParagraph"/>
        <w:numPr>
          <w:ilvl w:val="0"/>
          <w:numId w:val="27"/>
        </w:numPr>
        <w:tabs>
          <w:tab w:val="clear" w:pos="810"/>
          <w:tab w:val="num" w:pos="0"/>
        </w:tabs>
        <w:suppressAutoHyphens/>
        <w:spacing w:line="100" w:lineRule="atLeast"/>
        <w:ind w:left="1440"/>
        <w:jc w:val="both"/>
        <w:rPr>
          <w:iCs/>
          <w:szCs w:val="24"/>
        </w:rPr>
      </w:pPr>
      <w:r>
        <w:rPr>
          <w:szCs w:val="24"/>
          <w:lang w:val="sr-Cyrl-CS"/>
        </w:rPr>
        <w:t xml:space="preserve">Понуђач има угоститељски објекат у </w:t>
      </w:r>
      <w:r w:rsidR="004C289C">
        <w:rPr>
          <w:szCs w:val="24"/>
          <w:lang w:val="sr-Cyrl-CS"/>
        </w:rPr>
        <w:t>радијусу</w:t>
      </w:r>
      <w:r>
        <w:rPr>
          <w:szCs w:val="24"/>
          <w:lang w:val="sr-Cyrl-CS"/>
        </w:rPr>
        <w:t xml:space="preserve"> од </w:t>
      </w:r>
      <w:r w:rsidR="00747B21">
        <w:rPr>
          <w:szCs w:val="24"/>
          <w:lang w:val="sr-Cyrl-CS"/>
        </w:rPr>
        <w:t>15</w:t>
      </w:r>
      <w:r>
        <w:rPr>
          <w:szCs w:val="24"/>
          <w:lang w:val="sr-Cyrl-CS"/>
        </w:rPr>
        <w:t xml:space="preserve"> км од седишта Наручиоца.</w:t>
      </w:r>
    </w:p>
    <w:p w:rsidR="00F056DB" w:rsidRDefault="00F056DB" w:rsidP="00F056DB">
      <w:pPr>
        <w:jc w:val="both"/>
        <w:rPr>
          <w:rFonts w:ascii="Times New Roman" w:hAnsi="Times New Roman"/>
          <w:i/>
          <w:sz w:val="24"/>
          <w:szCs w:val="24"/>
          <w:lang w:val="sr-Cyrl-CS"/>
        </w:rPr>
      </w:pPr>
    </w:p>
    <w:p w:rsidR="00D73F2C" w:rsidRPr="00F056DB" w:rsidRDefault="00D73F2C" w:rsidP="00F056DB">
      <w:pPr>
        <w:jc w:val="both"/>
        <w:rPr>
          <w:rFonts w:ascii="Times New Roman" w:hAnsi="Times New Roman"/>
          <w:i/>
          <w:sz w:val="24"/>
          <w:szCs w:val="24"/>
          <w:lang w:val="sr-Cyrl-CS"/>
        </w:rPr>
      </w:pPr>
    </w:p>
    <w:p w:rsidR="00F056DB" w:rsidRPr="00382D40" w:rsidRDefault="00F056DB" w:rsidP="00F056DB">
      <w:pPr>
        <w:rPr>
          <w:rFonts w:ascii="Arial" w:hAnsi="Arial" w:cs="Arial"/>
          <w:lang w:val="sr-Cyrl-CS"/>
        </w:rPr>
      </w:pPr>
      <w:r w:rsidRPr="00382D40">
        <w:rPr>
          <w:rFonts w:ascii="Arial" w:hAnsi="Arial" w:cs="Arial"/>
          <w:lang w:val="sr-Cyrl-CS"/>
        </w:rPr>
        <w:t>Место:_____________                                                            Понуђач:</w:t>
      </w:r>
    </w:p>
    <w:p w:rsidR="00F056DB" w:rsidRPr="00F056DB" w:rsidRDefault="00F056DB" w:rsidP="00F056DB">
      <w:pPr>
        <w:rPr>
          <w:rFonts w:ascii="Arial" w:hAnsi="Arial" w:cs="Arial"/>
          <w:b/>
          <w:bCs/>
          <w:i/>
          <w:lang w:val="sr-Cyrl-CS"/>
        </w:rPr>
      </w:pPr>
      <w:r w:rsidRPr="00382D40">
        <w:rPr>
          <w:rFonts w:ascii="Arial" w:hAnsi="Arial" w:cs="Arial"/>
          <w:lang w:val="sr-Cyrl-CS"/>
        </w:rPr>
        <w:t xml:space="preserve">Датум:_____________                         М.П.                     </w:t>
      </w:r>
      <w:r w:rsidRPr="00F056DB">
        <w:rPr>
          <w:rFonts w:ascii="Arial" w:hAnsi="Arial" w:cs="Arial"/>
          <w:lang w:val="sr-Cyrl-CS"/>
        </w:rPr>
        <w:t xml:space="preserve">_____________________                                                        </w:t>
      </w:r>
    </w:p>
    <w:p w:rsidR="00F056DB" w:rsidRPr="00F056DB" w:rsidRDefault="00F056DB" w:rsidP="00F056DB">
      <w:pPr>
        <w:pStyle w:val="BodyText2"/>
        <w:spacing w:line="100" w:lineRule="atLeast"/>
        <w:jc w:val="both"/>
        <w:rPr>
          <w:rFonts w:ascii="Arial" w:hAnsi="Arial" w:cs="Arial"/>
          <w:b/>
          <w:bCs/>
          <w:i/>
          <w:lang w:val="sr-Cyrl-CS"/>
        </w:rPr>
      </w:pPr>
    </w:p>
    <w:p w:rsidR="00F056DB" w:rsidRPr="0035059F" w:rsidRDefault="00F056DB" w:rsidP="00F056DB">
      <w:pPr>
        <w:pStyle w:val="ListParagraph"/>
        <w:ind w:left="0"/>
        <w:rPr>
          <w:bCs/>
          <w:i/>
          <w:iCs/>
        </w:rPr>
      </w:pPr>
      <w:r>
        <w:rPr>
          <w:b/>
          <w:bCs/>
          <w:i/>
        </w:rPr>
        <w:t>Напомена:</w:t>
      </w:r>
      <w:r>
        <w:rPr>
          <w:bCs/>
          <w:i/>
        </w:rPr>
        <w:t xml:space="preserve"> </w:t>
      </w:r>
      <w:r>
        <w:rPr>
          <w:b/>
          <w:bCs/>
          <w:i/>
          <w:iCs/>
          <w:u w:val="single"/>
        </w:rPr>
        <w:t>Уколико понуду подноси група понуђача,</w:t>
      </w:r>
      <w:r>
        <w:rPr>
          <w:bCs/>
          <w:i/>
          <w:iCs/>
        </w:rPr>
        <w:t xml:space="preserve"> Изјава мора бити потписана од стране овлашћеног лица сваког понуђача из групе понуђача и оверена печатом. </w:t>
      </w:r>
    </w:p>
    <w:p w:rsidR="00D73F2C" w:rsidRDefault="00D73F2C" w:rsidP="00F056DB">
      <w:pPr>
        <w:jc w:val="center"/>
        <w:rPr>
          <w:rFonts w:ascii="Times New Roman" w:hAnsi="Times New Roman"/>
          <w:b/>
          <w:bCs/>
          <w:sz w:val="24"/>
          <w:szCs w:val="24"/>
          <w:lang w:val="sr-Cyrl-CS"/>
        </w:rPr>
      </w:pPr>
    </w:p>
    <w:p w:rsidR="00D73F2C" w:rsidRDefault="00D73F2C" w:rsidP="00F056DB">
      <w:pPr>
        <w:jc w:val="center"/>
        <w:rPr>
          <w:rFonts w:ascii="Times New Roman" w:hAnsi="Times New Roman"/>
          <w:b/>
          <w:bCs/>
          <w:sz w:val="24"/>
          <w:szCs w:val="24"/>
          <w:lang w:val="sr-Cyrl-CS"/>
        </w:rPr>
      </w:pPr>
    </w:p>
    <w:p w:rsidR="00F056DB" w:rsidRPr="00F056DB" w:rsidRDefault="00F056DB" w:rsidP="00F056DB">
      <w:pPr>
        <w:jc w:val="center"/>
        <w:rPr>
          <w:rFonts w:ascii="Times New Roman" w:hAnsi="Times New Roman"/>
          <w:b/>
          <w:bCs/>
          <w:sz w:val="24"/>
          <w:szCs w:val="24"/>
          <w:lang w:val="sr-Cyrl-CS"/>
        </w:rPr>
      </w:pPr>
      <w:r w:rsidRPr="00F056DB">
        <w:rPr>
          <w:rFonts w:ascii="Times New Roman" w:hAnsi="Times New Roman"/>
          <w:b/>
          <w:bCs/>
          <w:sz w:val="24"/>
          <w:szCs w:val="24"/>
          <w:lang w:val="sr-Cyrl-CS"/>
        </w:rPr>
        <w:t>ИЗЈАВА ПОДИЗВОЂАЧА</w:t>
      </w:r>
    </w:p>
    <w:p w:rsidR="00F056DB" w:rsidRPr="00F056DB" w:rsidRDefault="00F056DB" w:rsidP="00F056DB">
      <w:pPr>
        <w:jc w:val="center"/>
        <w:rPr>
          <w:rFonts w:ascii="Times New Roman" w:hAnsi="Times New Roman"/>
          <w:b/>
          <w:bCs/>
          <w:sz w:val="24"/>
          <w:szCs w:val="24"/>
          <w:lang w:val="sr-Cyrl-CS"/>
        </w:rPr>
      </w:pPr>
      <w:r w:rsidRPr="00F056DB">
        <w:rPr>
          <w:rFonts w:ascii="Times New Roman" w:hAnsi="Times New Roman"/>
          <w:b/>
          <w:bCs/>
          <w:sz w:val="24"/>
          <w:szCs w:val="24"/>
          <w:lang w:val="sr-Cyrl-CS"/>
        </w:rPr>
        <w:t xml:space="preserve">О ИСПУЊАВАЊУ УСЛОВА ИЗ ЧЛ. 75. </w:t>
      </w:r>
      <w:r w:rsidR="006B3A51">
        <w:rPr>
          <w:rFonts w:ascii="Times New Roman" w:hAnsi="Times New Roman"/>
          <w:b/>
          <w:bCs/>
          <w:sz w:val="24"/>
          <w:szCs w:val="24"/>
          <w:lang w:val="sr-Cyrl-CS"/>
        </w:rPr>
        <w:t xml:space="preserve">И 76. </w:t>
      </w:r>
      <w:r w:rsidRPr="00F056DB">
        <w:rPr>
          <w:rFonts w:ascii="Times New Roman" w:hAnsi="Times New Roman"/>
          <w:b/>
          <w:bCs/>
          <w:sz w:val="24"/>
          <w:szCs w:val="24"/>
          <w:lang w:val="sr-Cyrl-CS"/>
        </w:rPr>
        <w:t>ЗАКОНА У ПОСТУПКУ ЈАВНЕ</w:t>
      </w:r>
    </w:p>
    <w:p w:rsidR="00F056DB" w:rsidRPr="00F056DB" w:rsidRDefault="00F056DB" w:rsidP="00F056DB">
      <w:pPr>
        <w:jc w:val="center"/>
        <w:rPr>
          <w:rFonts w:ascii="Times New Roman" w:hAnsi="Times New Roman"/>
          <w:b/>
          <w:bCs/>
          <w:sz w:val="24"/>
          <w:szCs w:val="24"/>
          <w:lang w:val="sr-Cyrl-CS"/>
        </w:rPr>
      </w:pPr>
      <w:r w:rsidRPr="00F056DB">
        <w:rPr>
          <w:rFonts w:ascii="Times New Roman" w:hAnsi="Times New Roman"/>
          <w:b/>
          <w:bCs/>
          <w:sz w:val="24"/>
          <w:szCs w:val="24"/>
          <w:lang w:val="sr-Cyrl-CS"/>
        </w:rPr>
        <w:t>НАБАВКЕ МАЛЕ ВРЕДНОСТИ</w:t>
      </w:r>
    </w:p>
    <w:p w:rsidR="00F056DB" w:rsidRPr="00F056DB" w:rsidRDefault="00F056DB" w:rsidP="00F056DB">
      <w:pPr>
        <w:jc w:val="center"/>
        <w:rPr>
          <w:rFonts w:ascii="Times New Roman" w:hAnsi="Times New Roman"/>
          <w:b/>
          <w:bCs/>
          <w:sz w:val="24"/>
          <w:szCs w:val="24"/>
          <w:lang w:val="sr-Cyrl-CS"/>
        </w:rPr>
      </w:pPr>
    </w:p>
    <w:p w:rsidR="00F056DB" w:rsidRPr="00F056DB" w:rsidRDefault="00F056DB" w:rsidP="00F056DB">
      <w:pPr>
        <w:jc w:val="both"/>
        <w:rPr>
          <w:rFonts w:ascii="Times New Roman" w:hAnsi="Times New Roman"/>
          <w:sz w:val="24"/>
          <w:szCs w:val="24"/>
          <w:lang w:val="sr-Cyrl-CS"/>
        </w:rPr>
      </w:pPr>
      <w:r w:rsidRPr="00F056DB">
        <w:rPr>
          <w:rFonts w:ascii="Times New Roman" w:hAnsi="Times New Roman"/>
          <w:sz w:val="24"/>
          <w:szCs w:val="24"/>
          <w:lang w:val="sr-Cyrl-CS"/>
        </w:rPr>
        <w:t>У складу са чланом 77. став 4. Закона, под пуном материјалном и кривичном одговорношћу, као заступник подизвођача, дајем следећу</w:t>
      </w:r>
    </w:p>
    <w:p w:rsidR="00F056DB" w:rsidRPr="00F056DB" w:rsidRDefault="00F056DB" w:rsidP="00F056DB">
      <w:pPr>
        <w:jc w:val="both"/>
        <w:rPr>
          <w:rFonts w:ascii="Times New Roman" w:hAnsi="Times New Roman"/>
          <w:sz w:val="24"/>
          <w:szCs w:val="24"/>
          <w:lang w:val="sr-Cyrl-CS"/>
        </w:rPr>
      </w:pPr>
      <w:r w:rsidRPr="00F056DB">
        <w:rPr>
          <w:rFonts w:ascii="Times New Roman" w:hAnsi="Times New Roman"/>
          <w:sz w:val="24"/>
          <w:szCs w:val="24"/>
          <w:lang w:val="sr-Cyrl-CS"/>
        </w:rPr>
        <w:tab/>
      </w:r>
      <w:r w:rsidRPr="00F056DB">
        <w:rPr>
          <w:rFonts w:ascii="Times New Roman" w:hAnsi="Times New Roman"/>
          <w:sz w:val="24"/>
          <w:szCs w:val="24"/>
          <w:lang w:val="sr-Cyrl-CS"/>
        </w:rPr>
        <w:tab/>
      </w:r>
    </w:p>
    <w:p w:rsidR="00F056DB" w:rsidRPr="00F056DB" w:rsidRDefault="00F056DB" w:rsidP="00F056DB">
      <w:pPr>
        <w:jc w:val="center"/>
        <w:rPr>
          <w:rFonts w:ascii="Times New Roman" w:hAnsi="Times New Roman"/>
          <w:b/>
          <w:sz w:val="24"/>
          <w:szCs w:val="24"/>
          <w:lang w:val="sr-Cyrl-CS"/>
        </w:rPr>
      </w:pPr>
      <w:r w:rsidRPr="00F056DB">
        <w:rPr>
          <w:rFonts w:ascii="Times New Roman" w:hAnsi="Times New Roman"/>
          <w:b/>
          <w:sz w:val="24"/>
          <w:szCs w:val="24"/>
          <w:lang w:val="sr-Cyrl-CS"/>
        </w:rPr>
        <w:t>И З Ј А В У</w:t>
      </w:r>
    </w:p>
    <w:p w:rsidR="00F056DB" w:rsidRPr="00F056DB" w:rsidRDefault="00F056DB" w:rsidP="00F056DB">
      <w:pPr>
        <w:jc w:val="center"/>
        <w:rPr>
          <w:rFonts w:ascii="Times New Roman" w:hAnsi="Times New Roman"/>
          <w:sz w:val="24"/>
          <w:szCs w:val="24"/>
          <w:lang w:val="sr-Cyrl-CS"/>
        </w:rPr>
      </w:pPr>
    </w:p>
    <w:p w:rsidR="00F056DB" w:rsidRPr="00F056DB" w:rsidRDefault="00F056DB" w:rsidP="00F056DB">
      <w:pPr>
        <w:tabs>
          <w:tab w:val="left" w:pos="1005"/>
        </w:tabs>
        <w:spacing w:after="120"/>
        <w:jc w:val="both"/>
        <w:rPr>
          <w:rFonts w:ascii="Times New Roman" w:hAnsi="Times New Roman"/>
          <w:sz w:val="24"/>
          <w:szCs w:val="24"/>
          <w:lang w:val="sr-Cyrl-CS"/>
        </w:rPr>
      </w:pPr>
      <w:r w:rsidRPr="00F056DB">
        <w:rPr>
          <w:rFonts w:ascii="Times New Roman" w:hAnsi="Times New Roman"/>
          <w:sz w:val="24"/>
          <w:szCs w:val="24"/>
          <w:lang w:val="sr-Cyrl-CS"/>
        </w:rPr>
        <w:t>Подизвођач</w:t>
      </w:r>
      <w:r w:rsidRPr="00F056DB">
        <w:rPr>
          <w:rFonts w:ascii="Times New Roman" w:hAnsi="Times New Roman"/>
          <w:i/>
          <w:sz w:val="24"/>
          <w:szCs w:val="24"/>
          <w:lang w:val="sr-Cyrl-CS"/>
        </w:rPr>
        <w:t>_____________________________________</w:t>
      </w:r>
      <w:r w:rsidRPr="00F056DB">
        <w:rPr>
          <w:rFonts w:ascii="Times New Roman" w:hAnsi="Times New Roman"/>
          <w:sz w:val="24"/>
          <w:szCs w:val="24"/>
          <w:lang w:val="sr-Cyrl-CS"/>
        </w:rPr>
        <w:t xml:space="preserve">_______ </w:t>
      </w:r>
    </w:p>
    <w:p w:rsidR="00F056DB" w:rsidRPr="00F056DB" w:rsidRDefault="00F056DB" w:rsidP="00F056DB">
      <w:pPr>
        <w:tabs>
          <w:tab w:val="left" w:pos="1005"/>
        </w:tabs>
        <w:spacing w:after="120"/>
        <w:jc w:val="both"/>
        <w:rPr>
          <w:rFonts w:ascii="Times New Roman" w:hAnsi="Times New Roman"/>
          <w:i/>
          <w:sz w:val="24"/>
          <w:szCs w:val="24"/>
          <w:lang w:val="sr-Cyrl-CS"/>
        </w:rPr>
      </w:pPr>
      <w:r w:rsidRPr="00F056DB">
        <w:rPr>
          <w:rFonts w:ascii="Times New Roman" w:hAnsi="Times New Roman"/>
          <w:i/>
          <w:iCs/>
          <w:sz w:val="24"/>
          <w:szCs w:val="24"/>
          <w:lang w:val="sr-Cyrl-CS"/>
        </w:rPr>
        <w:t xml:space="preserve">                                   [</w:t>
      </w:r>
      <w:r w:rsidRPr="00F056DB">
        <w:rPr>
          <w:rFonts w:ascii="Times New Roman" w:hAnsi="Times New Roman"/>
          <w:i/>
          <w:sz w:val="24"/>
          <w:szCs w:val="24"/>
          <w:lang w:val="sr-Cyrl-CS"/>
        </w:rPr>
        <w:t>навести назив подизвођача</w:t>
      </w:r>
      <w:r w:rsidRPr="00F056DB">
        <w:rPr>
          <w:rFonts w:ascii="Times New Roman" w:hAnsi="Times New Roman"/>
          <w:i/>
          <w:iCs/>
          <w:sz w:val="24"/>
          <w:szCs w:val="24"/>
          <w:lang w:val="sr-Cyrl-CS"/>
        </w:rPr>
        <w:t>]</w:t>
      </w:r>
      <w:r w:rsidRPr="00F056DB">
        <w:rPr>
          <w:rFonts w:ascii="Times New Roman" w:hAnsi="Times New Roman"/>
          <w:i/>
          <w:sz w:val="24"/>
          <w:szCs w:val="24"/>
          <w:lang w:val="sr-Cyrl-CS"/>
        </w:rPr>
        <w:t xml:space="preserve"> </w:t>
      </w:r>
    </w:p>
    <w:p w:rsidR="00F056DB" w:rsidRPr="00F056DB" w:rsidRDefault="00F056DB" w:rsidP="00F056DB">
      <w:pPr>
        <w:tabs>
          <w:tab w:val="left" w:pos="1005"/>
        </w:tabs>
        <w:spacing w:after="120"/>
        <w:jc w:val="both"/>
        <w:rPr>
          <w:rFonts w:ascii="Times New Roman" w:hAnsi="Times New Roman"/>
          <w:sz w:val="24"/>
          <w:szCs w:val="24"/>
          <w:lang w:val="sr-Cyrl-CS"/>
        </w:rPr>
      </w:pPr>
      <w:r w:rsidRPr="00F056DB">
        <w:rPr>
          <w:rFonts w:ascii="Times New Roman" w:hAnsi="Times New Roman"/>
          <w:sz w:val="24"/>
          <w:szCs w:val="24"/>
          <w:lang w:val="sr-Cyrl-CS"/>
        </w:rPr>
        <w:t xml:space="preserve">у поступку јавне набавке </w:t>
      </w:r>
      <w:r w:rsidR="000F2680">
        <w:rPr>
          <w:rFonts w:ascii="Times New Roman" w:hAnsi="Times New Roman"/>
          <w:sz w:val="24"/>
          <w:szCs w:val="24"/>
          <w:lang w:val="sr-Cyrl-CS"/>
        </w:rPr>
        <w:t xml:space="preserve">услуга, </w:t>
      </w:r>
      <w:r w:rsidRPr="00F056DB">
        <w:rPr>
          <w:rFonts w:ascii="Times New Roman" w:hAnsi="Times New Roman"/>
          <w:sz w:val="24"/>
          <w:szCs w:val="24"/>
          <w:lang w:val="sr-Cyrl-CS"/>
        </w:rPr>
        <w:t xml:space="preserve">број </w:t>
      </w:r>
      <w:r w:rsidR="00747B21">
        <w:rPr>
          <w:rFonts w:ascii="Times New Roman" w:hAnsi="Times New Roman"/>
          <w:sz w:val="24"/>
          <w:szCs w:val="24"/>
          <w:lang w:val="sr-Cyrl-CS"/>
        </w:rPr>
        <w:t>4</w:t>
      </w:r>
      <w:r w:rsidRPr="00F056DB">
        <w:rPr>
          <w:rFonts w:ascii="Times New Roman" w:hAnsi="Times New Roman"/>
          <w:sz w:val="24"/>
          <w:szCs w:val="24"/>
          <w:lang w:val="sr-Cyrl-CS"/>
        </w:rPr>
        <w:t>/1</w:t>
      </w:r>
      <w:r w:rsidR="00D73F2C">
        <w:rPr>
          <w:rFonts w:ascii="Times New Roman" w:hAnsi="Times New Roman"/>
          <w:sz w:val="24"/>
          <w:szCs w:val="24"/>
          <w:lang w:val="sr-Cyrl-CS"/>
        </w:rPr>
        <w:t>6</w:t>
      </w:r>
      <w:r w:rsidRPr="00F056DB">
        <w:rPr>
          <w:rFonts w:ascii="Times New Roman" w:hAnsi="Times New Roman"/>
          <w:sz w:val="24"/>
          <w:szCs w:val="24"/>
          <w:lang w:val="sr-Cyrl-CS"/>
        </w:rPr>
        <w:t xml:space="preserve"> </w:t>
      </w:r>
      <w:r w:rsidR="000F2680">
        <w:rPr>
          <w:rFonts w:ascii="Times New Roman" w:hAnsi="Times New Roman"/>
          <w:sz w:val="24"/>
          <w:szCs w:val="24"/>
          <w:lang w:val="sr-Cyrl-CS"/>
        </w:rPr>
        <w:t>–</w:t>
      </w:r>
      <w:r w:rsidRPr="00F056DB">
        <w:rPr>
          <w:rFonts w:ascii="Times New Roman" w:hAnsi="Times New Roman"/>
          <w:sz w:val="24"/>
          <w:szCs w:val="24"/>
          <w:lang w:val="sr-Cyrl-CS"/>
        </w:rPr>
        <w:t xml:space="preserve"> </w:t>
      </w:r>
      <w:r w:rsidR="000F2680">
        <w:rPr>
          <w:rFonts w:ascii="Times New Roman" w:hAnsi="Times New Roman"/>
          <w:sz w:val="24"/>
          <w:szCs w:val="24"/>
          <w:lang w:val="sr-Cyrl-CS"/>
        </w:rPr>
        <w:t xml:space="preserve">Репрезентација - </w:t>
      </w:r>
      <w:r w:rsidR="00F71DD7">
        <w:rPr>
          <w:rFonts w:ascii="Times New Roman" w:hAnsi="Times New Roman"/>
          <w:sz w:val="24"/>
          <w:szCs w:val="24"/>
          <w:lang w:val="sr-Cyrl-CS"/>
        </w:rPr>
        <w:t>угоститељске услуге</w:t>
      </w:r>
      <w:r w:rsidRPr="00F056DB">
        <w:rPr>
          <w:rFonts w:ascii="Times New Roman" w:hAnsi="Times New Roman"/>
          <w:sz w:val="24"/>
          <w:szCs w:val="24"/>
          <w:lang w:val="sr-Cyrl-CS"/>
        </w:rPr>
        <w:t xml:space="preserve"> за 201</w:t>
      </w:r>
      <w:r w:rsidR="00D73F2C">
        <w:rPr>
          <w:rFonts w:ascii="Times New Roman" w:hAnsi="Times New Roman"/>
          <w:sz w:val="24"/>
          <w:szCs w:val="24"/>
          <w:lang w:val="sr-Cyrl-CS"/>
        </w:rPr>
        <w:t>6</w:t>
      </w:r>
      <w:r w:rsidRPr="00F056DB">
        <w:rPr>
          <w:rFonts w:ascii="Times New Roman" w:hAnsi="Times New Roman"/>
          <w:sz w:val="24"/>
          <w:szCs w:val="24"/>
          <w:lang w:val="sr-Cyrl-CS"/>
        </w:rPr>
        <w:t>. годину, испуњава све услове из чл. 75.</w:t>
      </w:r>
      <w:r w:rsidR="00CC1557">
        <w:rPr>
          <w:rFonts w:ascii="Times New Roman" w:hAnsi="Times New Roman"/>
          <w:sz w:val="24"/>
          <w:szCs w:val="24"/>
          <w:lang w:val="sr-Cyrl-CS"/>
        </w:rPr>
        <w:t xml:space="preserve"> и 76.</w:t>
      </w:r>
      <w:r w:rsidRPr="00F056DB">
        <w:rPr>
          <w:rFonts w:ascii="Times New Roman" w:hAnsi="Times New Roman"/>
          <w:sz w:val="24"/>
          <w:szCs w:val="24"/>
          <w:lang w:val="sr-Cyrl-CS"/>
        </w:rPr>
        <w:t xml:space="preserve"> Закона, односно услове дефинисане конкурсном документацијом</w:t>
      </w:r>
      <w:r w:rsidRPr="00F056DB">
        <w:rPr>
          <w:rFonts w:ascii="Times New Roman" w:hAnsi="Times New Roman"/>
          <w:sz w:val="24"/>
          <w:szCs w:val="24"/>
          <w:lang w:val="ru-RU"/>
        </w:rPr>
        <w:t xml:space="preserve"> </w:t>
      </w:r>
      <w:r w:rsidRPr="00F056DB">
        <w:rPr>
          <w:rFonts w:ascii="Times New Roman" w:hAnsi="Times New Roman"/>
          <w:sz w:val="24"/>
          <w:szCs w:val="24"/>
          <w:lang w:val="sr-Cyrl-CS"/>
        </w:rPr>
        <w:t>за предметну јавну набавку, и то:</w:t>
      </w:r>
    </w:p>
    <w:p w:rsidR="00F056DB" w:rsidRPr="00F056DB" w:rsidRDefault="00F056DB" w:rsidP="00F056DB">
      <w:pPr>
        <w:pStyle w:val="ListParagraph"/>
        <w:numPr>
          <w:ilvl w:val="0"/>
          <w:numId w:val="28"/>
        </w:numPr>
        <w:suppressAutoHyphens/>
        <w:spacing w:line="100" w:lineRule="atLeast"/>
        <w:jc w:val="both"/>
        <w:rPr>
          <w:iCs/>
          <w:szCs w:val="24"/>
        </w:rPr>
      </w:pPr>
      <w:r w:rsidRPr="00F056DB">
        <w:rPr>
          <w:iCs/>
          <w:szCs w:val="24"/>
        </w:rPr>
        <w:t>Подизвођач је регистрован код надлежног органа, односно уписан у одговарајући регистар;</w:t>
      </w:r>
    </w:p>
    <w:p w:rsidR="00F056DB" w:rsidRPr="00F056DB" w:rsidRDefault="00F056DB" w:rsidP="00F056DB">
      <w:pPr>
        <w:pStyle w:val="ListParagraph"/>
        <w:numPr>
          <w:ilvl w:val="0"/>
          <w:numId w:val="28"/>
        </w:numPr>
        <w:suppressAutoHyphens/>
        <w:spacing w:line="100" w:lineRule="atLeast"/>
        <w:jc w:val="both"/>
        <w:rPr>
          <w:bCs/>
          <w:iCs/>
          <w:szCs w:val="24"/>
        </w:rPr>
      </w:pPr>
      <w:r w:rsidRPr="00F056DB">
        <w:rPr>
          <w:iCs/>
          <w:szCs w:val="24"/>
        </w:rPr>
        <w:t>П</w:t>
      </w:r>
      <w:r w:rsidRPr="00F056DB">
        <w:rPr>
          <w:szCs w:val="24"/>
        </w:rPr>
        <w:t>одизвођач</w:t>
      </w:r>
      <w:r w:rsidRPr="00F056DB">
        <w:rPr>
          <w:iCs/>
          <w:szCs w:val="24"/>
        </w:rPr>
        <w:t xml:space="preserve"> и његов законски </w:t>
      </w:r>
      <w:r w:rsidRPr="00F056DB">
        <w:rPr>
          <w:szCs w:val="24"/>
        </w:rPr>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F056DB" w:rsidRPr="00F056DB" w:rsidRDefault="00F056DB" w:rsidP="00F056DB">
      <w:pPr>
        <w:pStyle w:val="ListParagraph"/>
        <w:numPr>
          <w:ilvl w:val="0"/>
          <w:numId w:val="28"/>
        </w:numPr>
        <w:suppressAutoHyphens/>
        <w:spacing w:line="100" w:lineRule="atLeast"/>
        <w:jc w:val="both"/>
        <w:rPr>
          <w:szCs w:val="24"/>
        </w:rPr>
      </w:pPr>
      <w:r w:rsidRPr="00F056DB">
        <w:rPr>
          <w:bCs/>
          <w:iCs/>
          <w:szCs w:val="24"/>
        </w:rPr>
        <w:t xml:space="preserve">Подизвођач је измирио </w:t>
      </w:r>
      <w:r w:rsidRPr="00F056DB">
        <w:rPr>
          <w:szCs w:val="24"/>
        </w:rPr>
        <w:t>доспеле порезе, доприносе и друге јавне дажбине у складу са прописима Републике Србије (</w:t>
      </w:r>
      <w:r w:rsidRPr="00F056DB">
        <w:rPr>
          <w:i/>
          <w:szCs w:val="24"/>
        </w:rPr>
        <w:t>или стране државе када има седиште на њеној територији).</w:t>
      </w:r>
    </w:p>
    <w:p w:rsidR="00F056DB" w:rsidRPr="00F056DB" w:rsidRDefault="00F056DB" w:rsidP="00F056DB">
      <w:pPr>
        <w:jc w:val="both"/>
        <w:rPr>
          <w:rFonts w:ascii="Times New Roman" w:hAnsi="Times New Roman"/>
          <w:i/>
          <w:sz w:val="24"/>
          <w:szCs w:val="24"/>
          <w:lang w:val="sr-Cyrl-CS"/>
        </w:rPr>
      </w:pPr>
    </w:p>
    <w:p w:rsidR="00F056DB" w:rsidRPr="00F056DB" w:rsidRDefault="00F056DB" w:rsidP="00F056DB">
      <w:pPr>
        <w:jc w:val="both"/>
        <w:rPr>
          <w:rFonts w:ascii="Times New Roman" w:hAnsi="Times New Roman"/>
          <w:i/>
          <w:sz w:val="24"/>
          <w:szCs w:val="24"/>
          <w:lang w:val="sr-Cyrl-CS"/>
        </w:rPr>
      </w:pPr>
    </w:p>
    <w:p w:rsidR="00F056DB" w:rsidRPr="00F056DB" w:rsidRDefault="00F056DB" w:rsidP="00F056DB">
      <w:pPr>
        <w:rPr>
          <w:rFonts w:ascii="Times New Roman" w:hAnsi="Times New Roman"/>
          <w:sz w:val="24"/>
          <w:szCs w:val="24"/>
          <w:lang w:val="sr-Cyrl-CS"/>
        </w:rPr>
      </w:pPr>
      <w:r w:rsidRPr="00F056DB">
        <w:rPr>
          <w:rFonts w:ascii="Times New Roman" w:hAnsi="Times New Roman"/>
          <w:sz w:val="24"/>
          <w:szCs w:val="24"/>
          <w:lang w:val="sr-Cyrl-CS"/>
        </w:rPr>
        <w:t>Место:_____________                                                            П</w:t>
      </w:r>
      <w:r w:rsidRPr="00F056DB">
        <w:rPr>
          <w:rFonts w:ascii="Times New Roman" w:hAnsi="Times New Roman"/>
          <w:i/>
          <w:sz w:val="24"/>
          <w:szCs w:val="24"/>
          <w:lang w:val="sr-Cyrl-CS"/>
        </w:rPr>
        <w:t>одизвођач</w:t>
      </w:r>
      <w:r w:rsidRPr="00F056DB">
        <w:rPr>
          <w:rFonts w:ascii="Times New Roman" w:hAnsi="Times New Roman"/>
          <w:sz w:val="24"/>
          <w:szCs w:val="24"/>
          <w:lang w:val="sr-Cyrl-CS"/>
        </w:rPr>
        <w:t>:</w:t>
      </w:r>
    </w:p>
    <w:p w:rsidR="00F056DB" w:rsidRPr="00F056DB" w:rsidRDefault="00F056DB" w:rsidP="00F056DB">
      <w:pPr>
        <w:rPr>
          <w:rFonts w:ascii="Times New Roman" w:hAnsi="Times New Roman"/>
          <w:b/>
          <w:bCs/>
          <w:i/>
          <w:sz w:val="24"/>
          <w:szCs w:val="24"/>
          <w:lang w:val="sr-Cyrl-CS"/>
        </w:rPr>
      </w:pPr>
      <w:r w:rsidRPr="00F056DB">
        <w:rPr>
          <w:rFonts w:ascii="Times New Roman" w:hAnsi="Times New Roman"/>
          <w:sz w:val="24"/>
          <w:szCs w:val="24"/>
          <w:lang w:val="sr-Cyrl-CS"/>
        </w:rPr>
        <w:t xml:space="preserve">Датум:_____________                         М.П.                     _____________________                                                        </w:t>
      </w:r>
    </w:p>
    <w:p w:rsidR="00F056DB" w:rsidRPr="00F056DB" w:rsidRDefault="00F056DB" w:rsidP="00F056DB">
      <w:pPr>
        <w:pStyle w:val="BodyText2"/>
        <w:spacing w:line="100" w:lineRule="atLeast"/>
        <w:jc w:val="both"/>
        <w:rPr>
          <w:rFonts w:ascii="Times New Roman" w:hAnsi="Times New Roman"/>
          <w:b/>
          <w:bCs/>
          <w:i/>
          <w:sz w:val="24"/>
          <w:szCs w:val="24"/>
          <w:lang w:val="sr-Cyrl-CS"/>
        </w:rPr>
      </w:pPr>
    </w:p>
    <w:p w:rsidR="00F86CFC" w:rsidRDefault="00F056DB" w:rsidP="00F056DB">
      <w:pPr>
        <w:pStyle w:val="ListParagraph"/>
        <w:ind w:left="0"/>
        <w:rPr>
          <w:bCs/>
          <w:i/>
          <w:iCs/>
          <w:szCs w:val="24"/>
          <w:lang w:val="sr-Cyrl-CS"/>
        </w:rPr>
      </w:pPr>
      <w:r w:rsidRPr="00F056DB">
        <w:rPr>
          <w:b/>
          <w:bCs/>
          <w:i/>
          <w:iCs/>
          <w:szCs w:val="24"/>
          <w:u w:val="single"/>
        </w:rPr>
        <w:t>Уколико понуђач подноси понуду са подизвођачем</w:t>
      </w:r>
      <w:r w:rsidRPr="00F056DB">
        <w:rPr>
          <w:bCs/>
          <w:i/>
          <w:iCs/>
          <w:szCs w:val="24"/>
        </w:rPr>
        <w:t xml:space="preserve">, Изјава мора бити потписана од </w:t>
      </w:r>
    </w:p>
    <w:p w:rsidR="00F056DB" w:rsidRPr="00F056DB" w:rsidRDefault="00F056DB" w:rsidP="00F056DB">
      <w:pPr>
        <w:pStyle w:val="ListParagraph"/>
        <w:ind w:left="0"/>
        <w:rPr>
          <w:bCs/>
          <w:i/>
          <w:iCs/>
          <w:szCs w:val="24"/>
        </w:rPr>
      </w:pPr>
      <w:r w:rsidRPr="00F056DB">
        <w:rPr>
          <w:bCs/>
          <w:i/>
          <w:iCs/>
          <w:szCs w:val="24"/>
        </w:rPr>
        <w:t xml:space="preserve">стране овлашћеног лица подизвођача и оверена печатом. </w:t>
      </w:r>
    </w:p>
    <w:p w:rsidR="00F056DB" w:rsidRPr="00F056DB" w:rsidRDefault="00F056DB" w:rsidP="00F95389">
      <w:pPr>
        <w:autoSpaceDE w:val="0"/>
        <w:autoSpaceDN w:val="0"/>
        <w:adjustRightInd w:val="0"/>
        <w:spacing w:after="0" w:line="240" w:lineRule="auto"/>
        <w:jc w:val="both"/>
        <w:rPr>
          <w:rFonts w:ascii="Times New Roman" w:hAnsi="Times New Roman"/>
          <w:sz w:val="24"/>
          <w:szCs w:val="24"/>
        </w:rPr>
      </w:pPr>
    </w:p>
    <w:p w:rsidR="00F86CFC" w:rsidRPr="00562B28" w:rsidRDefault="00F86CFC" w:rsidP="00EE77B4">
      <w:pPr>
        <w:pStyle w:val="ListParagraph"/>
        <w:tabs>
          <w:tab w:val="left" w:pos="680"/>
        </w:tabs>
        <w:ind w:left="0"/>
        <w:rPr>
          <w:bCs/>
          <w:szCs w:val="24"/>
          <w:lang w:val="sr-Cyrl-CS"/>
        </w:rPr>
      </w:pPr>
    </w:p>
    <w:p w:rsidR="00CE40D7" w:rsidRDefault="00163E83" w:rsidP="00975054">
      <w:pPr>
        <w:shd w:val="clear" w:color="auto" w:fill="C6D9F1"/>
        <w:jc w:val="center"/>
        <w:rPr>
          <w:rFonts w:ascii="Times New Roman" w:hAnsi="Times New Roman"/>
          <w:b/>
          <w:bCs/>
          <w:i/>
          <w:iCs/>
          <w:sz w:val="28"/>
          <w:szCs w:val="28"/>
          <w:lang w:val="ru-RU"/>
        </w:rPr>
      </w:pPr>
      <w:r>
        <w:rPr>
          <w:rFonts w:ascii="Times New Roman" w:hAnsi="Times New Roman"/>
          <w:b/>
          <w:bCs/>
          <w:i/>
          <w:iCs/>
          <w:sz w:val="28"/>
          <w:szCs w:val="28"/>
        </w:rPr>
        <w:lastRenderedPageBreak/>
        <w:t>V</w:t>
      </w:r>
      <w:r w:rsidR="00572EAA" w:rsidRPr="00FE713A">
        <w:rPr>
          <w:rFonts w:ascii="Times New Roman" w:hAnsi="Times New Roman"/>
          <w:b/>
          <w:bCs/>
          <w:i/>
          <w:iCs/>
          <w:sz w:val="28"/>
          <w:szCs w:val="28"/>
          <w:lang w:val="ru-RU"/>
        </w:rPr>
        <w:t xml:space="preserve">  УПУТСТВО ПОНУЂАЧИМА КАКО ДА САЧИНЕ ПОНУДУ</w:t>
      </w:r>
    </w:p>
    <w:p w:rsidR="00975054" w:rsidRPr="00FE713A" w:rsidRDefault="00975054" w:rsidP="00975054">
      <w:pPr>
        <w:shd w:val="clear" w:color="auto" w:fill="C6D9F1"/>
        <w:jc w:val="center"/>
        <w:rPr>
          <w:rFonts w:ascii="Times New Roman" w:hAnsi="Times New Roman"/>
          <w:b/>
          <w:bCs/>
          <w:i/>
          <w:iCs/>
          <w:sz w:val="28"/>
          <w:szCs w:val="28"/>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1. Подаци о језику на којем понуда мора да буде састављена </w:t>
      </w:r>
    </w:p>
    <w:p w:rsidR="00572EAA" w:rsidRPr="00FE713A" w:rsidRDefault="00572EAA" w:rsidP="00585653">
      <w:pPr>
        <w:ind w:firstLine="720"/>
        <w:jc w:val="both"/>
        <w:rPr>
          <w:rFonts w:ascii="Times New Roman" w:hAnsi="Times New Roman"/>
          <w:color w:val="FF0000"/>
          <w:sz w:val="24"/>
          <w:szCs w:val="24"/>
          <w:lang w:val="ru-RU"/>
        </w:rPr>
      </w:pPr>
      <w:r w:rsidRPr="00FE713A">
        <w:rPr>
          <w:rFonts w:ascii="Times New Roman" w:hAnsi="Times New Roman"/>
          <w:sz w:val="24"/>
          <w:szCs w:val="24"/>
          <w:lang w:val="ru-RU"/>
        </w:rPr>
        <w:t>Понуђач подноси понуду на српском језику.</w:t>
      </w:r>
      <w:r w:rsidR="00B84A85">
        <w:rPr>
          <w:rFonts w:ascii="Times New Roman" w:hAnsi="Times New Roman"/>
          <w:sz w:val="24"/>
          <w:szCs w:val="24"/>
          <w:lang w:val="ru-RU"/>
        </w:rPr>
        <w:t xml:space="preserve"> </w:t>
      </w:r>
      <w:r w:rsidRPr="00FE713A">
        <w:rPr>
          <w:rFonts w:ascii="Times New Roman" w:hAnsi="Times New Roman"/>
          <w:sz w:val="24"/>
          <w:szCs w:val="24"/>
          <w:lang w:val="ru-RU"/>
        </w:rPr>
        <w:t>Сви обрасци, изјаве и документи који се достављају уз понуду морају бити на српском језику.</w:t>
      </w:r>
      <w:r w:rsidR="00B84A85">
        <w:rPr>
          <w:rFonts w:ascii="Times New Roman" w:hAnsi="Times New Roman"/>
          <w:sz w:val="24"/>
          <w:szCs w:val="24"/>
          <w:lang w:val="ru-RU"/>
        </w:rPr>
        <w:t xml:space="preserve"> </w:t>
      </w:r>
      <w:r w:rsidRPr="00FE713A">
        <w:rPr>
          <w:rFonts w:ascii="Times New Roman" w:hAnsi="Times New Roman"/>
          <w:sz w:val="24"/>
          <w:szCs w:val="24"/>
          <w:lang w:val="ru-RU"/>
        </w:rPr>
        <w:t xml:space="preserve">Уколико су документи изворно на страном језику, морају бити преведени на српски језик од стране овлашћеног судског тумача. </w:t>
      </w:r>
    </w:p>
    <w:p w:rsidR="00572EAA" w:rsidRPr="001261A1" w:rsidRDefault="00572EAA" w:rsidP="0055475D">
      <w:pPr>
        <w:jc w:val="both"/>
        <w:rPr>
          <w:rFonts w:ascii="Times New Roman" w:hAnsi="Times New Roman"/>
          <w:b/>
          <w:sz w:val="24"/>
          <w:szCs w:val="24"/>
          <w:lang w:val="ru-RU"/>
        </w:rPr>
      </w:pPr>
      <w:r w:rsidRPr="00FE713A">
        <w:rPr>
          <w:rFonts w:ascii="Times New Roman" w:hAnsi="Times New Roman"/>
          <w:b/>
          <w:sz w:val="24"/>
          <w:szCs w:val="24"/>
          <w:lang w:val="ru-RU"/>
        </w:rPr>
        <w:t xml:space="preserve">2. Начин на који понуда мора да буде сачињена </w:t>
      </w:r>
    </w:p>
    <w:p w:rsidR="00747B21" w:rsidRPr="00747B21" w:rsidRDefault="00747B21" w:rsidP="00747B21">
      <w:pPr>
        <w:autoSpaceDE w:val="0"/>
        <w:jc w:val="both"/>
        <w:rPr>
          <w:rFonts w:ascii="Times New Roman" w:hAnsi="Times New Roman"/>
          <w:b/>
          <w:bCs/>
          <w:sz w:val="24"/>
          <w:szCs w:val="24"/>
          <w:u w:val="single"/>
          <w:lang w:val="ru-RU"/>
        </w:rPr>
      </w:pPr>
      <w:r w:rsidRPr="00747B21">
        <w:rPr>
          <w:rFonts w:ascii="Times New Roman" w:hAnsi="Times New Roman"/>
          <w:b/>
          <w:bCs/>
          <w:sz w:val="24"/>
          <w:szCs w:val="24"/>
          <w:u w:val="single"/>
          <w:lang w:val="ru-RU"/>
        </w:rPr>
        <w:t xml:space="preserve">Понуђач је дужан да испуњава услове дефинисане чланом 75.и 76. Закона о јавним набавкама што доказује на начин дефинисан конкурсном документацијом као и да приликом подношења понуде достави тражене прилоге и попуни, потпише и овери обрасце који су дати у конкурсној документацији. </w:t>
      </w:r>
    </w:p>
    <w:p w:rsidR="00747B21" w:rsidRPr="00747B21" w:rsidRDefault="00747B21" w:rsidP="00747B21">
      <w:pPr>
        <w:autoSpaceDE w:val="0"/>
        <w:jc w:val="both"/>
        <w:rPr>
          <w:rFonts w:ascii="Times New Roman" w:hAnsi="Times New Roman"/>
          <w:sz w:val="24"/>
          <w:szCs w:val="24"/>
          <w:lang w:val="ru-RU"/>
        </w:rPr>
      </w:pPr>
      <w:r w:rsidRPr="00747B21">
        <w:rPr>
          <w:rFonts w:ascii="Times New Roman" w:hAnsi="Times New Roman"/>
          <w:sz w:val="24"/>
          <w:szCs w:val="24"/>
          <w:lang w:val="ru-RU"/>
        </w:rPr>
        <w:t>Испуњавање услова из члана 75. и 76 . Закона о јавним набавкама је детаљније наведено у  конкурсној документацији.</w:t>
      </w:r>
    </w:p>
    <w:p w:rsidR="00747B21" w:rsidRDefault="00747B21" w:rsidP="00747B21">
      <w:pPr>
        <w:autoSpaceDE w:val="0"/>
        <w:jc w:val="both"/>
        <w:rPr>
          <w:rFonts w:ascii="Times New Roman" w:hAnsi="Times New Roman"/>
          <w:sz w:val="24"/>
          <w:szCs w:val="24"/>
          <w:lang w:val="ru-RU"/>
        </w:rPr>
      </w:pPr>
      <w:r w:rsidRPr="00747B21">
        <w:rPr>
          <w:rFonts w:ascii="Times New Roman" w:hAnsi="Times New Roman"/>
          <w:sz w:val="24"/>
          <w:szCs w:val="24"/>
          <w:lang w:val="ru-RU"/>
        </w:rPr>
        <w:t xml:space="preserve">Понуда треба да садржи све податке, прилоге и обрасце дефинисане конкурсном документацијом. Сви примењиви обрасци морају бити попуњени читко и штампаним словима, потписани и оверени од стране овлашћеног лица понуђача, а у свему у складу са конкурсном документацијом. </w:t>
      </w:r>
      <w:r w:rsidRPr="00747B21">
        <w:rPr>
          <w:rFonts w:ascii="Times New Roman" w:hAnsi="Times New Roman"/>
          <w:b/>
          <w:sz w:val="24"/>
          <w:szCs w:val="24"/>
          <w:u w:val="single"/>
          <w:lang w:val="ru-RU"/>
        </w:rPr>
        <w:t>Обрасце који су непримењиви понуђачи нису дужни да попуне,</w:t>
      </w:r>
      <w:r w:rsidRPr="00747B21">
        <w:rPr>
          <w:rFonts w:ascii="Times New Roman" w:hAnsi="Times New Roman"/>
          <w:sz w:val="24"/>
          <w:szCs w:val="24"/>
          <w:u w:val="single"/>
          <w:lang w:val="ru-RU"/>
        </w:rPr>
        <w:t xml:space="preserve"> </w:t>
      </w:r>
      <w:r w:rsidRPr="00747B21">
        <w:rPr>
          <w:rFonts w:ascii="Times New Roman" w:hAnsi="Times New Roman"/>
          <w:b/>
          <w:sz w:val="24"/>
          <w:szCs w:val="24"/>
          <w:u w:val="single"/>
          <w:lang w:val="ru-RU"/>
        </w:rPr>
        <w:t>али су дужни да их у склопу своје понуде доставе</w:t>
      </w:r>
      <w:r w:rsidRPr="00747B21">
        <w:rPr>
          <w:rFonts w:ascii="Times New Roman" w:hAnsi="Times New Roman"/>
          <w:sz w:val="24"/>
          <w:szCs w:val="24"/>
          <w:lang w:val="ru-RU"/>
        </w:rPr>
        <w:t>.</w:t>
      </w:r>
    </w:p>
    <w:p w:rsidR="00747B21" w:rsidRPr="00747B21" w:rsidRDefault="00747B21" w:rsidP="00747B21">
      <w:pPr>
        <w:autoSpaceDE w:val="0"/>
        <w:jc w:val="both"/>
        <w:rPr>
          <w:rFonts w:ascii="Times New Roman" w:hAnsi="Times New Roman"/>
          <w:sz w:val="24"/>
          <w:szCs w:val="24"/>
          <w:lang w:val="ru-RU"/>
        </w:rPr>
      </w:pPr>
      <w:r w:rsidRPr="00747B21">
        <w:rPr>
          <w:rFonts w:ascii="Times New Roman" w:hAnsi="Times New Roman"/>
          <w:sz w:val="24"/>
          <w:szCs w:val="24"/>
          <w:lang w:val="ru-RU"/>
        </w:rPr>
        <w:t>Уколико на обрасцу није наведено ко исти попуњава, потписује и оверава, то ће за понуђача који наступа самостално учинити овлашћено лице понуђача, за понуђача који наступа са подизвођачем, овлашћено лице понуђача и овлашћено лице подизвођача, а за групу понуђача ће то учинити овлашћени представник групе понуђача или сви понуђачи из групе понуђача (ако нема овлашћеног представника).</w:t>
      </w:r>
    </w:p>
    <w:p w:rsidR="00747B21" w:rsidRPr="00747B21" w:rsidRDefault="00747B21" w:rsidP="00747B21">
      <w:pPr>
        <w:autoSpaceDE w:val="0"/>
        <w:jc w:val="both"/>
        <w:rPr>
          <w:rFonts w:ascii="Times New Roman" w:hAnsi="Times New Roman"/>
          <w:sz w:val="24"/>
          <w:szCs w:val="24"/>
          <w:lang w:val="ru-RU"/>
        </w:rPr>
      </w:pPr>
      <w:r w:rsidRPr="00747B21">
        <w:rPr>
          <w:rFonts w:ascii="Times New Roman" w:hAnsi="Times New Roman"/>
          <w:sz w:val="24"/>
          <w:szCs w:val="24"/>
          <w:lang w:val="ru-RU"/>
        </w:rPr>
        <w:t xml:space="preserve">Овлашћено лице понуђача који наступа самостално или са подизвођачем односно овлашћени члан групе понуђача је дужно да модел уговора попуни, потпише и овери, чиме потврђује да је сагласан са моделом уговора. </w:t>
      </w:r>
    </w:p>
    <w:p w:rsidR="00747B21" w:rsidRPr="00747B21" w:rsidRDefault="00747B21" w:rsidP="00747B21">
      <w:pPr>
        <w:autoSpaceDE w:val="0"/>
        <w:jc w:val="both"/>
        <w:rPr>
          <w:rFonts w:ascii="Times New Roman" w:hAnsi="Times New Roman"/>
          <w:sz w:val="24"/>
          <w:szCs w:val="24"/>
          <w:lang w:val="ru-RU"/>
        </w:rPr>
      </w:pPr>
      <w:r w:rsidRPr="00747B21">
        <w:rPr>
          <w:rFonts w:ascii="Times New Roman" w:hAnsi="Times New Roman"/>
          <w:sz w:val="24"/>
          <w:szCs w:val="24"/>
          <w:lang w:val="ru-RU"/>
        </w:rPr>
        <w:t xml:space="preserve">Понуђачи из групе понуђача одговарају неограничено солидарно према Наручиоцу.  </w:t>
      </w:r>
    </w:p>
    <w:p w:rsidR="00747B21" w:rsidRPr="00747B21" w:rsidRDefault="00747B21" w:rsidP="00747B21">
      <w:pPr>
        <w:autoSpaceDE w:val="0"/>
        <w:jc w:val="both"/>
        <w:rPr>
          <w:rFonts w:ascii="Times New Roman" w:hAnsi="Times New Roman"/>
          <w:sz w:val="24"/>
          <w:szCs w:val="24"/>
          <w:lang w:val="ru-RU"/>
        </w:rPr>
      </w:pPr>
      <w:r w:rsidRPr="00747B21">
        <w:rPr>
          <w:rFonts w:ascii="Times New Roman" w:hAnsi="Times New Roman"/>
          <w:sz w:val="24"/>
          <w:szCs w:val="24"/>
          <w:lang w:val="ru-RU"/>
        </w:rPr>
        <w:t xml:space="preserve">Понуђач је дужан да без одлагања, а најкасније у року од 2 (два) дана од дана настанка промене у било којем од података, о тој промени писмено обавести наручиоца и да је документује на прописан начин. </w:t>
      </w:r>
    </w:p>
    <w:p w:rsidR="00747B21" w:rsidRPr="00747B21" w:rsidRDefault="00747B21" w:rsidP="00747B21">
      <w:pPr>
        <w:autoSpaceDE w:val="0"/>
        <w:jc w:val="both"/>
        <w:rPr>
          <w:rFonts w:ascii="Times New Roman" w:hAnsi="Times New Roman"/>
          <w:sz w:val="24"/>
          <w:szCs w:val="24"/>
          <w:lang w:val="ru-RU"/>
        </w:rPr>
      </w:pPr>
      <w:r w:rsidRPr="00747B21">
        <w:rPr>
          <w:rFonts w:ascii="Times New Roman" w:hAnsi="Times New Roman"/>
          <w:sz w:val="24"/>
          <w:szCs w:val="24"/>
          <w:lang w:val="ru-RU"/>
        </w:rPr>
        <w:t xml:space="preserve">Подносилац понуде сноси све трошкове припремања и достављања понуде. Наручилац није обавезан да, под било којим околностима, сноси наведене трошкове, било да је понуда прихваћена или не. </w:t>
      </w:r>
    </w:p>
    <w:p w:rsidR="00747B21" w:rsidRPr="00747B21" w:rsidRDefault="00747B21" w:rsidP="00747B21">
      <w:pPr>
        <w:jc w:val="both"/>
        <w:rPr>
          <w:rFonts w:ascii="Times New Roman" w:eastAsia="TimesNewRomanPSMT" w:hAnsi="Times New Roman"/>
          <w:bCs/>
          <w:sz w:val="24"/>
          <w:szCs w:val="24"/>
          <w:lang w:val="ru-RU"/>
        </w:rPr>
      </w:pPr>
      <w:r w:rsidRPr="00747B21">
        <w:rPr>
          <w:rFonts w:ascii="Times New Roman" w:eastAsia="TimesNewRomanPSMT" w:hAnsi="Times New Roman"/>
          <w:bCs/>
          <w:sz w:val="24"/>
          <w:szCs w:val="24"/>
          <w:lang w:val="ru-RU"/>
        </w:rPr>
        <w:lastRenderedPageBreak/>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572EAA" w:rsidRPr="00747B21" w:rsidRDefault="00747B21" w:rsidP="00747B21">
      <w:pPr>
        <w:jc w:val="both"/>
        <w:rPr>
          <w:rFonts w:ascii="Times New Roman" w:eastAsia="TimesNewRomanPSMT" w:hAnsi="Times New Roman"/>
          <w:bCs/>
          <w:sz w:val="24"/>
          <w:szCs w:val="24"/>
          <w:lang w:val="ru-RU"/>
        </w:rPr>
      </w:pPr>
      <w:r w:rsidRPr="00747B21">
        <w:rPr>
          <w:rFonts w:ascii="Times New Roman" w:eastAsia="TimesNewRomanPSMT" w:hAnsi="Times New Roman"/>
          <w:bCs/>
          <w:sz w:val="24"/>
          <w:szCs w:val="24"/>
          <w:lang w:val="ru-RU"/>
        </w:rPr>
        <w:t>На полеђини коверте или на кутији навести назив</w:t>
      </w:r>
      <w:r w:rsidRPr="00747B21">
        <w:rPr>
          <w:rFonts w:ascii="Times New Roman" w:eastAsia="TimesNewRomanPSMT" w:hAnsi="Times New Roman"/>
          <w:bCs/>
          <w:sz w:val="24"/>
          <w:szCs w:val="24"/>
          <w:lang w:val="sr-Cyrl-CS"/>
        </w:rPr>
        <w:t xml:space="preserve"> и адресу</w:t>
      </w:r>
      <w:r w:rsidRPr="00747B21">
        <w:rPr>
          <w:rFonts w:ascii="Times New Roman" w:eastAsia="TimesNewRomanPSMT" w:hAnsi="Times New Roman"/>
          <w:bCs/>
          <w:sz w:val="24"/>
          <w:szCs w:val="24"/>
          <w:lang w:val="ru-RU"/>
        </w:rPr>
        <w:t xml:space="preserve"> понуђача. </w:t>
      </w:r>
      <w:r w:rsidR="00572EAA" w:rsidRPr="00FE713A">
        <w:rPr>
          <w:rFonts w:ascii="Times New Roman" w:hAnsi="Times New Roman"/>
          <w:bCs/>
          <w:sz w:val="24"/>
          <w:szCs w:val="24"/>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72EAA" w:rsidRPr="00FE713A" w:rsidRDefault="00572EAA" w:rsidP="004158E7">
      <w:pPr>
        <w:autoSpaceDE w:val="0"/>
        <w:autoSpaceDN w:val="0"/>
        <w:adjustRightInd w:val="0"/>
        <w:spacing w:after="0" w:line="240" w:lineRule="auto"/>
        <w:ind w:firstLine="720"/>
        <w:jc w:val="both"/>
        <w:rPr>
          <w:rFonts w:ascii="Times New Roman" w:hAnsi="Times New Roman"/>
          <w:bCs/>
          <w:sz w:val="24"/>
          <w:szCs w:val="24"/>
          <w:lang w:val="ru-RU"/>
        </w:rPr>
      </w:pPr>
      <w:r w:rsidRPr="00FE713A">
        <w:rPr>
          <w:rFonts w:ascii="Times New Roman" w:hAnsi="Times New Roman"/>
          <w:bCs/>
          <w:sz w:val="24"/>
          <w:szCs w:val="24"/>
          <w:lang w:val="ru-RU"/>
        </w:rPr>
        <w:t xml:space="preserve">Понуду доставити на адресу: </w:t>
      </w:r>
    </w:p>
    <w:p w:rsidR="00572EAA" w:rsidRPr="007F7B28" w:rsidRDefault="00700E0F" w:rsidP="00B54CB3">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Општинска управа општине Баточина</w:t>
      </w:r>
    </w:p>
    <w:p w:rsidR="00572EAA" w:rsidRPr="007F7B28" w:rsidRDefault="00572EAA" w:rsidP="00B54CB3">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 xml:space="preserve">ул. Краља Петра </w:t>
      </w:r>
      <w:r>
        <w:rPr>
          <w:rFonts w:ascii="Times New Roman" w:hAnsi="Times New Roman"/>
          <w:b/>
          <w:bCs/>
          <w:sz w:val="24"/>
          <w:szCs w:val="24"/>
          <w:lang w:val="sr-Latn-CS"/>
        </w:rPr>
        <w:t xml:space="preserve">I </w:t>
      </w:r>
      <w:r>
        <w:rPr>
          <w:rFonts w:ascii="Times New Roman" w:hAnsi="Times New Roman"/>
          <w:b/>
          <w:bCs/>
          <w:sz w:val="24"/>
          <w:szCs w:val="24"/>
          <w:lang w:val="sr-Cyrl-CS"/>
        </w:rPr>
        <w:t>бр. 37</w:t>
      </w:r>
    </w:p>
    <w:p w:rsidR="00572EAA" w:rsidRPr="007F7B28" w:rsidRDefault="00572EAA" w:rsidP="00B54CB3">
      <w:pPr>
        <w:autoSpaceDE w:val="0"/>
        <w:autoSpaceDN w:val="0"/>
        <w:adjustRightInd w:val="0"/>
        <w:spacing w:after="0" w:line="240" w:lineRule="auto"/>
        <w:jc w:val="center"/>
        <w:rPr>
          <w:rFonts w:ascii="Times New Roman" w:hAnsi="Times New Roman"/>
          <w:bCs/>
          <w:sz w:val="24"/>
          <w:szCs w:val="24"/>
          <w:lang w:val="sr-Cyrl-CS"/>
        </w:rPr>
      </w:pPr>
      <w:r>
        <w:rPr>
          <w:rFonts w:ascii="Times New Roman" w:hAnsi="Times New Roman"/>
          <w:b/>
          <w:bCs/>
          <w:sz w:val="24"/>
          <w:szCs w:val="24"/>
          <w:lang w:val="sr-Cyrl-CS"/>
        </w:rPr>
        <w:t>34227 Баточина</w:t>
      </w:r>
    </w:p>
    <w:p w:rsidR="00572EAA" w:rsidRPr="00237C4A" w:rsidRDefault="00572EAA" w:rsidP="0055475D">
      <w:pPr>
        <w:autoSpaceDE w:val="0"/>
        <w:autoSpaceDN w:val="0"/>
        <w:adjustRightInd w:val="0"/>
        <w:spacing w:line="240" w:lineRule="auto"/>
        <w:jc w:val="both"/>
        <w:rPr>
          <w:rFonts w:ascii="Times New Roman" w:hAnsi="Times New Roman"/>
          <w:sz w:val="24"/>
          <w:szCs w:val="24"/>
          <w:lang w:val="sr-Latn-CS"/>
        </w:rPr>
      </w:pPr>
      <w:r w:rsidRPr="00FE713A">
        <w:rPr>
          <w:rFonts w:ascii="Times New Roman" w:hAnsi="Times New Roman"/>
          <w:bCs/>
          <w:sz w:val="24"/>
          <w:szCs w:val="24"/>
          <w:lang w:val="ru-RU"/>
        </w:rPr>
        <w:t xml:space="preserve">са назнаком: </w:t>
      </w:r>
      <w:r w:rsidRPr="00FE713A">
        <w:rPr>
          <w:rFonts w:ascii="Times New Roman" w:eastAsia="TimesNewRomanPS-BoldMT" w:hAnsi="Times New Roman"/>
          <w:b/>
          <w:bCs/>
          <w:sz w:val="24"/>
          <w:szCs w:val="24"/>
          <w:lang w:val="ru-RU"/>
        </w:rPr>
        <w:t xml:space="preserve">,,Понуда за јавну набавку– </w:t>
      </w:r>
      <w:r w:rsidR="004158E7">
        <w:rPr>
          <w:rFonts w:ascii="Times New Roman" w:eastAsia="TimesNewRomanPS-BoldMT" w:hAnsi="Times New Roman"/>
          <w:b/>
          <w:bCs/>
          <w:sz w:val="24"/>
          <w:szCs w:val="24"/>
          <w:lang w:val="ru-RU"/>
        </w:rPr>
        <w:t>репрезентација - угоститељске услуге</w:t>
      </w:r>
      <w:r w:rsidR="002F3B31">
        <w:rPr>
          <w:rFonts w:ascii="Times New Roman" w:eastAsia="TimesNewRomanPS-BoldMT" w:hAnsi="Times New Roman"/>
          <w:b/>
          <w:bCs/>
          <w:sz w:val="24"/>
          <w:szCs w:val="24"/>
          <w:lang w:val="ru-RU"/>
        </w:rPr>
        <w:t xml:space="preserve"> за 201</w:t>
      </w:r>
      <w:r w:rsidR="00D73F2C">
        <w:rPr>
          <w:rFonts w:ascii="Times New Roman" w:eastAsia="TimesNewRomanPS-BoldMT" w:hAnsi="Times New Roman"/>
          <w:b/>
          <w:bCs/>
          <w:sz w:val="24"/>
          <w:szCs w:val="24"/>
          <w:lang w:val="ru-RU"/>
        </w:rPr>
        <w:t>6</w:t>
      </w:r>
      <w:r w:rsidR="002F3B31">
        <w:rPr>
          <w:rFonts w:ascii="Times New Roman" w:eastAsia="TimesNewRomanPS-BoldMT" w:hAnsi="Times New Roman"/>
          <w:b/>
          <w:bCs/>
          <w:sz w:val="24"/>
          <w:szCs w:val="24"/>
          <w:lang w:val="ru-RU"/>
        </w:rPr>
        <w:t xml:space="preserve">. </w:t>
      </w:r>
      <w:r w:rsidR="00D73F2C">
        <w:rPr>
          <w:rFonts w:ascii="Times New Roman" w:eastAsia="TimesNewRomanPS-BoldMT" w:hAnsi="Times New Roman"/>
          <w:b/>
          <w:bCs/>
          <w:sz w:val="24"/>
          <w:szCs w:val="24"/>
          <w:lang w:val="ru-RU"/>
        </w:rPr>
        <w:t>г</w:t>
      </w:r>
      <w:r w:rsidR="002F3B31">
        <w:rPr>
          <w:rFonts w:ascii="Times New Roman" w:eastAsia="TimesNewRomanPS-BoldMT" w:hAnsi="Times New Roman"/>
          <w:b/>
          <w:bCs/>
          <w:sz w:val="24"/>
          <w:szCs w:val="24"/>
          <w:lang w:val="ru-RU"/>
        </w:rPr>
        <w:t>одину</w:t>
      </w:r>
      <w:r w:rsidRPr="00FE713A">
        <w:rPr>
          <w:rFonts w:ascii="Times New Roman" w:hAnsi="Times New Roman"/>
          <w:sz w:val="24"/>
          <w:szCs w:val="24"/>
          <w:lang w:val="ru-RU"/>
        </w:rPr>
        <w:t xml:space="preserve">, </w:t>
      </w:r>
      <w:r w:rsidR="0079247A">
        <w:rPr>
          <w:rFonts w:ascii="Times New Roman" w:eastAsia="TimesNewRomanPS-BoldMT" w:hAnsi="Times New Roman"/>
          <w:b/>
          <w:bCs/>
          <w:sz w:val="24"/>
          <w:szCs w:val="24"/>
          <w:lang w:val="ru-RU"/>
        </w:rPr>
        <w:t xml:space="preserve">ЈНМВ бр. </w:t>
      </w:r>
      <w:r w:rsidR="00747B21">
        <w:rPr>
          <w:rFonts w:ascii="Times New Roman" w:eastAsia="TimesNewRomanPS-BoldMT" w:hAnsi="Times New Roman"/>
          <w:b/>
          <w:bCs/>
          <w:sz w:val="24"/>
          <w:szCs w:val="24"/>
          <w:lang w:val="ru-RU"/>
        </w:rPr>
        <w:t>4</w:t>
      </w:r>
      <w:r w:rsidR="0079247A">
        <w:rPr>
          <w:rFonts w:ascii="Times New Roman" w:eastAsia="TimesNewRomanPS-BoldMT" w:hAnsi="Times New Roman"/>
          <w:b/>
          <w:bCs/>
          <w:sz w:val="24"/>
          <w:szCs w:val="24"/>
          <w:lang w:val="ru-RU"/>
        </w:rPr>
        <w:t>/</w:t>
      </w:r>
      <w:r w:rsidR="00747B21">
        <w:rPr>
          <w:rFonts w:ascii="Times New Roman" w:eastAsia="TimesNewRomanPS-BoldMT" w:hAnsi="Times New Roman"/>
          <w:b/>
          <w:bCs/>
          <w:sz w:val="24"/>
          <w:szCs w:val="24"/>
          <w:lang w:val="ru-RU"/>
        </w:rPr>
        <w:t>1</w:t>
      </w:r>
      <w:r w:rsidR="00D73F2C">
        <w:rPr>
          <w:rFonts w:ascii="Times New Roman" w:eastAsia="TimesNewRomanPS-BoldMT" w:hAnsi="Times New Roman"/>
          <w:b/>
          <w:bCs/>
          <w:sz w:val="24"/>
          <w:szCs w:val="24"/>
          <w:lang w:val="ru-RU"/>
        </w:rPr>
        <w:t>6</w:t>
      </w:r>
      <w:r w:rsidRPr="00FE713A">
        <w:rPr>
          <w:rFonts w:ascii="Times New Roman" w:hAnsi="Times New Roman"/>
          <w:b/>
          <w:bCs/>
          <w:sz w:val="24"/>
          <w:szCs w:val="24"/>
          <w:lang w:val="ru-RU"/>
        </w:rPr>
        <w:t xml:space="preserve">- </w:t>
      </w:r>
      <w:r w:rsidRPr="00FE713A">
        <w:rPr>
          <w:rFonts w:ascii="Times New Roman" w:eastAsia="TimesNewRomanPS-BoldMT" w:hAnsi="Times New Roman"/>
          <w:b/>
          <w:bCs/>
          <w:sz w:val="24"/>
          <w:szCs w:val="24"/>
          <w:lang w:val="ru-RU"/>
        </w:rPr>
        <w:t>НЕ ОТВАРАТИ”</w:t>
      </w:r>
      <w:r w:rsidRPr="00FE713A">
        <w:rPr>
          <w:rFonts w:ascii="Times New Roman" w:hAnsi="Times New Roman"/>
          <w:b/>
          <w:sz w:val="24"/>
          <w:szCs w:val="24"/>
          <w:lang w:val="ru-RU"/>
        </w:rPr>
        <w:t>.</w:t>
      </w:r>
      <w:r>
        <w:rPr>
          <w:rFonts w:ascii="Times New Roman" w:hAnsi="Times New Roman"/>
          <w:b/>
          <w:sz w:val="24"/>
          <w:szCs w:val="24"/>
          <w:lang w:val="sr-Cyrl-CS"/>
        </w:rPr>
        <w:t xml:space="preserve"> </w:t>
      </w:r>
      <w:r w:rsidRPr="00FE713A">
        <w:rPr>
          <w:rFonts w:ascii="Times New Roman" w:hAnsi="Times New Roman"/>
          <w:sz w:val="24"/>
          <w:szCs w:val="24"/>
          <w:lang w:val="ru-RU"/>
        </w:rPr>
        <w:t xml:space="preserve">Понуда се сматра благовременом уколико је примљена од стране наручиоца до </w:t>
      </w:r>
      <w:r w:rsidR="00CB0D92">
        <w:rPr>
          <w:rFonts w:ascii="Times New Roman" w:hAnsi="Times New Roman"/>
          <w:b/>
          <w:sz w:val="24"/>
          <w:szCs w:val="24"/>
          <w:lang w:val="sr-Cyrl-CS"/>
        </w:rPr>
        <w:t>1</w:t>
      </w:r>
      <w:r w:rsidR="00D73F2C">
        <w:rPr>
          <w:rFonts w:ascii="Times New Roman" w:hAnsi="Times New Roman"/>
          <w:b/>
          <w:sz w:val="24"/>
          <w:szCs w:val="24"/>
          <w:lang w:val="sr-Cyrl-CS"/>
        </w:rPr>
        <w:t>9</w:t>
      </w:r>
      <w:r w:rsidR="00DB740D" w:rsidRPr="009125B6">
        <w:rPr>
          <w:rFonts w:ascii="Times New Roman" w:hAnsi="Times New Roman"/>
          <w:b/>
          <w:sz w:val="24"/>
          <w:szCs w:val="24"/>
          <w:lang w:val="ru-RU"/>
        </w:rPr>
        <w:t>.</w:t>
      </w:r>
      <w:r w:rsidR="00D73F2C">
        <w:rPr>
          <w:rFonts w:ascii="Times New Roman" w:hAnsi="Times New Roman"/>
          <w:b/>
          <w:sz w:val="24"/>
          <w:szCs w:val="24"/>
          <w:lang w:val="ru-RU"/>
        </w:rPr>
        <w:t>02</w:t>
      </w:r>
      <w:r w:rsidRPr="009125B6">
        <w:rPr>
          <w:rFonts w:ascii="Times New Roman" w:hAnsi="Times New Roman"/>
          <w:b/>
          <w:sz w:val="24"/>
          <w:szCs w:val="24"/>
          <w:lang w:val="ru-RU"/>
        </w:rPr>
        <w:t>.201</w:t>
      </w:r>
      <w:r w:rsidR="00D73F2C">
        <w:rPr>
          <w:rFonts w:ascii="Times New Roman" w:hAnsi="Times New Roman"/>
          <w:b/>
          <w:sz w:val="24"/>
          <w:szCs w:val="24"/>
          <w:lang w:val="ru-RU"/>
        </w:rPr>
        <w:t>6</w:t>
      </w:r>
      <w:r w:rsidRPr="009125B6">
        <w:rPr>
          <w:rFonts w:ascii="Times New Roman" w:hAnsi="Times New Roman"/>
          <w:b/>
          <w:sz w:val="24"/>
          <w:szCs w:val="24"/>
          <w:lang w:val="ru-RU"/>
        </w:rPr>
        <w:t>.</w:t>
      </w:r>
      <w:r w:rsidRPr="009125B6">
        <w:rPr>
          <w:rFonts w:ascii="Times New Roman" w:hAnsi="Times New Roman"/>
          <w:b/>
          <w:sz w:val="24"/>
          <w:szCs w:val="24"/>
          <w:lang w:val="sr-Cyrl-CS"/>
        </w:rPr>
        <w:t xml:space="preserve"> </w:t>
      </w:r>
      <w:r w:rsidR="0095471A" w:rsidRPr="009125B6">
        <w:rPr>
          <w:rFonts w:ascii="Times New Roman" w:hAnsi="Times New Roman"/>
          <w:b/>
          <w:sz w:val="24"/>
          <w:szCs w:val="24"/>
          <w:lang w:val="ru-RU"/>
        </w:rPr>
        <w:t xml:space="preserve">године до </w:t>
      </w:r>
      <w:r w:rsidR="00326767" w:rsidRPr="009125B6">
        <w:rPr>
          <w:rFonts w:ascii="Times New Roman" w:hAnsi="Times New Roman"/>
          <w:b/>
          <w:sz w:val="24"/>
          <w:szCs w:val="24"/>
          <w:lang w:val="ru-RU"/>
        </w:rPr>
        <w:t>10</w:t>
      </w:r>
      <w:r w:rsidRPr="00371AC3">
        <w:rPr>
          <w:rFonts w:ascii="Times New Roman" w:hAnsi="Times New Roman"/>
          <w:b/>
          <w:sz w:val="24"/>
          <w:szCs w:val="24"/>
          <w:lang w:val="sr-Cyrl-CS"/>
        </w:rPr>
        <w:t xml:space="preserve"> </w:t>
      </w:r>
      <w:r w:rsidRPr="00FE713A">
        <w:rPr>
          <w:rFonts w:ascii="Times New Roman" w:hAnsi="Times New Roman"/>
          <w:b/>
          <w:sz w:val="24"/>
          <w:szCs w:val="24"/>
          <w:lang w:val="ru-RU"/>
        </w:rPr>
        <w:t>часова</w:t>
      </w:r>
      <w:r w:rsidR="00266947">
        <w:rPr>
          <w:rFonts w:ascii="Times New Roman" w:hAnsi="Times New Roman"/>
          <w:sz w:val="24"/>
          <w:szCs w:val="24"/>
          <w:lang w:val="ru-RU"/>
        </w:rPr>
        <w:t>.</w:t>
      </w:r>
    </w:p>
    <w:p w:rsidR="00237C4A" w:rsidRPr="00237C4A" w:rsidRDefault="00237C4A" w:rsidP="00237C4A">
      <w:pPr>
        <w:jc w:val="both"/>
        <w:rPr>
          <w:rFonts w:ascii="Times New Roman" w:hAnsi="Times New Roman"/>
          <w:b/>
          <w:sz w:val="24"/>
          <w:szCs w:val="24"/>
          <w:lang w:val="sr-Cyrl-CS"/>
        </w:rPr>
      </w:pPr>
      <w:r w:rsidRPr="00237C4A">
        <w:rPr>
          <w:rFonts w:ascii="Times New Roman" w:hAnsi="Times New Roman"/>
          <w:sz w:val="24"/>
          <w:szCs w:val="24"/>
          <w:lang w:val="sr-Cyrl-CS"/>
        </w:rPr>
        <w:t>Отварање понуда спроводи се одмах након истека рока за подношење понуда, односно истог дана у</w:t>
      </w:r>
      <w:r w:rsidR="00CE144E" w:rsidRPr="00CE144E">
        <w:rPr>
          <w:rFonts w:ascii="Times New Roman" w:hAnsi="Times New Roman"/>
          <w:sz w:val="24"/>
          <w:szCs w:val="24"/>
          <w:lang w:val="sr-Latn-CS"/>
        </w:rPr>
        <w:t xml:space="preserve"> </w:t>
      </w:r>
      <w:r w:rsidR="00326767">
        <w:rPr>
          <w:rFonts w:ascii="Times New Roman" w:hAnsi="Times New Roman"/>
          <w:b/>
          <w:sz w:val="24"/>
          <w:szCs w:val="24"/>
          <w:lang w:val="sr-Cyrl-CS"/>
        </w:rPr>
        <w:t>10</w:t>
      </w:r>
      <w:r w:rsidR="0095471A">
        <w:rPr>
          <w:rFonts w:ascii="Times New Roman" w:hAnsi="Times New Roman"/>
          <w:b/>
          <w:sz w:val="24"/>
          <w:szCs w:val="24"/>
          <w:lang w:val="sr-Latn-CS"/>
        </w:rPr>
        <w:t>:30</w:t>
      </w:r>
      <w:r w:rsidRPr="00237C4A">
        <w:rPr>
          <w:rFonts w:ascii="Times New Roman" w:hAnsi="Times New Roman"/>
          <w:sz w:val="24"/>
          <w:szCs w:val="24"/>
          <w:lang w:val="sr-Cyrl-CS"/>
        </w:rPr>
        <w:t xml:space="preserve"> </w:t>
      </w:r>
      <w:r w:rsidRPr="00237C4A">
        <w:rPr>
          <w:rFonts w:ascii="Times New Roman" w:hAnsi="Times New Roman"/>
          <w:b/>
          <w:sz w:val="24"/>
          <w:szCs w:val="24"/>
          <w:lang w:val="sr-Cyrl-CS"/>
        </w:rPr>
        <w:t>часова.</w:t>
      </w:r>
    </w:p>
    <w:p w:rsidR="00237C4A" w:rsidRPr="00237C4A" w:rsidRDefault="00237C4A" w:rsidP="00237C4A">
      <w:pPr>
        <w:jc w:val="both"/>
        <w:rPr>
          <w:rFonts w:ascii="Times New Roman" w:hAnsi="Times New Roman"/>
          <w:i/>
          <w:iCs/>
          <w:sz w:val="24"/>
          <w:szCs w:val="24"/>
          <w:lang w:val="sr-Cyrl-CS"/>
        </w:rPr>
      </w:pPr>
      <w:r w:rsidRPr="00237C4A">
        <w:rPr>
          <w:rFonts w:ascii="Times New Roman" w:hAnsi="Times New Roman"/>
          <w:sz w:val="24"/>
          <w:szCs w:val="24"/>
          <w:lang w:val="sr-Cyrl-CS"/>
        </w:rPr>
        <w:t>У поступку отварања понуда могу активно учествовати само овлашћени представници понуђача.</w:t>
      </w:r>
    </w:p>
    <w:p w:rsidR="00572EAA" w:rsidRPr="00FE713A" w:rsidRDefault="00572EAA" w:rsidP="00B31EF4">
      <w:pPr>
        <w:autoSpaceDE w:val="0"/>
        <w:autoSpaceDN w:val="0"/>
        <w:adjustRightInd w:val="0"/>
        <w:spacing w:line="240" w:lineRule="auto"/>
        <w:jc w:val="both"/>
        <w:rPr>
          <w:rFonts w:ascii="Times New Roman" w:hAnsi="Times New Roman"/>
          <w:i/>
          <w:iCs/>
          <w:color w:val="FF0000"/>
          <w:sz w:val="24"/>
          <w:szCs w:val="24"/>
          <w:lang w:val="ru-RU"/>
        </w:rPr>
      </w:pPr>
      <w:r w:rsidRPr="00FE713A">
        <w:rPr>
          <w:rFonts w:ascii="Times New Roman" w:hAnsi="Times New Roman"/>
          <w:sz w:val="24"/>
          <w:szCs w:val="24"/>
          <w:lang w:val="ru-RU"/>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r w:rsidR="005268F1">
        <w:rPr>
          <w:rFonts w:ascii="Times New Roman" w:hAnsi="Times New Roman"/>
          <w:sz w:val="24"/>
          <w:szCs w:val="24"/>
          <w:lang w:val="ru-RU"/>
        </w:rPr>
        <w:t xml:space="preserve"> </w:t>
      </w:r>
      <w:r w:rsidRPr="00FE713A">
        <w:rPr>
          <w:rFonts w:ascii="Times New Roman" w:hAnsi="Times New Roman"/>
          <w:sz w:val="24"/>
          <w:szCs w:val="24"/>
          <w:lang w:val="ru-RU"/>
        </w:rPr>
        <w:t xml:space="preserve">Уколико је понуда достављена непосредно </w:t>
      </w:r>
      <w:r w:rsidRPr="00BA2B5D">
        <w:rPr>
          <w:rFonts w:ascii="Times New Roman" w:hAnsi="Times New Roman"/>
          <w:sz w:val="24"/>
          <w:szCs w:val="24"/>
          <w:lang w:val="sr-Cyrl-CS"/>
        </w:rPr>
        <w:t>н</w:t>
      </w:r>
      <w:r w:rsidRPr="00FE713A">
        <w:rPr>
          <w:rFonts w:ascii="Times New Roman" w:hAnsi="Times New Roman"/>
          <w:sz w:val="24"/>
          <w:szCs w:val="24"/>
          <w:lang w:val="ru-RU"/>
        </w:rPr>
        <w:t>аручулац ће понуђачу предати потврду пријема понуде.</w:t>
      </w:r>
      <w:r w:rsidR="00585653">
        <w:rPr>
          <w:rFonts w:ascii="Times New Roman" w:hAnsi="Times New Roman"/>
          <w:sz w:val="24"/>
          <w:szCs w:val="24"/>
          <w:lang w:val="ru-RU"/>
        </w:rPr>
        <w:t xml:space="preserve"> </w:t>
      </w:r>
      <w:r w:rsidRPr="00FE713A">
        <w:rPr>
          <w:rFonts w:ascii="Times New Roman" w:hAnsi="Times New Roman"/>
          <w:sz w:val="24"/>
          <w:szCs w:val="24"/>
          <w:lang w:val="ru-RU"/>
        </w:rPr>
        <w:t>У потврди о пријему наручилац ће навести датум и сат пријема понуде.</w:t>
      </w:r>
    </w:p>
    <w:p w:rsidR="0068729B" w:rsidRDefault="00572EAA" w:rsidP="000B4E44">
      <w:pPr>
        <w:autoSpaceDE w:val="0"/>
        <w:autoSpaceDN w:val="0"/>
        <w:adjustRightInd w:val="0"/>
        <w:spacing w:line="240" w:lineRule="auto"/>
        <w:jc w:val="both"/>
        <w:rPr>
          <w:rFonts w:ascii="Times New Roman" w:hAnsi="Times New Roman"/>
          <w:sz w:val="24"/>
          <w:szCs w:val="24"/>
          <w:lang w:val="ru-RU"/>
        </w:rPr>
      </w:pPr>
      <w:r w:rsidRPr="00FE713A">
        <w:rPr>
          <w:rFonts w:ascii="Times New Roman" w:hAnsi="Times New Roman"/>
          <w:sz w:val="24"/>
          <w:szCs w:val="24"/>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3C059B" w:rsidRDefault="003C059B" w:rsidP="003C059B">
      <w:pPr>
        <w:autoSpaceDE w:val="0"/>
        <w:autoSpaceDN w:val="0"/>
        <w:adjustRightInd w:val="0"/>
        <w:spacing w:after="0" w:line="240" w:lineRule="auto"/>
        <w:jc w:val="both"/>
        <w:rPr>
          <w:rFonts w:ascii="Times New Roman" w:hAnsi="Times New Roman"/>
          <w:b/>
          <w:sz w:val="24"/>
          <w:szCs w:val="24"/>
          <w:lang w:val="ru-RU"/>
        </w:rPr>
      </w:pPr>
      <w:r w:rsidRPr="003C059B">
        <w:rPr>
          <w:rFonts w:ascii="Times New Roman" w:hAnsi="Times New Roman"/>
          <w:b/>
          <w:sz w:val="24"/>
          <w:szCs w:val="24"/>
          <w:lang w:val="ru-RU"/>
        </w:rPr>
        <w:t>Понуда мора да садржи:</w:t>
      </w:r>
    </w:p>
    <w:p w:rsidR="003C059B" w:rsidRPr="00FE713A" w:rsidRDefault="003C059B" w:rsidP="003C059B">
      <w:pPr>
        <w:pStyle w:val="ListParagraph"/>
        <w:numPr>
          <w:ilvl w:val="0"/>
          <w:numId w:val="7"/>
        </w:numPr>
        <w:suppressAutoHyphens/>
        <w:ind w:left="714" w:hanging="357"/>
        <w:jc w:val="both"/>
        <w:rPr>
          <w:bCs/>
          <w:i/>
          <w:iCs/>
          <w:lang w:val="ru-RU"/>
        </w:rPr>
      </w:pPr>
      <w:r w:rsidRPr="00FE713A">
        <w:rPr>
          <w:bCs/>
          <w:lang w:val="ru-RU"/>
        </w:rPr>
        <w:t>Све доказе о испуњености услова за учешће у поступку јавне набавке</w:t>
      </w:r>
    </w:p>
    <w:p w:rsidR="003C059B" w:rsidRPr="00A748F5" w:rsidRDefault="003C059B" w:rsidP="00A748F5">
      <w:pPr>
        <w:pStyle w:val="ListParagraph"/>
        <w:numPr>
          <w:ilvl w:val="0"/>
          <w:numId w:val="7"/>
        </w:numPr>
        <w:suppressAutoHyphens/>
        <w:ind w:left="714" w:hanging="357"/>
        <w:jc w:val="both"/>
        <w:rPr>
          <w:bCs/>
          <w:i/>
          <w:iCs/>
          <w:lang w:val="ru-RU"/>
        </w:rPr>
      </w:pPr>
      <w:r w:rsidRPr="00FE713A">
        <w:rPr>
          <w:bCs/>
          <w:lang w:val="ru-RU"/>
        </w:rPr>
        <w:t>Попуњен, потписан и оверен печатом образац понуде</w:t>
      </w:r>
    </w:p>
    <w:p w:rsidR="003C059B" w:rsidRPr="00FE713A" w:rsidRDefault="003C059B" w:rsidP="003C059B">
      <w:pPr>
        <w:pStyle w:val="ListParagraph"/>
        <w:numPr>
          <w:ilvl w:val="0"/>
          <w:numId w:val="7"/>
        </w:numPr>
        <w:suppressAutoHyphens/>
        <w:ind w:left="714" w:hanging="357"/>
        <w:jc w:val="both"/>
        <w:rPr>
          <w:bCs/>
          <w:i/>
          <w:iCs/>
          <w:lang w:val="ru-RU"/>
        </w:rPr>
      </w:pPr>
      <w:r w:rsidRPr="00FE713A">
        <w:rPr>
          <w:bCs/>
          <w:lang w:val="ru-RU"/>
        </w:rPr>
        <w:t xml:space="preserve">Попуњен, потписан и оверен печатом модел уговора </w:t>
      </w:r>
    </w:p>
    <w:p w:rsidR="003C059B" w:rsidRPr="00FE713A" w:rsidRDefault="003C059B" w:rsidP="003C059B">
      <w:pPr>
        <w:pStyle w:val="ListParagraph"/>
        <w:numPr>
          <w:ilvl w:val="0"/>
          <w:numId w:val="7"/>
        </w:numPr>
        <w:suppressAutoHyphens/>
        <w:ind w:left="714" w:hanging="357"/>
        <w:jc w:val="both"/>
        <w:rPr>
          <w:bCs/>
          <w:i/>
          <w:iCs/>
          <w:lang w:val="ru-RU"/>
        </w:rPr>
      </w:pPr>
      <w:r w:rsidRPr="00FE713A">
        <w:rPr>
          <w:bCs/>
          <w:lang w:val="ru-RU"/>
        </w:rPr>
        <w:t>Попуњен, потписан и оверен печатом образац изјаве о независној понуди</w:t>
      </w:r>
    </w:p>
    <w:p w:rsidR="003C059B" w:rsidRPr="00EF1F12" w:rsidRDefault="003C059B" w:rsidP="003C059B">
      <w:pPr>
        <w:pStyle w:val="ListParagraph"/>
        <w:numPr>
          <w:ilvl w:val="0"/>
          <w:numId w:val="7"/>
        </w:numPr>
        <w:suppressAutoHyphens/>
        <w:ind w:left="714" w:hanging="357"/>
        <w:jc w:val="both"/>
        <w:rPr>
          <w:bCs/>
          <w:i/>
          <w:iCs/>
        </w:rPr>
      </w:pPr>
      <w:r w:rsidRPr="00FE713A">
        <w:rPr>
          <w:bCs/>
          <w:lang w:val="ru-RU"/>
        </w:rPr>
        <w:t>Попуњен, потписан и оверен печатом образац изјав</w:t>
      </w:r>
      <w:r w:rsidR="00194853">
        <w:rPr>
          <w:bCs/>
          <w:lang w:val="ru-RU"/>
        </w:rPr>
        <w:t xml:space="preserve">е о поштовању обавеза из чл. 75. </w:t>
      </w:r>
      <w:r w:rsidR="00194853">
        <w:rPr>
          <w:bCs/>
          <w:lang w:val="sr-Cyrl-CS"/>
        </w:rPr>
        <w:t xml:space="preserve">и чл.76. </w:t>
      </w:r>
      <w:r w:rsidR="00194853" w:rsidRPr="00BA2B5D">
        <w:rPr>
          <w:bCs/>
        </w:rPr>
        <w:t>ЗЈН</w:t>
      </w:r>
    </w:p>
    <w:p w:rsidR="00EF1F12" w:rsidRPr="00BA2B5D" w:rsidRDefault="00EF1F12" w:rsidP="003C059B">
      <w:pPr>
        <w:pStyle w:val="ListParagraph"/>
        <w:numPr>
          <w:ilvl w:val="0"/>
          <w:numId w:val="7"/>
        </w:numPr>
        <w:suppressAutoHyphens/>
        <w:ind w:left="714" w:hanging="357"/>
        <w:jc w:val="both"/>
        <w:rPr>
          <w:bCs/>
          <w:i/>
          <w:iCs/>
        </w:rPr>
      </w:pPr>
      <w:r>
        <w:rPr>
          <w:bCs/>
          <w:lang w:val="sr-Cyrl-CS"/>
        </w:rPr>
        <w:t>Оверен мени са ценама услуга</w:t>
      </w:r>
    </w:p>
    <w:p w:rsidR="003C059B" w:rsidRPr="00FE713A" w:rsidRDefault="003C059B" w:rsidP="003C059B">
      <w:pPr>
        <w:pStyle w:val="ListParagraph"/>
        <w:numPr>
          <w:ilvl w:val="0"/>
          <w:numId w:val="7"/>
        </w:numPr>
        <w:suppressAutoHyphens/>
        <w:ind w:left="714" w:hanging="357"/>
        <w:jc w:val="both"/>
        <w:rPr>
          <w:bCs/>
          <w:iCs/>
          <w:lang w:val="ru-RU"/>
        </w:rPr>
      </w:pPr>
      <w:r w:rsidRPr="00FE713A">
        <w:rPr>
          <w:bCs/>
          <w:iCs/>
          <w:lang w:val="ru-RU"/>
        </w:rPr>
        <w:t xml:space="preserve">У случају заједничке понуде и понуде са подизвођачем, све у складу како је предвиђено конкурсном документацијом. </w:t>
      </w:r>
    </w:p>
    <w:p w:rsidR="003C059B" w:rsidRPr="003C059B" w:rsidRDefault="003C059B" w:rsidP="003C059B">
      <w:pPr>
        <w:autoSpaceDE w:val="0"/>
        <w:autoSpaceDN w:val="0"/>
        <w:adjustRightInd w:val="0"/>
        <w:spacing w:after="0" w:line="240" w:lineRule="auto"/>
        <w:jc w:val="both"/>
        <w:rPr>
          <w:rFonts w:ascii="Times New Roman" w:hAnsi="Times New Roman"/>
          <w:i/>
          <w:iCs/>
          <w:color w:val="FF0000"/>
          <w:sz w:val="24"/>
          <w:szCs w:val="24"/>
          <w:lang w:val="ru-RU"/>
        </w:rPr>
      </w:pPr>
    </w:p>
    <w:p w:rsidR="00572EAA" w:rsidRPr="00FE713A" w:rsidRDefault="00572EAA" w:rsidP="002F3B31">
      <w:pPr>
        <w:suppressAutoHyphens/>
        <w:spacing w:after="0" w:line="240" w:lineRule="auto"/>
        <w:jc w:val="both"/>
        <w:rPr>
          <w:rFonts w:ascii="Times New Roman" w:hAnsi="Times New Roman"/>
          <w:sz w:val="24"/>
          <w:szCs w:val="24"/>
          <w:lang w:val="ru-RU"/>
        </w:rPr>
      </w:pPr>
      <w:r w:rsidRPr="00691752">
        <w:rPr>
          <w:rFonts w:ascii="Times New Roman" w:hAnsi="Times New Roman"/>
          <w:iCs/>
          <w:sz w:val="24"/>
          <w:szCs w:val="24"/>
          <w:lang w:val="ru-RU"/>
        </w:rPr>
        <w:t>Уколико</w:t>
      </w:r>
      <w:r w:rsidRPr="00FE713A">
        <w:rPr>
          <w:rFonts w:ascii="Times New Roman" w:hAnsi="Times New Roman"/>
          <w:iCs/>
          <w:sz w:val="24"/>
          <w:szCs w:val="24"/>
          <w:lang w:val="ru-RU"/>
        </w:rPr>
        <w:t xml:space="preserve"> понуђачи подносе заједничку понуду, група понуђача може да се определи да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w:t>
      </w:r>
      <w:r w:rsidR="003C059B">
        <w:rPr>
          <w:rFonts w:ascii="Times New Roman" w:hAnsi="Times New Roman"/>
          <w:iCs/>
          <w:sz w:val="24"/>
          <w:szCs w:val="24"/>
          <w:lang w:val="ru-RU"/>
        </w:rPr>
        <w:t>е који ће потписивати и печатом</w:t>
      </w:r>
      <w:r w:rsidRPr="00FE713A">
        <w:rPr>
          <w:rFonts w:ascii="Times New Roman" w:hAnsi="Times New Roman"/>
          <w:iCs/>
          <w:sz w:val="24"/>
          <w:szCs w:val="24"/>
          <w:lang w:val="ru-RU"/>
        </w:rPr>
        <w:t xml:space="preserve"> оверавати обрасце дате у конкурсној документацији, изузев образаца који подразумевају давање изјава под матерјалном и кривичном одговорношћу (нпр. Изјава о независној понуди, Изјава о</w:t>
      </w:r>
      <w:r w:rsidR="005601AB">
        <w:rPr>
          <w:rFonts w:ascii="Times New Roman" w:hAnsi="Times New Roman"/>
          <w:iCs/>
          <w:sz w:val="24"/>
          <w:szCs w:val="24"/>
          <w:lang w:val="ru-RU"/>
        </w:rPr>
        <w:t xml:space="preserve"> поштовању обавеза из чл.75.и 76.</w:t>
      </w:r>
      <w:r w:rsidRPr="00FE713A">
        <w:rPr>
          <w:rFonts w:ascii="Times New Roman" w:hAnsi="Times New Roman"/>
          <w:iCs/>
          <w:sz w:val="24"/>
          <w:szCs w:val="24"/>
          <w:lang w:val="ru-RU"/>
        </w:rPr>
        <w:t xml:space="preserve">. Закона...),који </w:t>
      </w:r>
      <w:r w:rsidRPr="00FE713A">
        <w:rPr>
          <w:rFonts w:ascii="Times New Roman" w:hAnsi="Times New Roman"/>
          <w:iCs/>
          <w:sz w:val="24"/>
          <w:szCs w:val="24"/>
          <w:lang w:val="ru-RU"/>
        </w:rPr>
        <w:lastRenderedPageBreak/>
        <w:t xml:space="preserve">морају бити потписани </w:t>
      </w:r>
      <w:r w:rsidR="005601AB">
        <w:rPr>
          <w:rFonts w:ascii="Times New Roman" w:hAnsi="Times New Roman"/>
          <w:iCs/>
          <w:sz w:val="24"/>
          <w:szCs w:val="24"/>
          <w:lang w:val="ru-RU"/>
        </w:rPr>
        <w:t>и оверени печатом од стране свак</w:t>
      </w:r>
      <w:r w:rsidRPr="00FE713A">
        <w:rPr>
          <w:rFonts w:ascii="Times New Roman" w:hAnsi="Times New Roman"/>
          <w:iCs/>
          <w:sz w:val="24"/>
          <w:szCs w:val="24"/>
          <w:lang w:val="ru-RU"/>
        </w:rPr>
        <w:t>ог понуђача из групе понуђача.</w:t>
      </w:r>
      <w:r w:rsidRPr="00FE713A">
        <w:rPr>
          <w:rFonts w:ascii="Times New Roman" w:hAnsi="Times New Roman"/>
          <w:bCs/>
          <w:iCs/>
          <w:sz w:val="24"/>
          <w:szCs w:val="24"/>
          <w:lang w:val="ru-RU"/>
        </w:rPr>
        <w:t>У случају да се понуђачи определе да</w:t>
      </w:r>
      <w:r w:rsidRPr="00FE713A">
        <w:rPr>
          <w:rFonts w:ascii="Times New Roman" w:hAnsi="Times New Roman"/>
          <w:iCs/>
          <w:sz w:val="24"/>
          <w:szCs w:val="24"/>
          <w:lang w:val="ru-RU"/>
        </w:rPr>
        <w:t xml:space="preserve"> један понуђач из групе потписује и печатом оверава обрасце дате у конкурсној документацији (изузев образаца који подразумевају давање изјава под материјалном и кривичном одговорношћу),</w:t>
      </w:r>
      <w:r w:rsidRPr="00FE713A">
        <w:rPr>
          <w:rFonts w:ascii="Times New Roman" w:hAnsi="Times New Roman"/>
          <w:bCs/>
          <w:iCs/>
          <w:sz w:val="24"/>
          <w:szCs w:val="24"/>
          <w:lang w:val="ru-RU"/>
        </w:rPr>
        <w:t xml:space="preserve"> наведено треба дефинисати </w:t>
      </w:r>
      <w:r w:rsidRPr="00FE713A">
        <w:rPr>
          <w:rFonts w:ascii="Times New Roman" w:hAnsi="Times New Roman"/>
          <w:sz w:val="24"/>
          <w:szCs w:val="24"/>
          <w:lang w:val="ru-RU"/>
        </w:rPr>
        <w:t>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 и мора бити достављен уз понуду.</w:t>
      </w:r>
    </w:p>
    <w:p w:rsidR="00572EAA" w:rsidRPr="00FE713A" w:rsidRDefault="00572EAA" w:rsidP="00B54CB3">
      <w:pPr>
        <w:suppressAutoHyphens/>
        <w:spacing w:after="0" w:line="240" w:lineRule="auto"/>
        <w:jc w:val="both"/>
        <w:rPr>
          <w:rFonts w:ascii="Times New Roman" w:hAnsi="Times New Roman"/>
          <w:bCs/>
          <w:iCs/>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3. Партије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 xml:space="preserve">Предмет  јавне набавке није обликован по партијама.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4. Понуда са варијантама </w:t>
      </w:r>
    </w:p>
    <w:p w:rsidR="00572EAA" w:rsidRPr="00FE713A" w:rsidRDefault="00572EAA" w:rsidP="0055475D">
      <w:pPr>
        <w:jc w:val="both"/>
        <w:rPr>
          <w:rFonts w:ascii="Times New Roman" w:hAnsi="Times New Roman"/>
          <w:b/>
          <w:bCs/>
          <w:i/>
          <w:iCs/>
          <w:sz w:val="24"/>
          <w:szCs w:val="24"/>
          <w:lang w:val="ru-RU"/>
        </w:rPr>
      </w:pPr>
      <w:r w:rsidRPr="00FE713A">
        <w:rPr>
          <w:rFonts w:ascii="Times New Roman" w:hAnsi="Times New Roman"/>
          <w:bCs/>
          <w:iCs/>
          <w:sz w:val="24"/>
          <w:szCs w:val="24"/>
          <w:lang w:val="ru-RU"/>
        </w:rPr>
        <w:t>Подношење понуде са варијантама није дозвољено.</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5. Начин измене, допуне и опозива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У року за подношење понуде понуђач може да измени, допуни или опозове своју понуду на начин који је одређен за подношење понуде.</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sz w:val="24"/>
          <w:szCs w:val="24"/>
          <w:lang w:val="ru-RU"/>
        </w:rPr>
        <w:t>Понуђач је дужан да јасно назначи који део понуде мења односно која документа накнадно доставља.</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Измену, допуну или опозив понуде треба доставити на адресу:</w:t>
      </w:r>
      <w:r w:rsidR="00B84A85">
        <w:rPr>
          <w:rFonts w:ascii="Times New Roman" w:hAnsi="Times New Roman"/>
          <w:bCs/>
          <w:iCs/>
          <w:sz w:val="24"/>
          <w:szCs w:val="24"/>
          <w:lang w:val="ru-RU"/>
        </w:rPr>
        <w:t xml:space="preserve"> </w:t>
      </w:r>
      <w:r w:rsidR="00700E0F">
        <w:rPr>
          <w:rFonts w:ascii="Times New Roman" w:hAnsi="Times New Roman"/>
          <w:bCs/>
          <w:iCs/>
          <w:sz w:val="24"/>
          <w:szCs w:val="24"/>
          <w:lang w:val="sr-Cyrl-CS"/>
        </w:rPr>
        <w:t>Општинска управа општине Баточина</w:t>
      </w:r>
      <w:r w:rsidRPr="00FE713A">
        <w:rPr>
          <w:rFonts w:ascii="Times New Roman" w:hAnsi="Times New Roman"/>
          <w:bCs/>
          <w:iCs/>
          <w:sz w:val="24"/>
          <w:szCs w:val="24"/>
          <w:lang w:val="ru-RU"/>
        </w:rPr>
        <w:t xml:space="preserve">, </w:t>
      </w:r>
      <w:r>
        <w:rPr>
          <w:rFonts w:ascii="Times New Roman" w:hAnsi="Times New Roman"/>
          <w:bCs/>
          <w:iCs/>
          <w:sz w:val="24"/>
          <w:szCs w:val="24"/>
          <w:lang w:val="sr-Cyrl-CS"/>
        </w:rPr>
        <w:t xml:space="preserve">ул. Краља Петра </w:t>
      </w:r>
      <w:r>
        <w:rPr>
          <w:rFonts w:ascii="Times New Roman" w:hAnsi="Times New Roman"/>
          <w:bCs/>
          <w:iCs/>
          <w:sz w:val="24"/>
          <w:szCs w:val="24"/>
        </w:rPr>
        <w:t>I</w:t>
      </w:r>
      <w:r>
        <w:rPr>
          <w:rFonts w:ascii="Times New Roman" w:hAnsi="Times New Roman"/>
          <w:bCs/>
          <w:iCs/>
          <w:sz w:val="24"/>
          <w:szCs w:val="24"/>
          <w:lang w:val="sr-Cyrl-CS"/>
        </w:rPr>
        <w:t xml:space="preserve"> бр.37</w:t>
      </w:r>
      <w:r w:rsidRPr="00FE713A">
        <w:rPr>
          <w:rFonts w:ascii="Times New Roman" w:hAnsi="Times New Roman"/>
          <w:bCs/>
          <w:iCs/>
          <w:sz w:val="24"/>
          <w:szCs w:val="24"/>
          <w:lang w:val="ru-RU"/>
        </w:rPr>
        <w:t>,</w:t>
      </w:r>
      <w:r>
        <w:rPr>
          <w:rFonts w:ascii="Times New Roman" w:hAnsi="Times New Roman"/>
          <w:bCs/>
          <w:iCs/>
          <w:sz w:val="24"/>
          <w:szCs w:val="24"/>
          <w:lang w:val="sr-Cyrl-CS"/>
        </w:rPr>
        <w:t xml:space="preserve"> 34227 Баточина,</w:t>
      </w:r>
      <w:r w:rsidRPr="00FE713A">
        <w:rPr>
          <w:rFonts w:ascii="Times New Roman" w:hAnsi="Times New Roman"/>
          <w:bCs/>
          <w:iCs/>
          <w:sz w:val="24"/>
          <w:szCs w:val="24"/>
          <w:lang w:val="ru-RU"/>
        </w:rPr>
        <w:t xml:space="preserve"> са назнаком:</w:t>
      </w:r>
    </w:p>
    <w:p w:rsidR="00572EAA" w:rsidRPr="00FE713A" w:rsidRDefault="00572EAA" w:rsidP="000572FE">
      <w:pPr>
        <w:spacing w:after="0"/>
        <w:jc w:val="both"/>
        <w:rPr>
          <w:rFonts w:ascii="Times New Roman" w:hAnsi="Times New Roman"/>
          <w:bCs/>
          <w:iCs/>
          <w:sz w:val="24"/>
          <w:szCs w:val="24"/>
          <w:lang w:val="ru-RU"/>
        </w:rPr>
      </w:pPr>
      <w:r w:rsidRPr="00FE713A">
        <w:rPr>
          <w:rFonts w:ascii="Times New Roman" w:hAnsi="Times New Roman"/>
          <w:bCs/>
          <w:iCs/>
          <w:sz w:val="24"/>
          <w:szCs w:val="24"/>
          <w:lang w:val="ru-RU"/>
        </w:rPr>
        <w:t>„Измена понуде</w:t>
      </w:r>
      <w:r w:rsidRPr="00FE713A">
        <w:rPr>
          <w:rFonts w:ascii="Times New Roman" w:eastAsia="TimesNewRomanPS-BoldMT" w:hAnsi="Times New Roman"/>
          <w:bCs/>
          <w:sz w:val="24"/>
          <w:szCs w:val="24"/>
          <w:lang w:val="ru-RU"/>
        </w:rPr>
        <w:t xml:space="preserve"> за јавну набавку</w:t>
      </w:r>
      <w:r w:rsidRPr="00FE713A">
        <w:rPr>
          <w:rFonts w:ascii="Times New Roman" w:hAnsi="Times New Roman"/>
          <w:sz w:val="24"/>
          <w:szCs w:val="24"/>
          <w:lang w:val="ru-RU"/>
        </w:rPr>
        <w:t xml:space="preserve"> </w:t>
      </w:r>
      <w:r w:rsidR="00AD0D3C">
        <w:rPr>
          <w:rFonts w:ascii="Times New Roman" w:hAnsi="Times New Roman"/>
          <w:sz w:val="24"/>
          <w:szCs w:val="24"/>
          <w:lang w:val="ru-RU"/>
        </w:rPr>
        <w:t>услуга</w:t>
      </w:r>
      <w:r w:rsidRPr="00FE713A">
        <w:rPr>
          <w:rFonts w:ascii="Times New Roman" w:hAnsi="Times New Roman"/>
          <w:sz w:val="24"/>
          <w:szCs w:val="24"/>
          <w:lang w:val="ru-RU"/>
        </w:rPr>
        <w:t xml:space="preserve"> –</w:t>
      </w:r>
      <w:r w:rsidR="00EB3AF6">
        <w:rPr>
          <w:rFonts w:ascii="Times New Roman" w:hAnsi="Times New Roman"/>
          <w:sz w:val="24"/>
          <w:szCs w:val="24"/>
          <w:lang w:val="ru-RU"/>
        </w:rPr>
        <w:t>Репрезентација -</w:t>
      </w:r>
      <w:r w:rsidRPr="00FE713A">
        <w:rPr>
          <w:rFonts w:ascii="Times New Roman" w:hAnsi="Times New Roman"/>
          <w:sz w:val="24"/>
          <w:szCs w:val="24"/>
          <w:lang w:val="ru-RU"/>
        </w:rPr>
        <w:t xml:space="preserve"> </w:t>
      </w:r>
      <w:r w:rsidR="00EB3AF6">
        <w:rPr>
          <w:rFonts w:ascii="Times New Roman" w:eastAsia="TimesNewRomanPS-BoldMT" w:hAnsi="Times New Roman"/>
          <w:bCs/>
          <w:sz w:val="24"/>
          <w:szCs w:val="24"/>
          <w:lang w:val="ru-RU"/>
        </w:rPr>
        <w:t>угоститељске услуге</w:t>
      </w:r>
      <w:r w:rsidR="00AD0D3C">
        <w:rPr>
          <w:rFonts w:ascii="Times New Roman" w:eastAsia="TimesNewRomanPS-BoldMT" w:hAnsi="Times New Roman"/>
          <w:bCs/>
          <w:sz w:val="24"/>
          <w:szCs w:val="24"/>
          <w:lang w:val="ru-RU"/>
        </w:rPr>
        <w:t xml:space="preserve"> за 201</w:t>
      </w:r>
      <w:r w:rsidR="003622AE">
        <w:rPr>
          <w:rFonts w:ascii="Times New Roman" w:eastAsia="TimesNewRomanPS-BoldMT" w:hAnsi="Times New Roman"/>
          <w:bCs/>
          <w:sz w:val="24"/>
          <w:szCs w:val="24"/>
          <w:lang w:val="ru-RU"/>
        </w:rPr>
        <w:t>6</w:t>
      </w:r>
      <w:r w:rsidR="00AD0D3C">
        <w:rPr>
          <w:rFonts w:ascii="Times New Roman" w:eastAsia="TimesNewRomanPS-BoldMT" w:hAnsi="Times New Roman"/>
          <w:bCs/>
          <w:sz w:val="24"/>
          <w:szCs w:val="24"/>
          <w:lang w:val="ru-RU"/>
        </w:rPr>
        <w:t xml:space="preserve">. </w:t>
      </w:r>
      <w:r w:rsidR="00A40074">
        <w:rPr>
          <w:rFonts w:ascii="Times New Roman" w:eastAsia="TimesNewRomanPS-BoldMT" w:hAnsi="Times New Roman"/>
          <w:bCs/>
          <w:sz w:val="24"/>
          <w:szCs w:val="24"/>
          <w:lang w:val="ru-RU"/>
        </w:rPr>
        <w:t>Г</w:t>
      </w:r>
      <w:r w:rsidR="00AD0D3C">
        <w:rPr>
          <w:rFonts w:ascii="Times New Roman" w:eastAsia="TimesNewRomanPS-BoldMT" w:hAnsi="Times New Roman"/>
          <w:bCs/>
          <w:sz w:val="24"/>
          <w:szCs w:val="24"/>
          <w:lang w:val="ru-RU"/>
        </w:rPr>
        <w:t>одину</w:t>
      </w:r>
      <w:r w:rsidRPr="00FE713A">
        <w:rPr>
          <w:rFonts w:ascii="Times New Roman" w:hAnsi="Times New Roman"/>
          <w:sz w:val="24"/>
          <w:szCs w:val="24"/>
          <w:lang w:val="ru-RU"/>
        </w:rPr>
        <w:t>,</w:t>
      </w:r>
      <w:r w:rsidR="00585653">
        <w:rPr>
          <w:rFonts w:ascii="Times New Roman" w:hAnsi="Times New Roman"/>
          <w:sz w:val="24"/>
          <w:szCs w:val="24"/>
          <w:lang w:val="ru-RU"/>
        </w:rPr>
        <w:t xml:space="preserve"> </w:t>
      </w:r>
      <w:r w:rsidRPr="00FE713A">
        <w:rPr>
          <w:rFonts w:ascii="Times New Roman" w:eastAsia="TimesNewRomanPS-BoldMT" w:hAnsi="Times New Roman"/>
          <w:bCs/>
          <w:sz w:val="24"/>
          <w:szCs w:val="24"/>
          <w:lang w:val="ru-RU"/>
        </w:rPr>
        <w:t>ЈН</w:t>
      </w:r>
      <w:r w:rsidR="0079247A">
        <w:rPr>
          <w:rFonts w:ascii="Times New Roman" w:eastAsia="TimesNewRomanPS-BoldMT" w:hAnsi="Times New Roman"/>
          <w:bCs/>
          <w:sz w:val="24"/>
          <w:szCs w:val="24"/>
          <w:lang w:val="ru-RU"/>
        </w:rPr>
        <w:t xml:space="preserve">МВ бр. </w:t>
      </w:r>
      <w:r w:rsidR="00266947">
        <w:rPr>
          <w:rFonts w:ascii="Times New Roman" w:eastAsia="TimesNewRomanPS-BoldMT" w:hAnsi="Times New Roman"/>
          <w:bCs/>
          <w:sz w:val="24"/>
          <w:szCs w:val="24"/>
          <w:lang w:val="ru-RU"/>
        </w:rPr>
        <w:t>4</w:t>
      </w:r>
      <w:r w:rsidR="0079247A">
        <w:rPr>
          <w:rFonts w:ascii="Times New Roman" w:eastAsia="TimesNewRomanPS-BoldMT" w:hAnsi="Times New Roman"/>
          <w:bCs/>
          <w:sz w:val="24"/>
          <w:szCs w:val="24"/>
          <w:lang w:val="ru-RU"/>
        </w:rPr>
        <w:t>/</w:t>
      </w:r>
      <w:r w:rsidRPr="00FE713A">
        <w:rPr>
          <w:rFonts w:ascii="Times New Roman" w:eastAsia="TimesNewRomanPS-BoldMT" w:hAnsi="Times New Roman"/>
          <w:bCs/>
          <w:sz w:val="24"/>
          <w:szCs w:val="24"/>
          <w:lang w:val="ru-RU"/>
        </w:rPr>
        <w:t>1</w:t>
      </w:r>
      <w:r w:rsidR="003622AE">
        <w:rPr>
          <w:rFonts w:ascii="Times New Roman" w:eastAsia="TimesNewRomanPS-BoldMT" w:hAnsi="Times New Roman"/>
          <w:bCs/>
          <w:sz w:val="24"/>
          <w:szCs w:val="24"/>
          <w:lang w:val="sr-Cyrl-CS"/>
        </w:rPr>
        <w:t>6</w:t>
      </w:r>
      <w:r w:rsidRPr="00FE713A">
        <w:rPr>
          <w:rFonts w:ascii="Times New Roman" w:hAnsi="Times New Roman"/>
          <w:bCs/>
          <w:sz w:val="24"/>
          <w:szCs w:val="24"/>
          <w:lang w:val="ru-RU"/>
        </w:rPr>
        <w:t xml:space="preserve">- </w:t>
      </w:r>
      <w:r w:rsidRPr="00FE713A">
        <w:rPr>
          <w:rFonts w:ascii="Times New Roman" w:eastAsia="TimesNewRomanPS-BoldMT" w:hAnsi="Times New Roman"/>
          <w:bCs/>
          <w:sz w:val="24"/>
          <w:szCs w:val="24"/>
          <w:lang w:val="ru-RU"/>
        </w:rPr>
        <w:t>НЕ ОТВАРАТИ”</w:t>
      </w:r>
      <w:r w:rsidRPr="00FE713A">
        <w:rPr>
          <w:rFonts w:ascii="Times New Roman" w:hAnsi="Times New Roman"/>
          <w:bCs/>
          <w:iCs/>
          <w:sz w:val="24"/>
          <w:szCs w:val="24"/>
          <w:lang w:val="ru-RU"/>
        </w:rPr>
        <w:t xml:space="preserve"> или</w:t>
      </w:r>
    </w:p>
    <w:p w:rsidR="00572EAA" w:rsidRPr="00585653" w:rsidRDefault="00572EAA" w:rsidP="000572FE">
      <w:pPr>
        <w:spacing w:after="0"/>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„Допуна понуде </w:t>
      </w:r>
      <w:r w:rsidRPr="00FE713A">
        <w:rPr>
          <w:rFonts w:ascii="Times New Roman" w:eastAsia="TimesNewRomanPS-BoldMT" w:hAnsi="Times New Roman"/>
          <w:bCs/>
          <w:sz w:val="24"/>
          <w:szCs w:val="24"/>
          <w:lang w:val="ru-RU"/>
        </w:rPr>
        <w:t xml:space="preserve">за јавну </w:t>
      </w:r>
      <w:r w:rsidR="00F32294" w:rsidRPr="00FE713A">
        <w:rPr>
          <w:rFonts w:ascii="Times New Roman" w:eastAsia="TimesNewRomanPS-BoldMT" w:hAnsi="Times New Roman"/>
          <w:bCs/>
          <w:sz w:val="24"/>
          <w:szCs w:val="24"/>
          <w:lang w:val="ru-RU"/>
        </w:rPr>
        <w:t>набавку</w:t>
      </w:r>
      <w:r w:rsidR="00F32294" w:rsidRPr="00FE713A">
        <w:rPr>
          <w:rFonts w:ascii="Times New Roman" w:hAnsi="Times New Roman"/>
          <w:sz w:val="24"/>
          <w:szCs w:val="24"/>
          <w:lang w:val="ru-RU"/>
        </w:rPr>
        <w:t xml:space="preserve"> </w:t>
      </w:r>
      <w:r w:rsidR="00F32294">
        <w:rPr>
          <w:rFonts w:ascii="Times New Roman" w:hAnsi="Times New Roman"/>
          <w:sz w:val="24"/>
          <w:szCs w:val="24"/>
          <w:lang w:val="ru-RU"/>
        </w:rPr>
        <w:t>услуга</w:t>
      </w:r>
      <w:r w:rsidR="00F32294" w:rsidRPr="00FE713A">
        <w:rPr>
          <w:rFonts w:ascii="Times New Roman" w:hAnsi="Times New Roman"/>
          <w:sz w:val="24"/>
          <w:szCs w:val="24"/>
          <w:lang w:val="ru-RU"/>
        </w:rPr>
        <w:t xml:space="preserve"> – </w:t>
      </w:r>
      <w:r w:rsidR="00EB3AF6">
        <w:rPr>
          <w:rFonts w:ascii="Times New Roman" w:hAnsi="Times New Roman"/>
          <w:sz w:val="24"/>
          <w:szCs w:val="24"/>
          <w:lang w:val="ru-RU"/>
        </w:rPr>
        <w:t>Репрезентација -</w:t>
      </w:r>
      <w:r w:rsidR="00EB3AF6" w:rsidRPr="00FE713A">
        <w:rPr>
          <w:rFonts w:ascii="Times New Roman" w:hAnsi="Times New Roman"/>
          <w:sz w:val="24"/>
          <w:szCs w:val="24"/>
          <w:lang w:val="ru-RU"/>
        </w:rPr>
        <w:t xml:space="preserve"> </w:t>
      </w:r>
      <w:r w:rsidR="00EB3AF6">
        <w:rPr>
          <w:rFonts w:ascii="Times New Roman" w:eastAsia="TimesNewRomanPS-BoldMT" w:hAnsi="Times New Roman"/>
          <w:bCs/>
          <w:sz w:val="24"/>
          <w:szCs w:val="24"/>
          <w:lang w:val="ru-RU"/>
        </w:rPr>
        <w:t xml:space="preserve">угоститељске услуге </w:t>
      </w:r>
      <w:r w:rsidR="00F32294">
        <w:rPr>
          <w:rFonts w:ascii="Times New Roman" w:eastAsia="TimesNewRomanPS-BoldMT" w:hAnsi="Times New Roman"/>
          <w:bCs/>
          <w:sz w:val="24"/>
          <w:szCs w:val="24"/>
          <w:lang w:val="ru-RU"/>
        </w:rPr>
        <w:t>за 201</w:t>
      </w:r>
      <w:r w:rsidR="003622AE">
        <w:rPr>
          <w:rFonts w:ascii="Times New Roman" w:eastAsia="TimesNewRomanPS-BoldMT" w:hAnsi="Times New Roman"/>
          <w:bCs/>
          <w:sz w:val="24"/>
          <w:szCs w:val="24"/>
          <w:lang w:val="ru-RU"/>
        </w:rPr>
        <w:t>6</w:t>
      </w:r>
      <w:r w:rsidR="00F32294">
        <w:rPr>
          <w:rFonts w:ascii="Times New Roman" w:eastAsia="TimesNewRomanPS-BoldMT" w:hAnsi="Times New Roman"/>
          <w:bCs/>
          <w:sz w:val="24"/>
          <w:szCs w:val="24"/>
          <w:lang w:val="ru-RU"/>
        </w:rPr>
        <w:t>. годину</w:t>
      </w:r>
      <w:r w:rsidR="00F32294" w:rsidRPr="00FE713A">
        <w:rPr>
          <w:rFonts w:ascii="Times New Roman" w:hAnsi="Times New Roman"/>
          <w:sz w:val="24"/>
          <w:szCs w:val="24"/>
          <w:lang w:val="ru-RU"/>
        </w:rPr>
        <w:t>,</w:t>
      </w:r>
      <w:r w:rsidR="00F32294">
        <w:rPr>
          <w:rFonts w:ascii="Times New Roman" w:hAnsi="Times New Roman"/>
          <w:sz w:val="24"/>
          <w:szCs w:val="24"/>
          <w:lang w:val="ru-RU"/>
        </w:rPr>
        <w:t xml:space="preserve"> </w:t>
      </w:r>
      <w:r w:rsidR="00F32294" w:rsidRPr="00FE713A">
        <w:rPr>
          <w:rFonts w:ascii="Times New Roman" w:eastAsia="TimesNewRomanPS-BoldMT" w:hAnsi="Times New Roman"/>
          <w:bCs/>
          <w:sz w:val="24"/>
          <w:szCs w:val="24"/>
          <w:lang w:val="ru-RU"/>
        </w:rPr>
        <w:t>ЈН</w:t>
      </w:r>
      <w:r w:rsidR="00F32294">
        <w:rPr>
          <w:rFonts w:ascii="Times New Roman" w:eastAsia="TimesNewRomanPS-BoldMT" w:hAnsi="Times New Roman"/>
          <w:bCs/>
          <w:sz w:val="24"/>
          <w:szCs w:val="24"/>
          <w:lang w:val="ru-RU"/>
        </w:rPr>
        <w:t xml:space="preserve">МВ бр. </w:t>
      </w:r>
      <w:r w:rsidR="00266947">
        <w:rPr>
          <w:rFonts w:ascii="Times New Roman" w:eastAsia="TimesNewRomanPS-BoldMT" w:hAnsi="Times New Roman"/>
          <w:bCs/>
          <w:sz w:val="24"/>
          <w:szCs w:val="24"/>
          <w:lang w:val="ru-RU"/>
        </w:rPr>
        <w:t>4</w:t>
      </w:r>
      <w:r w:rsidR="00F32294">
        <w:rPr>
          <w:rFonts w:ascii="Times New Roman" w:eastAsia="TimesNewRomanPS-BoldMT" w:hAnsi="Times New Roman"/>
          <w:bCs/>
          <w:sz w:val="24"/>
          <w:szCs w:val="24"/>
          <w:lang w:val="ru-RU"/>
        </w:rPr>
        <w:t>/</w:t>
      </w:r>
      <w:r w:rsidR="00F32294" w:rsidRPr="00FE713A">
        <w:rPr>
          <w:rFonts w:ascii="Times New Roman" w:eastAsia="TimesNewRomanPS-BoldMT" w:hAnsi="Times New Roman"/>
          <w:bCs/>
          <w:sz w:val="24"/>
          <w:szCs w:val="24"/>
          <w:lang w:val="ru-RU"/>
        </w:rPr>
        <w:t>1</w:t>
      </w:r>
      <w:r w:rsidR="003622AE">
        <w:rPr>
          <w:rFonts w:ascii="Times New Roman" w:eastAsia="TimesNewRomanPS-BoldMT" w:hAnsi="Times New Roman"/>
          <w:bCs/>
          <w:sz w:val="24"/>
          <w:szCs w:val="24"/>
          <w:lang w:val="sr-Cyrl-CS"/>
        </w:rPr>
        <w:t>6</w:t>
      </w:r>
      <w:r w:rsidRPr="00585653">
        <w:rPr>
          <w:rFonts w:ascii="Times New Roman" w:hAnsi="Times New Roman"/>
          <w:bCs/>
          <w:sz w:val="24"/>
          <w:szCs w:val="24"/>
          <w:lang w:val="ru-RU"/>
        </w:rPr>
        <w:t xml:space="preserve">- </w:t>
      </w:r>
      <w:r w:rsidRPr="00585653">
        <w:rPr>
          <w:rFonts w:ascii="Times New Roman" w:eastAsia="TimesNewRomanPS-BoldMT" w:hAnsi="Times New Roman"/>
          <w:bCs/>
          <w:sz w:val="24"/>
          <w:szCs w:val="24"/>
          <w:lang w:val="ru-RU"/>
        </w:rPr>
        <w:t>НЕ ОТВАРАТИ”</w:t>
      </w:r>
      <w:r w:rsidRPr="00585653">
        <w:rPr>
          <w:rFonts w:ascii="Times New Roman" w:hAnsi="Times New Roman"/>
          <w:bCs/>
          <w:iCs/>
          <w:sz w:val="24"/>
          <w:szCs w:val="24"/>
          <w:lang w:val="ru-RU"/>
        </w:rPr>
        <w:t xml:space="preserve"> или</w:t>
      </w:r>
    </w:p>
    <w:p w:rsidR="00572EAA" w:rsidRPr="00585653" w:rsidRDefault="00572EAA" w:rsidP="000572FE">
      <w:pPr>
        <w:spacing w:after="0"/>
        <w:jc w:val="both"/>
        <w:rPr>
          <w:rFonts w:ascii="Times New Roman" w:hAnsi="Times New Roman"/>
          <w:bCs/>
          <w:iCs/>
          <w:sz w:val="24"/>
          <w:szCs w:val="24"/>
          <w:lang w:val="ru-RU"/>
        </w:rPr>
      </w:pPr>
      <w:r w:rsidRPr="00585653">
        <w:rPr>
          <w:rFonts w:ascii="Times New Roman" w:hAnsi="Times New Roman"/>
          <w:bCs/>
          <w:iCs/>
          <w:sz w:val="24"/>
          <w:szCs w:val="24"/>
          <w:lang w:val="ru-RU"/>
        </w:rPr>
        <w:t xml:space="preserve">„Опозив понуде </w:t>
      </w:r>
      <w:r w:rsidRPr="00585653">
        <w:rPr>
          <w:rFonts w:ascii="Times New Roman" w:eastAsia="TimesNewRomanPS-BoldMT" w:hAnsi="Times New Roman"/>
          <w:bCs/>
          <w:sz w:val="24"/>
          <w:szCs w:val="24"/>
          <w:lang w:val="ru-RU"/>
        </w:rPr>
        <w:t xml:space="preserve">за јавну </w:t>
      </w:r>
      <w:r w:rsidR="00F32294" w:rsidRPr="00FE713A">
        <w:rPr>
          <w:rFonts w:ascii="Times New Roman" w:eastAsia="TimesNewRomanPS-BoldMT" w:hAnsi="Times New Roman"/>
          <w:bCs/>
          <w:sz w:val="24"/>
          <w:szCs w:val="24"/>
          <w:lang w:val="ru-RU"/>
        </w:rPr>
        <w:t>набавку</w:t>
      </w:r>
      <w:r w:rsidR="00F32294" w:rsidRPr="00FE713A">
        <w:rPr>
          <w:rFonts w:ascii="Times New Roman" w:hAnsi="Times New Roman"/>
          <w:sz w:val="24"/>
          <w:szCs w:val="24"/>
          <w:lang w:val="ru-RU"/>
        </w:rPr>
        <w:t xml:space="preserve"> </w:t>
      </w:r>
      <w:r w:rsidR="00F32294">
        <w:rPr>
          <w:rFonts w:ascii="Times New Roman" w:hAnsi="Times New Roman"/>
          <w:sz w:val="24"/>
          <w:szCs w:val="24"/>
          <w:lang w:val="ru-RU"/>
        </w:rPr>
        <w:t>услуга</w:t>
      </w:r>
      <w:r w:rsidR="00F32294" w:rsidRPr="00FE713A">
        <w:rPr>
          <w:rFonts w:ascii="Times New Roman" w:hAnsi="Times New Roman"/>
          <w:sz w:val="24"/>
          <w:szCs w:val="24"/>
          <w:lang w:val="ru-RU"/>
        </w:rPr>
        <w:t xml:space="preserve"> – </w:t>
      </w:r>
      <w:r w:rsidR="00EB3AF6">
        <w:rPr>
          <w:rFonts w:ascii="Times New Roman" w:hAnsi="Times New Roman"/>
          <w:sz w:val="24"/>
          <w:szCs w:val="24"/>
          <w:lang w:val="ru-RU"/>
        </w:rPr>
        <w:t>Репрезентација -</w:t>
      </w:r>
      <w:r w:rsidR="00EB3AF6" w:rsidRPr="00FE713A">
        <w:rPr>
          <w:rFonts w:ascii="Times New Roman" w:hAnsi="Times New Roman"/>
          <w:sz w:val="24"/>
          <w:szCs w:val="24"/>
          <w:lang w:val="ru-RU"/>
        </w:rPr>
        <w:t xml:space="preserve"> </w:t>
      </w:r>
      <w:r w:rsidR="00EB3AF6">
        <w:rPr>
          <w:rFonts w:ascii="Times New Roman" w:eastAsia="TimesNewRomanPS-BoldMT" w:hAnsi="Times New Roman"/>
          <w:bCs/>
          <w:sz w:val="24"/>
          <w:szCs w:val="24"/>
          <w:lang w:val="ru-RU"/>
        </w:rPr>
        <w:t>угоститељске услуге</w:t>
      </w:r>
      <w:r w:rsidR="00F32294">
        <w:rPr>
          <w:rFonts w:ascii="Times New Roman" w:eastAsia="TimesNewRomanPS-BoldMT" w:hAnsi="Times New Roman"/>
          <w:bCs/>
          <w:sz w:val="24"/>
          <w:szCs w:val="24"/>
          <w:lang w:val="ru-RU"/>
        </w:rPr>
        <w:t xml:space="preserve"> за 201</w:t>
      </w:r>
      <w:r w:rsidR="003622AE">
        <w:rPr>
          <w:rFonts w:ascii="Times New Roman" w:eastAsia="TimesNewRomanPS-BoldMT" w:hAnsi="Times New Roman"/>
          <w:bCs/>
          <w:sz w:val="24"/>
          <w:szCs w:val="24"/>
          <w:lang w:val="ru-RU"/>
        </w:rPr>
        <w:t>6</w:t>
      </w:r>
      <w:r w:rsidR="00F32294">
        <w:rPr>
          <w:rFonts w:ascii="Times New Roman" w:eastAsia="TimesNewRomanPS-BoldMT" w:hAnsi="Times New Roman"/>
          <w:bCs/>
          <w:sz w:val="24"/>
          <w:szCs w:val="24"/>
          <w:lang w:val="ru-RU"/>
        </w:rPr>
        <w:t>. годину</w:t>
      </w:r>
      <w:r w:rsidR="00B82A87">
        <w:rPr>
          <w:rFonts w:ascii="Times New Roman" w:eastAsia="TimesNewRomanPS-BoldMT" w:hAnsi="Times New Roman"/>
          <w:bCs/>
          <w:sz w:val="24"/>
          <w:szCs w:val="24"/>
          <w:lang w:val="ru-RU"/>
        </w:rPr>
        <w:t>-</w:t>
      </w:r>
      <w:r w:rsidR="00B82A87" w:rsidRPr="00A40074">
        <w:rPr>
          <w:rFonts w:ascii="Times New Roman" w:hAnsi="Times New Roman"/>
          <w:lang w:val="ru-RU"/>
        </w:rPr>
        <w:t xml:space="preserve"> </w:t>
      </w:r>
      <w:r w:rsidR="00B82A87">
        <w:rPr>
          <w:rFonts w:ascii="Times New Roman" w:hAnsi="Times New Roman"/>
          <w:lang w:val="ru-RU"/>
        </w:rPr>
        <w:t>поновљени поступак</w:t>
      </w:r>
      <w:r w:rsidR="00F32294" w:rsidRPr="00FE713A">
        <w:rPr>
          <w:rFonts w:ascii="Times New Roman" w:hAnsi="Times New Roman"/>
          <w:sz w:val="24"/>
          <w:szCs w:val="24"/>
          <w:lang w:val="ru-RU"/>
        </w:rPr>
        <w:t>,</w:t>
      </w:r>
      <w:r w:rsidR="00F32294">
        <w:rPr>
          <w:rFonts w:ascii="Times New Roman" w:hAnsi="Times New Roman"/>
          <w:sz w:val="24"/>
          <w:szCs w:val="24"/>
          <w:lang w:val="ru-RU"/>
        </w:rPr>
        <w:t xml:space="preserve"> </w:t>
      </w:r>
      <w:r w:rsidR="00F32294" w:rsidRPr="00FE713A">
        <w:rPr>
          <w:rFonts w:ascii="Times New Roman" w:eastAsia="TimesNewRomanPS-BoldMT" w:hAnsi="Times New Roman"/>
          <w:bCs/>
          <w:sz w:val="24"/>
          <w:szCs w:val="24"/>
          <w:lang w:val="ru-RU"/>
        </w:rPr>
        <w:t>ЈН</w:t>
      </w:r>
      <w:r w:rsidR="00F32294">
        <w:rPr>
          <w:rFonts w:ascii="Times New Roman" w:eastAsia="TimesNewRomanPS-BoldMT" w:hAnsi="Times New Roman"/>
          <w:bCs/>
          <w:sz w:val="24"/>
          <w:szCs w:val="24"/>
          <w:lang w:val="ru-RU"/>
        </w:rPr>
        <w:t xml:space="preserve">МВ бр. </w:t>
      </w:r>
      <w:r w:rsidR="00266947">
        <w:rPr>
          <w:rFonts w:ascii="Times New Roman" w:eastAsia="TimesNewRomanPS-BoldMT" w:hAnsi="Times New Roman"/>
          <w:bCs/>
          <w:sz w:val="24"/>
          <w:szCs w:val="24"/>
          <w:lang w:val="ru-RU"/>
        </w:rPr>
        <w:t>4</w:t>
      </w:r>
      <w:r w:rsidR="00F32294">
        <w:rPr>
          <w:rFonts w:ascii="Times New Roman" w:eastAsia="TimesNewRomanPS-BoldMT" w:hAnsi="Times New Roman"/>
          <w:bCs/>
          <w:sz w:val="24"/>
          <w:szCs w:val="24"/>
          <w:lang w:val="ru-RU"/>
        </w:rPr>
        <w:t>/</w:t>
      </w:r>
      <w:r w:rsidR="00F32294" w:rsidRPr="00FE713A">
        <w:rPr>
          <w:rFonts w:ascii="Times New Roman" w:eastAsia="TimesNewRomanPS-BoldMT" w:hAnsi="Times New Roman"/>
          <w:bCs/>
          <w:sz w:val="24"/>
          <w:szCs w:val="24"/>
          <w:lang w:val="ru-RU"/>
        </w:rPr>
        <w:t>1</w:t>
      </w:r>
      <w:r w:rsidR="003622AE">
        <w:rPr>
          <w:rFonts w:ascii="Times New Roman" w:eastAsia="TimesNewRomanPS-BoldMT" w:hAnsi="Times New Roman"/>
          <w:bCs/>
          <w:sz w:val="24"/>
          <w:szCs w:val="24"/>
          <w:lang w:val="sr-Cyrl-CS"/>
        </w:rPr>
        <w:t>6</w:t>
      </w:r>
      <w:r w:rsidRPr="00585653">
        <w:rPr>
          <w:rFonts w:ascii="Times New Roman" w:hAnsi="Times New Roman"/>
          <w:bCs/>
          <w:sz w:val="24"/>
          <w:szCs w:val="24"/>
          <w:lang w:val="ru-RU"/>
        </w:rPr>
        <w:t xml:space="preserve">- </w:t>
      </w:r>
      <w:r w:rsidRPr="00585653">
        <w:rPr>
          <w:rFonts w:ascii="Times New Roman" w:eastAsia="TimesNewRomanPS-BoldMT" w:hAnsi="Times New Roman"/>
          <w:bCs/>
          <w:sz w:val="24"/>
          <w:szCs w:val="24"/>
          <w:lang w:val="ru-RU"/>
        </w:rPr>
        <w:t>НЕ ОТВАРАТИ”</w:t>
      </w:r>
      <w:r w:rsidRPr="00585653">
        <w:rPr>
          <w:rFonts w:ascii="Times New Roman" w:hAnsi="Times New Roman"/>
          <w:bCs/>
          <w:iCs/>
          <w:sz w:val="24"/>
          <w:szCs w:val="24"/>
          <w:lang w:val="ru-RU"/>
        </w:rPr>
        <w:t xml:space="preserve"> или</w:t>
      </w:r>
    </w:p>
    <w:p w:rsidR="00572EAA" w:rsidRPr="00FE713A" w:rsidRDefault="00572EAA" w:rsidP="000572FE">
      <w:pPr>
        <w:spacing w:after="0"/>
        <w:jc w:val="both"/>
        <w:rPr>
          <w:rFonts w:ascii="Times New Roman" w:hAnsi="Times New Roman"/>
          <w:bCs/>
          <w:iCs/>
          <w:sz w:val="24"/>
          <w:szCs w:val="24"/>
          <w:lang w:val="ru-RU"/>
        </w:rPr>
      </w:pPr>
      <w:r w:rsidRPr="00585653">
        <w:rPr>
          <w:rFonts w:ascii="Times New Roman" w:hAnsi="Times New Roman"/>
          <w:bCs/>
          <w:iCs/>
          <w:sz w:val="24"/>
          <w:szCs w:val="24"/>
          <w:lang w:val="ru-RU"/>
        </w:rPr>
        <w:t>„Измена и допуна понуде</w:t>
      </w:r>
      <w:r w:rsidRPr="00585653">
        <w:rPr>
          <w:rFonts w:ascii="Times New Roman" w:eastAsia="TimesNewRomanPS-BoldMT" w:hAnsi="Times New Roman"/>
          <w:bCs/>
          <w:sz w:val="24"/>
          <w:szCs w:val="24"/>
          <w:lang w:val="ru-RU"/>
        </w:rPr>
        <w:t xml:space="preserve"> за јавну </w:t>
      </w:r>
      <w:r w:rsidR="00F32294" w:rsidRPr="00FE713A">
        <w:rPr>
          <w:rFonts w:ascii="Times New Roman" w:eastAsia="TimesNewRomanPS-BoldMT" w:hAnsi="Times New Roman"/>
          <w:bCs/>
          <w:sz w:val="24"/>
          <w:szCs w:val="24"/>
          <w:lang w:val="ru-RU"/>
        </w:rPr>
        <w:t>набавку</w:t>
      </w:r>
      <w:r w:rsidR="00F32294" w:rsidRPr="00FE713A">
        <w:rPr>
          <w:rFonts w:ascii="Times New Roman" w:hAnsi="Times New Roman"/>
          <w:sz w:val="24"/>
          <w:szCs w:val="24"/>
          <w:lang w:val="ru-RU"/>
        </w:rPr>
        <w:t xml:space="preserve"> </w:t>
      </w:r>
      <w:r w:rsidR="00F32294">
        <w:rPr>
          <w:rFonts w:ascii="Times New Roman" w:hAnsi="Times New Roman"/>
          <w:sz w:val="24"/>
          <w:szCs w:val="24"/>
          <w:lang w:val="ru-RU"/>
        </w:rPr>
        <w:t>услуга</w:t>
      </w:r>
      <w:r w:rsidR="00F32294" w:rsidRPr="00FE713A">
        <w:rPr>
          <w:rFonts w:ascii="Times New Roman" w:hAnsi="Times New Roman"/>
          <w:sz w:val="24"/>
          <w:szCs w:val="24"/>
          <w:lang w:val="ru-RU"/>
        </w:rPr>
        <w:t xml:space="preserve"> – </w:t>
      </w:r>
      <w:r w:rsidR="00EB3AF6">
        <w:rPr>
          <w:rFonts w:ascii="Times New Roman" w:hAnsi="Times New Roman"/>
          <w:sz w:val="24"/>
          <w:szCs w:val="24"/>
          <w:lang w:val="ru-RU"/>
        </w:rPr>
        <w:t>Репрезентација -</w:t>
      </w:r>
      <w:r w:rsidR="00EB3AF6" w:rsidRPr="00FE713A">
        <w:rPr>
          <w:rFonts w:ascii="Times New Roman" w:hAnsi="Times New Roman"/>
          <w:sz w:val="24"/>
          <w:szCs w:val="24"/>
          <w:lang w:val="ru-RU"/>
        </w:rPr>
        <w:t xml:space="preserve"> </w:t>
      </w:r>
      <w:r w:rsidR="00EB3AF6">
        <w:rPr>
          <w:rFonts w:ascii="Times New Roman" w:eastAsia="TimesNewRomanPS-BoldMT" w:hAnsi="Times New Roman"/>
          <w:bCs/>
          <w:sz w:val="24"/>
          <w:szCs w:val="24"/>
          <w:lang w:val="ru-RU"/>
        </w:rPr>
        <w:t xml:space="preserve">угоститељске услуге </w:t>
      </w:r>
      <w:r w:rsidR="00F32294">
        <w:rPr>
          <w:rFonts w:ascii="Times New Roman" w:eastAsia="TimesNewRomanPS-BoldMT" w:hAnsi="Times New Roman"/>
          <w:bCs/>
          <w:sz w:val="24"/>
          <w:szCs w:val="24"/>
          <w:lang w:val="ru-RU"/>
        </w:rPr>
        <w:t>за 201</w:t>
      </w:r>
      <w:r w:rsidR="003622AE">
        <w:rPr>
          <w:rFonts w:ascii="Times New Roman" w:eastAsia="TimesNewRomanPS-BoldMT" w:hAnsi="Times New Roman"/>
          <w:bCs/>
          <w:sz w:val="24"/>
          <w:szCs w:val="24"/>
          <w:lang w:val="ru-RU"/>
        </w:rPr>
        <w:t>6</w:t>
      </w:r>
      <w:r w:rsidR="00F32294">
        <w:rPr>
          <w:rFonts w:ascii="Times New Roman" w:eastAsia="TimesNewRomanPS-BoldMT" w:hAnsi="Times New Roman"/>
          <w:bCs/>
          <w:sz w:val="24"/>
          <w:szCs w:val="24"/>
          <w:lang w:val="ru-RU"/>
        </w:rPr>
        <w:t>. годину</w:t>
      </w:r>
      <w:r w:rsidR="00F32294" w:rsidRPr="00FE713A">
        <w:rPr>
          <w:rFonts w:ascii="Times New Roman" w:hAnsi="Times New Roman"/>
          <w:sz w:val="24"/>
          <w:szCs w:val="24"/>
          <w:lang w:val="ru-RU"/>
        </w:rPr>
        <w:t>,</w:t>
      </w:r>
      <w:r w:rsidR="00F32294">
        <w:rPr>
          <w:rFonts w:ascii="Times New Roman" w:hAnsi="Times New Roman"/>
          <w:sz w:val="24"/>
          <w:szCs w:val="24"/>
          <w:lang w:val="ru-RU"/>
        </w:rPr>
        <w:t xml:space="preserve"> </w:t>
      </w:r>
      <w:r w:rsidR="00F32294" w:rsidRPr="00FE713A">
        <w:rPr>
          <w:rFonts w:ascii="Times New Roman" w:eastAsia="TimesNewRomanPS-BoldMT" w:hAnsi="Times New Roman"/>
          <w:bCs/>
          <w:sz w:val="24"/>
          <w:szCs w:val="24"/>
          <w:lang w:val="ru-RU"/>
        </w:rPr>
        <w:t>ЈН</w:t>
      </w:r>
      <w:r w:rsidR="00F32294">
        <w:rPr>
          <w:rFonts w:ascii="Times New Roman" w:eastAsia="TimesNewRomanPS-BoldMT" w:hAnsi="Times New Roman"/>
          <w:bCs/>
          <w:sz w:val="24"/>
          <w:szCs w:val="24"/>
          <w:lang w:val="ru-RU"/>
        </w:rPr>
        <w:t xml:space="preserve">МВ бр. </w:t>
      </w:r>
      <w:r w:rsidR="00266947">
        <w:rPr>
          <w:rFonts w:ascii="Times New Roman" w:eastAsia="TimesNewRomanPS-BoldMT" w:hAnsi="Times New Roman"/>
          <w:bCs/>
          <w:sz w:val="24"/>
          <w:szCs w:val="24"/>
          <w:lang w:val="ru-RU"/>
        </w:rPr>
        <w:t>4</w:t>
      </w:r>
      <w:r w:rsidR="00F32294">
        <w:rPr>
          <w:rFonts w:ascii="Times New Roman" w:eastAsia="TimesNewRomanPS-BoldMT" w:hAnsi="Times New Roman"/>
          <w:bCs/>
          <w:sz w:val="24"/>
          <w:szCs w:val="24"/>
          <w:lang w:val="ru-RU"/>
        </w:rPr>
        <w:t>/</w:t>
      </w:r>
      <w:r w:rsidR="00F32294" w:rsidRPr="00FE713A">
        <w:rPr>
          <w:rFonts w:ascii="Times New Roman" w:eastAsia="TimesNewRomanPS-BoldMT" w:hAnsi="Times New Roman"/>
          <w:bCs/>
          <w:sz w:val="24"/>
          <w:szCs w:val="24"/>
          <w:lang w:val="ru-RU"/>
        </w:rPr>
        <w:t>1</w:t>
      </w:r>
      <w:r w:rsidR="003622AE">
        <w:rPr>
          <w:rFonts w:ascii="Times New Roman" w:eastAsia="TimesNewRomanPS-BoldMT" w:hAnsi="Times New Roman"/>
          <w:bCs/>
          <w:sz w:val="24"/>
          <w:szCs w:val="24"/>
          <w:lang w:val="sr-Cyrl-CS"/>
        </w:rPr>
        <w:t>6</w:t>
      </w:r>
      <w:r w:rsidRPr="00FE713A">
        <w:rPr>
          <w:rFonts w:ascii="Times New Roman" w:hAnsi="Times New Roman"/>
          <w:bCs/>
          <w:sz w:val="24"/>
          <w:szCs w:val="24"/>
          <w:lang w:val="ru-RU"/>
        </w:rPr>
        <w:t xml:space="preserve">- </w:t>
      </w:r>
      <w:r w:rsidRPr="00FE713A">
        <w:rPr>
          <w:rFonts w:ascii="Times New Roman" w:eastAsia="TimesNewRomanPS-BoldMT" w:hAnsi="Times New Roman"/>
          <w:bCs/>
          <w:sz w:val="24"/>
          <w:szCs w:val="24"/>
          <w:lang w:val="ru-RU"/>
        </w:rPr>
        <w:t>НЕ ОТВАРАТИ”</w:t>
      </w:r>
      <w:r w:rsidRPr="00FE713A">
        <w:rPr>
          <w:rFonts w:ascii="Times New Roman" w:hAnsi="Times New Roman"/>
          <w:bCs/>
          <w:iCs/>
          <w:sz w:val="24"/>
          <w:szCs w:val="24"/>
          <w:lang w:val="ru-RU"/>
        </w:rPr>
        <w:t xml:space="preserve">.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Cs/>
          <w:sz w:val="24"/>
          <w:szCs w:val="24"/>
          <w:lang w:val="ru-RU"/>
        </w:rPr>
        <w:t>На полеђини коверте или на кутији навести назив</w:t>
      </w:r>
      <w:r w:rsidRPr="00BA2B5D">
        <w:rPr>
          <w:rFonts w:ascii="Times New Roman" w:hAnsi="Times New Roman"/>
          <w:bCs/>
          <w:sz w:val="24"/>
          <w:szCs w:val="24"/>
          <w:lang w:val="sr-Cyrl-CS"/>
        </w:rPr>
        <w:t xml:space="preserve"> и адресу</w:t>
      </w:r>
      <w:r w:rsidRPr="00FE713A">
        <w:rPr>
          <w:rFonts w:ascii="Times New Roman" w:hAnsi="Times New Roman"/>
          <w:bCs/>
          <w:sz w:val="24"/>
          <w:szCs w:val="24"/>
          <w:lang w:val="ru-RU"/>
        </w:rPr>
        <w:t xml:space="preserve"> понуђача.У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72EAA" w:rsidRPr="00FE713A" w:rsidRDefault="00572EAA" w:rsidP="0055475D">
      <w:pPr>
        <w:jc w:val="both"/>
        <w:rPr>
          <w:rFonts w:ascii="Times New Roman" w:hAnsi="Times New Roman"/>
          <w:b/>
          <w:i/>
          <w:iCs/>
          <w:sz w:val="24"/>
          <w:szCs w:val="24"/>
          <w:lang w:val="ru-RU"/>
        </w:rPr>
      </w:pPr>
      <w:r w:rsidRPr="00FE713A">
        <w:rPr>
          <w:rFonts w:ascii="Times New Roman" w:hAnsi="Times New Roman"/>
          <w:sz w:val="24"/>
          <w:szCs w:val="24"/>
          <w:lang w:val="ru-RU"/>
        </w:rPr>
        <w:t>По истеку рока за подношење понуда понуђач не може да повуче нити да мења своју понуду.</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6. Учествовање у заједничкој понуди или као подизвођач </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bCs/>
          <w:iCs/>
          <w:sz w:val="24"/>
          <w:szCs w:val="24"/>
          <w:lang w:val="ru-RU"/>
        </w:rPr>
        <w:t>Понуђач може да поднесе само једну понуду.</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lastRenderedPageBreak/>
        <w:t xml:space="preserve">У Обрасцу понуде </w:t>
      </w:r>
      <w:r w:rsidRPr="00CE144E">
        <w:rPr>
          <w:rFonts w:ascii="Times New Roman" w:hAnsi="Times New Roman"/>
          <w:iCs/>
          <w:sz w:val="24"/>
          <w:szCs w:val="24"/>
          <w:lang w:val="sr-Cyrl-CS"/>
        </w:rPr>
        <w:t xml:space="preserve">(поглавље </w:t>
      </w:r>
      <w:r w:rsidRPr="00CE144E">
        <w:rPr>
          <w:rFonts w:ascii="Times New Roman" w:hAnsi="Times New Roman"/>
          <w:b/>
          <w:iCs/>
          <w:sz w:val="24"/>
          <w:szCs w:val="24"/>
        </w:rPr>
        <w:t>V</w:t>
      </w:r>
      <w:r w:rsidR="00CA2C29" w:rsidRPr="00CE144E">
        <w:rPr>
          <w:rFonts w:ascii="Times New Roman" w:hAnsi="Times New Roman"/>
          <w:b/>
          <w:iCs/>
          <w:sz w:val="24"/>
          <w:szCs w:val="24"/>
        </w:rPr>
        <w:t>I</w:t>
      </w:r>
      <w:r w:rsidRPr="00CE144E">
        <w:rPr>
          <w:rFonts w:ascii="Times New Roman" w:hAnsi="Times New Roman"/>
          <w:iCs/>
          <w:sz w:val="24"/>
          <w:szCs w:val="24"/>
          <w:lang w:val="ru-RU"/>
        </w:rPr>
        <w:t>),</w:t>
      </w:r>
      <w:r w:rsidRPr="00FE713A">
        <w:rPr>
          <w:rFonts w:ascii="Times New Roman" w:hAnsi="Times New Roman"/>
          <w:iCs/>
          <w:sz w:val="24"/>
          <w:szCs w:val="24"/>
          <w:lang w:val="ru-RU"/>
        </w:rPr>
        <w:t xml:space="preserve">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7. Понуда са подизвођачем </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Уколико понуђач подноси понуду са подизвођачем дужан је да у Обрасцу понуде</w:t>
      </w:r>
      <w:r w:rsidRPr="00BA2B5D">
        <w:rPr>
          <w:rFonts w:ascii="Times New Roman" w:hAnsi="Times New Roman"/>
          <w:iCs/>
          <w:sz w:val="24"/>
          <w:szCs w:val="24"/>
          <w:lang w:val="sr-Cyrl-CS"/>
        </w:rPr>
        <w:t xml:space="preserve"> </w:t>
      </w:r>
      <w:r w:rsidRPr="00CE144E">
        <w:rPr>
          <w:rFonts w:ascii="Times New Roman" w:hAnsi="Times New Roman"/>
          <w:iCs/>
          <w:sz w:val="24"/>
          <w:szCs w:val="24"/>
          <w:lang w:val="sr-Cyrl-CS"/>
        </w:rPr>
        <w:t xml:space="preserve">(поглавље </w:t>
      </w:r>
      <w:r w:rsidRPr="00CE144E">
        <w:rPr>
          <w:rFonts w:ascii="Times New Roman" w:hAnsi="Times New Roman"/>
          <w:b/>
          <w:iCs/>
          <w:sz w:val="24"/>
          <w:szCs w:val="24"/>
        </w:rPr>
        <w:t>V</w:t>
      </w:r>
      <w:r w:rsidR="00163E83" w:rsidRPr="00CE144E">
        <w:rPr>
          <w:rFonts w:ascii="Times New Roman" w:hAnsi="Times New Roman"/>
          <w:b/>
          <w:iCs/>
          <w:sz w:val="24"/>
          <w:szCs w:val="24"/>
        </w:rPr>
        <w:t>I</w:t>
      </w:r>
      <w:r w:rsidRPr="00CE144E">
        <w:rPr>
          <w:rFonts w:ascii="Times New Roman" w:hAnsi="Times New Roman"/>
          <w:iCs/>
          <w:sz w:val="24"/>
          <w:szCs w:val="24"/>
          <w:lang w:val="ru-RU"/>
        </w:rPr>
        <w:t>)</w:t>
      </w:r>
      <w:r w:rsidRPr="00FE713A">
        <w:rPr>
          <w:rFonts w:ascii="Times New Roman" w:hAnsi="Times New Roman"/>
          <w:iCs/>
          <w:sz w:val="24"/>
          <w:szCs w:val="24"/>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у Обрасцу понуде</w:t>
      </w:r>
      <w:r w:rsidR="005268F1">
        <w:rPr>
          <w:rFonts w:ascii="Times New Roman" w:hAnsi="Times New Roman"/>
          <w:iCs/>
          <w:sz w:val="24"/>
          <w:szCs w:val="24"/>
          <w:lang w:val="ru-RU"/>
        </w:rPr>
        <w:t xml:space="preserve"> </w:t>
      </w:r>
      <w:r w:rsidRPr="00FE713A">
        <w:rPr>
          <w:rFonts w:ascii="Times New Roman" w:hAnsi="Times New Roman"/>
          <w:iCs/>
          <w:sz w:val="24"/>
          <w:szCs w:val="24"/>
          <w:lang w:val="ru-RU"/>
        </w:rPr>
        <w:t>наводи назив и седиште подизвођача, уколико ће делимично извршење набавке поверити подизвођачу.</w:t>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iCs/>
          <w:sz w:val="24"/>
          <w:szCs w:val="24"/>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bCs/>
          <w:sz w:val="24"/>
          <w:szCs w:val="24"/>
          <w:lang w:val="ru-RU"/>
        </w:rPr>
        <w:t xml:space="preserve">Понуђач је дужан да за подизвођаче достави доказе о испуњености услова који су наведени у </w:t>
      </w:r>
      <w:r w:rsidRPr="00CE144E">
        <w:rPr>
          <w:rFonts w:ascii="Times New Roman" w:hAnsi="Times New Roman"/>
          <w:bCs/>
          <w:sz w:val="24"/>
          <w:szCs w:val="24"/>
          <w:lang w:val="sr-Cyrl-CS"/>
        </w:rPr>
        <w:t xml:space="preserve">поглављу </w:t>
      </w:r>
      <w:r w:rsidR="00AF037E" w:rsidRPr="00326A5F">
        <w:rPr>
          <w:rFonts w:ascii="Times New Roman" w:hAnsi="Times New Roman"/>
          <w:b/>
          <w:bCs/>
          <w:sz w:val="24"/>
          <w:szCs w:val="24"/>
        </w:rPr>
        <w:t>I</w:t>
      </w:r>
      <w:r w:rsidRPr="00CE144E">
        <w:rPr>
          <w:rFonts w:ascii="Times New Roman" w:hAnsi="Times New Roman"/>
          <w:b/>
          <w:bCs/>
          <w:sz w:val="24"/>
          <w:szCs w:val="24"/>
        </w:rPr>
        <w:t>V</w:t>
      </w:r>
      <w:r>
        <w:rPr>
          <w:rFonts w:ascii="Times New Roman" w:hAnsi="Times New Roman"/>
          <w:b/>
          <w:bCs/>
          <w:sz w:val="24"/>
          <w:szCs w:val="24"/>
          <w:lang w:val="sr-Cyrl-CS"/>
        </w:rPr>
        <w:t xml:space="preserve"> </w:t>
      </w:r>
      <w:r w:rsidRPr="00FE713A">
        <w:rPr>
          <w:rFonts w:ascii="Times New Roman" w:hAnsi="Times New Roman"/>
          <w:bCs/>
          <w:sz w:val="24"/>
          <w:szCs w:val="24"/>
          <w:lang w:val="ru-RU"/>
        </w:rPr>
        <w:t>конкурсне документације, у складу са Упутством како се доказује испуњеност услова.</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rsidR="000B4E44" w:rsidRPr="00124AE6"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је дужан да наручиоцу, на његов захтев, омогући приступ код подизвођача, ради утврђивања испуњености тражених услова.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8. Заједничка понуда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Понуду може поднети група понуђача.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81.ст</w:t>
      </w:r>
      <w:r w:rsidRPr="00BA2B5D">
        <w:rPr>
          <w:rFonts w:ascii="Times New Roman" w:hAnsi="Times New Roman"/>
          <w:sz w:val="24"/>
          <w:szCs w:val="24"/>
          <w:lang w:val="sr-Cyrl-CS"/>
        </w:rPr>
        <w:t>.</w:t>
      </w:r>
      <w:r w:rsidRPr="00FE713A">
        <w:rPr>
          <w:rFonts w:ascii="Times New Roman" w:hAnsi="Times New Roman"/>
          <w:sz w:val="24"/>
          <w:szCs w:val="24"/>
          <w:lang w:val="ru-RU"/>
        </w:rPr>
        <w:t xml:space="preserve"> 4. тач</w:t>
      </w:r>
      <w:r w:rsidRPr="00BA2B5D">
        <w:rPr>
          <w:rFonts w:ascii="Times New Roman" w:hAnsi="Times New Roman"/>
          <w:sz w:val="24"/>
          <w:szCs w:val="24"/>
          <w:lang w:val="sr-Cyrl-CS"/>
        </w:rPr>
        <w:t>.</w:t>
      </w:r>
      <w:r w:rsidRPr="00FE713A">
        <w:rPr>
          <w:rFonts w:ascii="Times New Roman" w:hAnsi="Times New Roman"/>
          <w:sz w:val="24"/>
          <w:szCs w:val="24"/>
          <w:lang w:val="ru-RU"/>
        </w:rPr>
        <w:t>1</w:t>
      </w:r>
      <w:r w:rsidRPr="00BA2B5D">
        <w:rPr>
          <w:rFonts w:ascii="Times New Roman" w:hAnsi="Times New Roman"/>
          <w:sz w:val="24"/>
          <w:szCs w:val="24"/>
          <w:lang w:val="sr-Cyrl-CS"/>
        </w:rPr>
        <w:t>)</w:t>
      </w:r>
      <w:r w:rsidRPr="00FE713A">
        <w:rPr>
          <w:rFonts w:ascii="Times New Roman" w:hAnsi="Times New Roman"/>
          <w:sz w:val="24"/>
          <w:szCs w:val="24"/>
          <w:lang w:val="ru-RU"/>
        </w:rPr>
        <w:t>до 6</w:t>
      </w:r>
      <w:r w:rsidRPr="00BA2B5D">
        <w:rPr>
          <w:rFonts w:ascii="Times New Roman" w:hAnsi="Times New Roman"/>
          <w:sz w:val="24"/>
          <w:szCs w:val="24"/>
          <w:lang w:val="sr-Cyrl-CS"/>
        </w:rPr>
        <w:t>)</w:t>
      </w:r>
      <w:r w:rsidRPr="00FE713A">
        <w:rPr>
          <w:rFonts w:ascii="Times New Roman" w:hAnsi="Times New Roman"/>
          <w:sz w:val="24"/>
          <w:szCs w:val="24"/>
          <w:lang w:val="ru-RU"/>
        </w:rPr>
        <w:t xml:space="preserve"> Закона и то податке о: </w:t>
      </w:r>
    </w:p>
    <w:p w:rsidR="003622AE" w:rsidRPr="003622AE" w:rsidRDefault="003622AE" w:rsidP="003622AE">
      <w:pPr>
        <w:spacing w:before="100" w:beforeAutospacing="1" w:after="100" w:afterAutospacing="1" w:line="240" w:lineRule="auto"/>
        <w:rPr>
          <w:rFonts w:ascii="Times New Roman" w:hAnsi="Times New Roman"/>
          <w:sz w:val="24"/>
          <w:szCs w:val="24"/>
        </w:rPr>
      </w:pPr>
      <w:r w:rsidRPr="003622AE">
        <w:rPr>
          <w:rFonts w:ascii="Times New Roman" w:hAnsi="Times New Roman"/>
          <w:sz w:val="24"/>
          <w:szCs w:val="24"/>
        </w:rPr>
        <w:t xml:space="preserve">1) податке о члану групе који ће бити носилац посла, односно који ће поднети понуду и који ће заступати групу понуђача пред наручиоцем и </w:t>
      </w:r>
    </w:p>
    <w:p w:rsidR="003622AE" w:rsidRPr="003622AE" w:rsidRDefault="003622AE" w:rsidP="003622AE">
      <w:pPr>
        <w:spacing w:before="100" w:beforeAutospacing="1" w:after="100" w:afterAutospacing="1" w:line="240" w:lineRule="auto"/>
        <w:rPr>
          <w:rFonts w:ascii="Times New Roman" w:hAnsi="Times New Roman"/>
          <w:sz w:val="24"/>
          <w:szCs w:val="24"/>
        </w:rPr>
      </w:pPr>
      <w:r w:rsidRPr="003622AE">
        <w:rPr>
          <w:rFonts w:ascii="Times New Roman" w:hAnsi="Times New Roman"/>
          <w:sz w:val="24"/>
          <w:szCs w:val="24"/>
        </w:rPr>
        <w:t>2) опис послова сваког од понуђача из групе понуђача у извршењу уговора.</w:t>
      </w:r>
    </w:p>
    <w:p w:rsidR="00572EAA" w:rsidRPr="00FE713A" w:rsidRDefault="00572EAA" w:rsidP="00E15933">
      <w:pPr>
        <w:pStyle w:val="ListParagraph"/>
        <w:suppressAutoHyphens/>
        <w:spacing w:line="100" w:lineRule="atLeast"/>
        <w:jc w:val="both"/>
        <w:rPr>
          <w:bCs/>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Cs/>
          <w:sz w:val="24"/>
          <w:szCs w:val="24"/>
          <w:lang w:val="ru-RU"/>
        </w:rPr>
        <w:t xml:space="preserve">Група понуђача је дужна да достави све доказе о испуњености услова који су наведени у </w:t>
      </w:r>
      <w:r w:rsidRPr="00CE144E">
        <w:rPr>
          <w:rFonts w:ascii="Times New Roman" w:hAnsi="Times New Roman"/>
          <w:bCs/>
          <w:sz w:val="24"/>
          <w:szCs w:val="24"/>
          <w:lang w:val="sr-Cyrl-CS"/>
        </w:rPr>
        <w:t xml:space="preserve">поглављу </w:t>
      </w:r>
      <w:r w:rsidR="00AF037E" w:rsidRPr="00326A5F">
        <w:rPr>
          <w:rFonts w:ascii="Times New Roman" w:hAnsi="Times New Roman"/>
          <w:b/>
          <w:bCs/>
          <w:sz w:val="24"/>
          <w:szCs w:val="24"/>
        </w:rPr>
        <w:t>I</w:t>
      </w:r>
      <w:r w:rsidRPr="00CE144E">
        <w:rPr>
          <w:rFonts w:ascii="Times New Roman" w:hAnsi="Times New Roman"/>
          <w:b/>
          <w:bCs/>
          <w:sz w:val="24"/>
          <w:szCs w:val="24"/>
        </w:rPr>
        <w:t>V</w:t>
      </w:r>
      <w:r>
        <w:rPr>
          <w:rFonts w:ascii="Times New Roman" w:hAnsi="Times New Roman"/>
          <w:b/>
          <w:bCs/>
          <w:sz w:val="24"/>
          <w:szCs w:val="24"/>
          <w:lang w:val="sr-Cyrl-CS"/>
        </w:rPr>
        <w:t xml:space="preserve"> </w:t>
      </w:r>
      <w:r w:rsidRPr="00FE713A">
        <w:rPr>
          <w:rFonts w:ascii="Times New Roman" w:hAnsi="Times New Roman"/>
          <w:bCs/>
          <w:sz w:val="24"/>
          <w:szCs w:val="24"/>
          <w:lang w:val="ru-RU"/>
        </w:rPr>
        <w:t>конкурсне документације, у складу са Упутством како се доказује испуњеност услова.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Понуђачи из групе понуђача одговарају неограничено солидарно према наручиоцу.</w:t>
      </w: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lastRenderedPageBreak/>
        <w:t xml:space="preserve">9. Начин и услови плаћања, гарантни рок као и друге околности од којих зависи прихватљивост понуда </w:t>
      </w:r>
    </w:p>
    <w:p w:rsidR="00572EAA" w:rsidRPr="00FE713A" w:rsidRDefault="00572EAA" w:rsidP="0055475D">
      <w:pPr>
        <w:jc w:val="both"/>
        <w:rPr>
          <w:rFonts w:ascii="Times New Roman" w:hAnsi="Times New Roman"/>
          <w:b/>
          <w:iCs/>
          <w:sz w:val="24"/>
          <w:szCs w:val="24"/>
          <w:lang w:val="ru-RU"/>
        </w:rPr>
      </w:pPr>
      <w:r w:rsidRPr="00FE713A">
        <w:rPr>
          <w:rFonts w:ascii="Times New Roman" w:hAnsi="Times New Roman"/>
          <w:b/>
          <w:bCs/>
          <w:iCs/>
          <w:sz w:val="24"/>
          <w:szCs w:val="24"/>
          <w:lang w:val="ru-RU"/>
        </w:rPr>
        <w:t>9.1</w:t>
      </w:r>
      <w:r w:rsidRPr="00FE713A">
        <w:rPr>
          <w:rFonts w:ascii="Times New Roman" w:hAnsi="Times New Roman"/>
          <w:b/>
          <w:bCs/>
          <w:i/>
          <w:iCs/>
          <w:sz w:val="24"/>
          <w:szCs w:val="24"/>
          <w:u w:val="single"/>
          <w:lang w:val="ru-RU"/>
        </w:rPr>
        <w:t xml:space="preserve">. </w:t>
      </w:r>
      <w:r w:rsidRPr="00FE713A">
        <w:rPr>
          <w:rFonts w:ascii="Times New Roman" w:hAnsi="Times New Roman"/>
          <w:b/>
          <w:iCs/>
          <w:sz w:val="24"/>
          <w:szCs w:val="24"/>
          <w:u w:val="single"/>
          <w:lang w:val="ru-RU"/>
        </w:rPr>
        <w:t>Захтеви у погледу начина, рока и услова плаћања</w:t>
      </w:r>
      <w:r w:rsidRPr="00FE713A">
        <w:rPr>
          <w:rFonts w:ascii="Times New Roman" w:hAnsi="Times New Roman"/>
          <w:b/>
          <w:i/>
          <w:iCs/>
          <w:sz w:val="24"/>
          <w:szCs w:val="24"/>
          <w:u w:val="single"/>
          <w:lang w:val="ru-RU"/>
        </w:rPr>
        <w:t>.</w:t>
      </w:r>
    </w:p>
    <w:p w:rsidR="00F73393" w:rsidRPr="00F73393" w:rsidRDefault="00F73393" w:rsidP="00F73393">
      <w:pPr>
        <w:autoSpaceDE w:val="0"/>
        <w:autoSpaceDN w:val="0"/>
        <w:adjustRightInd w:val="0"/>
        <w:spacing w:after="0" w:line="240" w:lineRule="auto"/>
        <w:rPr>
          <w:rFonts w:ascii="Times New Roman" w:hAnsi="Times New Roman"/>
          <w:iCs/>
          <w:sz w:val="24"/>
          <w:szCs w:val="24"/>
          <w:lang w:val="ru-RU"/>
        </w:rPr>
      </w:pPr>
      <w:r w:rsidRPr="00F73393">
        <w:rPr>
          <w:rFonts w:ascii="Times New Roman" w:hAnsi="Times New Roman"/>
          <w:sz w:val="24"/>
          <w:szCs w:val="24"/>
          <w:lang w:val="ru-RU"/>
        </w:rPr>
        <w:t>Рок плаћања је 45 дана, од</w:t>
      </w:r>
      <w:r w:rsidR="00C22C1C">
        <w:rPr>
          <w:rFonts w:ascii="Times New Roman" w:hAnsi="Times New Roman"/>
          <w:sz w:val="24"/>
          <w:szCs w:val="24"/>
          <w:lang w:val="ru-RU"/>
        </w:rPr>
        <w:t xml:space="preserve"> дана испостављања фактуре, коју</w:t>
      </w:r>
      <w:r w:rsidRPr="00F73393">
        <w:rPr>
          <w:rFonts w:ascii="Times New Roman" w:hAnsi="Times New Roman"/>
          <w:sz w:val="24"/>
          <w:szCs w:val="24"/>
          <w:lang w:val="ru-RU"/>
        </w:rPr>
        <w:t xml:space="preserve"> испоставља понуђач, а којим је потврђено </w:t>
      </w:r>
      <w:r w:rsidRPr="00F73393">
        <w:rPr>
          <w:rFonts w:ascii="Times New Roman" w:hAnsi="Times New Roman"/>
          <w:iCs/>
          <w:sz w:val="24"/>
          <w:szCs w:val="24"/>
          <w:lang w:val="ru-RU"/>
        </w:rPr>
        <w:t>извршење услуга.</w:t>
      </w:r>
    </w:p>
    <w:p w:rsidR="00572EAA" w:rsidRPr="00F73393" w:rsidRDefault="00572EAA" w:rsidP="00F73393">
      <w:pPr>
        <w:autoSpaceDE w:val="0"/>
        <w:autoSpaceDN w:val="0"/>
        <w:adjustRightInd w:val="0"/>
        <w:spacing w:after="0" w:line="240" w:lineRule="auto"/>
        <w:rPr>
          <w:rFonts w:ascii="Times New Roman" w:hAnsi="Times New Roman"/>
          <w:sz w:val="24"/>
          <w:szCs w:val="24"/>
          <w:lang w:val="ru-RU"/>
        </w:rPr>
      </w:pPr>
      <w:r w:rsidRPr="00FE713A">
        <w:rPr>
          <w:rFonts w:ascii="Times New Roman" w:hAnsi="Times New Roman"/>
          <w:iCs/>
          <w:sz w:val="24"/>
          <w:szCs w:val="24"/>
          <w:lang w:val="ru-RU"/>
        </w:rPr>
        <w:t>Плаћање се врши уплатом на рачун добављача (Снабдевача).</w:t>
      </w:r>
    </w:p>
    <w:p w:rsidR="00572EAA" w:rsidRDefault="00572EAA" w:rsidP="0055475D">
      <w:pPr>
        <w:jc w:val="both"/>
        <w:rPr>
          <w:rFonts w:ascii="Times New Roman" w:hAnsi="Times New Roman"/>
          <w:iCs/>
          <w:sz w:val="24"/>
          <w:szCs w:val="24"/>
        </w:rPr>
      </w:pPr>
      <w:r w:rsidRPr="00FE713A">
        <w:rPr>
          <w:rFonts w:ascii="Times New Roman" w:hAnsi="Times New Roman"/>
          <w:iCs/>
          <w:sz w:val="24"/>
          <w:szCs w:val="24"/>
          <w:lang w:val="ru-RU"/>
        </w:rPr>
        <w:t>Понуђачу није дозвољено да захтева аванс.</w:t>
      </w:r>
    </w:p>
    <w:p w:rsidR="00572EAA" w:rsidRPr="00FE713A" w:rsidRDefault="00572EAA" w:rsidP="0055475D">
      <w:pPr>
        <w:jc w:val="both"/>
        <w:rPr>
          <w:rFonts w:ascii="Times New Roman" w:hAnsi="Times New Roman"/>
          <w:b/>
          <w:iCs/>
          <w:sz w:val="24"/>
          <w:szCs w:val="24"/>
          <w:lang w:val="ru-RU"/>
        </w:rPr>
      </w:pPr>
      <w:r w:rsidRPr="00FE713A">
        <w:rPr>
          <w:rFonts w:ascii="Times New Roman" w:hAnsi="Times New Roman"/>
          <w:b/>
          <w:bCs/>
          <w:iCs/>
          <w:sz w:val="24"/>
          <w:szCs w:val="24"/>
          <w:u w:val="single"/>
          <w:lang w:val="ru-RU"/>
        </w:rPr>
        <w:t>9.</w:t>
      </w:r>
      <w:r w:rsidR="005762CA">
        <w:rPr>
          <w:rFonts w:ascii="Times New Roman" w:hAnsi="Times New Roman"/>
          <w:b/>
          <w:bCs/>
          <w:iCs/>
          <w:sz w:val="24"/>
          <w:szCs w:val="24"/>
          <w:u w:val="single"/>
          <w:lang w:val="ru-RU"/>
        </w:rPr>
        <w:t>2</w:t>
      </w:r>
      <w:r w:rsidRPr="00FE713A">
        <w:rPr>
          <w:rFonts w:ascii="Times New Roman" w:hAnsi="Times New Roman"/>
          <w:b/>
          <w:bCs/>
          <w:iCs/>
          <w:sz w:val="24"/>
          <w:szCs w:val="24"/>
          <w:u w:val="single"/>
          <w:lang w:val="ru-RU"/>
        </w:rPr>
        <w:t xml:space="preserve">. </w:t>
      </w:r>
      <w:r w:rsidRPr="00FE713A">
        <w:rPr>
          <w:rFonts w:ascii="Times New Roman" w:hAnsi="Times New Roman"/>
          <w:b/>
          <w:iCs/>
          <w:sz w:val="24"/>
          <w:szCs w:val="24"/>
          <w:u w:val="single"/>
          <w:lang w:val="ru-RU"/>
        </w:rPr>
        <w:t>Захтев у погледу рока важења понуде</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Рок важења понуде не може бити краћи од 30 дана од дана отварања понуда, у складу са чланом  90. Закона о јавним набавкама.</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У случају истека рока важења понуде, наручилац је дужан да у писаном облику затражи од понуђача продужење рока важења понуде.</w:t>
      </w:r>
    </w:p>
    <w:p w:rsidR="00124AE6" w:rsidRPr="00DB740D"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који прихвати захтев за продужење рока важења понуде на може мењати понуду.</w:t>
      </w: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t>10. Валута и начин на који мора да буде наведена и изражена цена у понуди</w:t>
      </w:r>
    </w:p>
    <w:p w:rsidR="008E25C3" w:rsidRPr="008E25C3" w:rsidRDefault="008E25C3" w:rsidP="008E25C3">
      <w:pPr>
        <w:autoSpaceDE w:val="0"/>
        <w:autoSpaceDN w:val="0"/>
        <w:adjustRightInd w:val="0"/>
        <w:spacing w:after="0" w:line="240" w:lineRule="auto"/>
        <w:rPr>
          <w:rFonts w:ascii="Times New Roman" w:hAnsi="Times New Roman"/>
          <w:color w:val="000000"/>
          <w:sz w:val="24"/>
          <w:szCs w:val="24"/>
          <w:lang w:val="ru-RU"/>
        </w:rPr>
      </w:pPr>
      <w:r w:rsidRPr="008E25C3">
        <w:rPr>
          <w:rFonts w:ascii="Times New Roman" w:hAnsi="Times New Roman"/>
          <w:color w:val="000000"/>
          <w:sz w:val="24"/>
          <w:szCs w:val="24"/>
          <w:lang w:val="ru-RU"/>
        </w:rPr>
        <w:t xml:space="preserve">Цена мора бити исказана у динарима, са и </w:t>
      </w:r>
      <w:r w:rsidRPr="008E25C3">
        <w:rPr>
          <w:rFonts w:ascii="Times New Roman" w:hAnsi="Times New Roman"/>
          <w:color w:val="00000A"/>
          <w:sz w:val="24"/>
          <w:szCs w:val="24"/>
          <w:lang w:val="ru-RU"/>
        </w:rPr>
        <w:t xml:space="preserve">без пореза на додату вредност, </w:t>
      </w:r>
      <w:r w:rsidRPr="008E25C3">
        <w:rPr>
          <w:rFonts w:ascii="Times New Roman" w:hAnsi="Times New Roman"/>
          <w:color w:val="000000"/>
          <w:sz w:val="24"/>
          <w:szCs w:val="24"/>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8E25C3" w:rsidRPr="008E25C3" w:rsidRDefault="008E25C3" w:rsidP="008E25C3">
      <w:pPr>
        <w:autoSpaceDE w:val="0"/>
        <w:autoSpaceDN w:val="0"/>
        <w:adjustRightInd w:val="0"/>
        <w:spacing w:after="0" w:line="240" w:lineRule="auto"/>
        <w:rPr>
          <w:rFonts w:ascii="Times New Roman" w:hAnsi="Times New Roman"/>
          <w:color w:val="000000"/>
          <w:sz w:val="24"/>
          <w:szCs w:val="24"/>
          <w:lang w:val="ru-RU"/>
        </w:rPr>
      </w:pPr>
      <w:r w:rsidRPr="008E25C3">
        <w:rPr>
          <w:rFonts w:ascii="Times New Roman" w:hAnsi="Times New Roman"/>
          <w:color w:val="000000"/>
          <w:sz w:val="24"/>
          <w:szCs w:val="24"/>
          <w:lang w:val="ru-RU"/>
        </w:rPr>
        <w:t>Цена је фиксна и не може се мењати.</w:t>
      </w:r>
    </w:p>
    <w:p w:rsidR="008E25C3" w:rsidRPr="008E25C3" w:rsidRDefault="008E25C3" w:rsidP="008E25C3">
      <w:pPr>
        <w:autoSpaceDE w:val="0"/>
        <w:autoSpaceDN w:val="0"/>
        <w:adjustRightInd w:val="0"/>
        <w:spacing w:after="0" w:line="240" w:lineRule="auto"/>
        <w:rPr>
          <w:rFonts w:ascii="Times New Roman" w:hAnsi="Times New Roman"/>
          <w:color w:val="000000"/>
          <w:sz w:val="24"/>
          <w:szCs w:val="24"/>
          <w:lang w:val="ru-RU"/>
        </w:rPr>
      </w:pPr>
      <w:r w:rsidRPr="008E25C3">
        <w:rPr>
          <w:rFonts w:ascii="Times New Roman" w:hAnsi="Times New Roman"/>
          <w:color w:val="000000"/>
          <w:sz w:val="24"/>
          <w:szCs w:val="24"/>
          <w:lang w:val="ru-RU"/>
        </w:rPr>
        <w:t>Ако је у понуди исказана неуобичајено ниска цена, наручилац ће поступити у складу са чланом 92. Закона.</w:t>
      </w:r>
    </w:p>
    <w:p w:rsidR="00266947" w:rsidRDefault="00266947" w:rsidP="0055475D">
      <w:pPr>
        <w:jc w:val="both"/>
        <w:rPr>
          <w:rFonts w:ascii="Times New Roman" w:hAnsi="Times New Roman"/>
          <w:b/>
          <w:bCs/>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Подаци о пореским обавезама се могу добити у Пореској управи, Министарства финансија.</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Подаци о заштити при запошљавању и условима рада се могу добити у Министарству рада, запошљавања и социјалне политике.</w:t>
      </w:r>
    </w:p>
    <w:p w:rsidR="00572EAA" w:rsidRDefault="00572EAA" w:rsidP="0055475D">
      <w:pPr>
        <w:jc w:val="both"/>
        <w:rPr>
          <w:rFonts w:ascii="Times New Roman" w:hAnsi="Times New Roman"/>
          <w:b/>
          <w:bCs/>
          <w:sz w:val="24"/>
          <w:szCs w:val="24"/>
        </w:rPr>
      </w:pPr>
      <w:r w:rsidRPr="00FE713A">
        <w:rPr>
          <w:rFonts w:ascii="Times New Roman" w:hAnsi="Times New Roman"/>
          <w:b/>
          <w:bCs/>
          <w:sz w:val="24"/>
          <w:szCs w:val="24"/>
          <w:lang w:val="ru-RU"/>
        </w:rPr>
        <w:t xml:space="preserve">12. Подаци о врсти, садржини, начину подношења, висини и роковима обезбеђења испуњења обавеза понуђача  </w:t>
      </w:r>
    </w:p>
    <w:p w:rsidR="008E25C3" w:rsidRPr="00CE144E" w:rsidRDefault="008E25C3" w:rsidP="0055475D">
      <w:pPr>
        <w:jc w:val="both"/>
        <w:rPr>
          <w:rFonts w:ascii="Times New Roman" w:hAnsi="Times New Roman"/>
          <w:b/>
          <w:bCs/>
          <w:sz w:val="24"/>
          <w:szCs w:val="24"/>
        </w:rPr>
      </w:pPr>
      <w:r w:rsidRPr="00CE144E">
        <w:rPr>
          <w:rFonts w:ascii="Times New Roman" w:hAnsi="Times New Roman"/>
          <w:sz w:val="24"/>
          <w:szCs w:val="24"/>
        </w:rPr>
        <w:t>Нема.</w:t>
      </w:r>
    </w:p>
    <w:p w:rsidR="00572EAA" w:rsidRPr="004201D2" w:rsidRDefault="00572EAA" w:rsidP="00CD6FDB">
      <w:pPr>
        <w:jc w:val="both"/>
        <w:rPr>
          <w:rFonts w:ascii="Times New Roman" w:hAnsi="Times New Roman"/>
          <w:sz w:val="24"/>
          <w:szCs w:val="24"/>
          <w:lang w:val="ru-RU"/>
        </w:rPr>
      </w:pPr>
      <w:r w:rsidRPr="004201D2">
        <w:rPr>
          <w:rFonts w:ascii="Times New Roman" w:hAnsi="Times New Roman"/>
          <w:b/>
          <w:bCs/>
          <w:sz w:val="24"/>
          <w:szCs w:val="24"/>
          <w:lang w:val="ru-RU"/>
        </w:rPr>
        <w:lastRenderedPageBreak/>
        <w:t xml:space="preserve">13. Заштита поверљивости података које наручилац ставља понуђачима на располагање, укључујући и њихове подизвођаче </w:t>
      </w:r>
    </w:p>
    <w:p w:rsidR="00572EAA" w:rsidRPr="004201D2" w:rsidRDefault="00572EAA" w:rsidP="00081D5A">
      <w:pPr>
        <w:spacing w:before="120" w:after="120"/>
        <w:jc w:val="both"/>
        <w:rPr>
          <w:rFonts w:ascii="Times New Roman" w:hAnsi="Times New Roman"/>
          <w:sz w:val="24"/>
          <w:szCs w:val="24"/>
          <w:lang w:val="ru-RU"/>
        </w:rPr>
      </w:pPr>
      <w:r w:rsidRPr="004201D2">
        <w:rPr>
          <w:rFonts w:ascii="Times New Roman" w:hAnsi="Times New Roman"/>
          <w:sz w:val="24"/>
          <w:szCs w:val="24"/>
          <w:lang w:val="ru-RU"/>
        </w:rPr>
        <w:t>Предметна набавка не садржи поверљиве информације које наручилац ставља на располагање.</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b/>
          <w:bCs/>
          <w:sz w:val="24"/>
          <w:szCs w:val="24"/>
          <w:lang w:val="ru-RU"/>
        </w:rPr>
        <w:t xml:space="preserve">14. Додатне информације или појашњења у вези са припремањем понуде </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sz w:val="24"/>
          <w:szCs w:val="24"/>
          <w:lang w:val="ru-RU"/>
        </w:rPr>
        <w:t>Заинтересовано лице може, у писаном облику, путем поште</w:t>
      </w:r>
      <w:r w:rsidRPr="004201D2">
        <w:rPr>
          <w:rFonts w:ascii="Times New Roman" w:hAnsi="Times New Roman"/>
          <w:sz w:val="24"/>
          <w:szCs w:val="24"/>
          <w:lang w:val="sr-Cyrl-CS"/>
        </w:rPr>
        <w:t xml:space="preserve"> на адресу наручиоца </w:t>
      </w:r>
      <w:r w:rsidR="00D654CE" w:rsidRPr="004201D2">
        <w:rPr>
          <w:rFonts w:ascii="Times New Roman" w:hAnsi="Times New Roman"/>
          <w:sz w:val="24"/>
          <w:szCs w:val="24"/>
          <w:lang w:val="sr-Cyrl-CS"/>
        </w:rPr>
        <w:t>Општинске управе општине Баточина</w:t>
      </w:r>
      <w:r w:rsidRPr="004201D2">
        <w:rPr>
          <w:rFonts w:ascii="Times New Roman" w:hAnsi="Times New Roman"/>
          <w:sz w:val="24"/>
          <w:szCs w:val="24"/>
          <w:lang w:val="sr-Cyrl-CS"/>
        </w:rPr>
        <w:t xml:space="preserve"> ул. Краља Петра </w:t>
      </w:r>
      <w:r w:rsidRPr="004201D2">
        <w:rPr>
          <w:rFonts w:ascii="Times New Roman" w:hAnsi="Times New Roman"/>
          <w:sz w:val="24"/>
          <w:szCs w:val="24"/>
          <w:lang w:val="sr-Latn-CS"/>
        </w:rPr>
        <w:t xml:space="preserve">I </w:t>
      </w:r>
      <w:r w:rsidRPr="004201D2">
        <w:rPr>
          <w:rFonts w:ascii="Times New Roman" w:hAnsi="Times New Roman"/>
          <w:sz w:val="24"/>
          <w:szCs w:val="24"/>
          <w:lang w:val="sr-Cyrl-CS"/>
        </w:rPr>
        <w:t>бр.37, 34227 Баточина</w:t>
      </w:r>
      <w:r w:rsidR="00A91512" w:rsidRPr="004201D2">
        <w:rPr>
          <w:rFonts w:ascii="Times New Roman" w:hAnsi="Times New Roman"/>
          <w:sz w:val="24"/>
          <w:szCs w:val="24"/>
          <w:lang w:val="ru-RU"/>
        </w:rPr>
        <w:t xml:space="preserve"> или </w:t>
      </w:r>
      <w:r w:rsidRPr="004201D2">
        <w:rPr>
          <w:rFonts w:ascii="Times New Roman" w:hAnsi="Times New Roman"/>
          <w:sz w:val="24"/>
          <w:szCs w:val="24"/>
          <w:lang w:val="ru-RU"/>
        </w:rPr>
        <w:t>електронске поште</w:t>
      </w:r>
      <w:r w:rsidRPr="004201D2">
        <w:rPr>
          <w:rFonts w:ascii="Times New Roman" w:hAnsi="Times New Roman"/>
          <w:sz w:val="24"/>
          <w:szCs w:val="24"/>
          <w:lang w:val="sr-Cyrl-CS"/>
        </w:rPr>
        <w:t xml:space="preserve"> на </w:t>
      </w:r>
      <w:hyperlink r:id="rId11" w:history="1">
        <w:r w:rsidR="00D654CE" w:rsidRPr="004201D2">
          <w:rPr>
            <w:rStyle w:val="Hyperlink"/>
            <w:rFonts w:ascii="Times New Roman" w:hAnsi="Times New Roman"/>
            <w:color w:val="auto"/>
            <w:sz w:val="24"/>
            <w:szCs w:val="24"/>
            <w:lang w:val="sr-Latn-CS"/>
          </w:rPr>
          <w:t>opstinabatocina</w:t>
        </w:r>
        <w:r w:rsidR="00D654CE" w:rsidRPr="004201D2">
          <w:rPr>
            <w:rStyle w:val="Hyperlink"/>
            <w:rFonts w:ascii="Times New Roman" w:hAnsi="Times New Roman"/>
            <w:color w:val="auto"/>
            <w:sz w:val="24"/>
            <w:szCs w:val="24"/>
            <w:lang w:val="ru-RU"/>
          </w:rPr>
          <w:t>@</w:t>
        </w:r>
        <w:r w:rsidR="00D654CE" w:rsidRPr="004201D2">
          <w:rPr>
            <w:rStyle w:val="Hyperlink"/>
            <w:rFonts w:ascii="Times New Roman" w:hAnsi="Times New Roman"/>
            <w:color w:val="auto"/>
            <w:sz w:val="24"/>
            <w:szCs w:val="24"/>
            <w:lang w:val="it-IT"/>
          </w:rPr>
          <w:t>gmail.com</w:t>
        </w:r>
      </w:hyperlink>
      <w:r w:rsidR="00D654CE" w:rsidRPr="004201D2">
        <w:rPr>
          <w:lang w:val="sr-Cyrl-CS"/>
        </w:rPr>
        <w:t xml:space="preserve"> </w:t>
      </w:r>
      <w:r w:rsidRPr="004201D2">
        <w:rPr>
          <w:rFonts w:ascii="Times New Roman" w:hAnsi="Times New Roman"/>
          <w:sz w:val="24"/>
          <w:szCs w:val="24"/>
          <w:lang w:val="ru-RU"/>
        </w:rPr>
        <w:t>тражити од наручиоца додатне информације или појашњења у вези са припремањем понуде, најкасније 5 дана пре истека рока за подношење понуде.</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sz w:val="24"/>
          <w:szCs w:val="24"/>
          <w:lang w:val="ru-RU"/>
        </w:rPr>
        <w:t>Наручилац ће заинтересованом лицу</w:t>
      </w:r>
      <w:r w:rsidRPr="004201D2">
        <w:rPr>
          <w:rFonts w:ascii="Times New Roman" w:hAnsi="Times New Roman"/>
          <w:sz w:val="24"/>
          <w:szCs w:val="24"/>
          <w:lang w:val="sr-Cyrl-CS"/>
        </w:rPr>
        <w:t>,</w:t>
      </w:r>
      <w:r w:rsidRPr="004201D2">
        <w:rPr>
          <w:rFonts w:ascii="Times New Roman" w:hAnsi="Times New Roman"/>
          <w:sz w:val="24"/>
          <w:szCs w:val="24"/>
          <w:lang w:val="ru-RU"/>
        </w:rPr>
        <w:t xml:space="preserve">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sz w:val="24"/>
          <w:szCs w:val="24"/>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4201D2">
        <w:rPr>
          <w:rFonts w:ascii="Times New Roman" w:eastAsia="TimesNewRomanPS-BoldMT" w:hAnsi="Times New Roman"/>
          <w:b/>
          <w:bCs/>
          <w:sz w:val="24"/>
          <w:szCs w:val="24"/>
          <w:lang w:val="ru-RU"/>
        </w:rPr>
        <w:t xml:space="preserve"> ЈН</w:t>
      </w:r>
      <w:r w:rsidR="004201D2" w:rsidRPr="004201D2">
        <w:rPr>
          <w:rFonts w:ascii="Times New Roman" w:eastAsia="TimesNewRomanPS-BoldMT" w:hAnsi="Times New Roman"/>
          <w:b/>
          <w:bCs/>
          <w:sz w:val="24"/>
          <w:szCs w:val="24"/>
          <w:lang w:val="ru-RU"/>
        </w:rPr>
        <w:t xml:space="preserve">МВ бр. </w:t>
      </w:r>
      <w:r w:rsidR="00266947">
        <w:rPr>
          <w:rFonts w:ascii="Times New Roman" w:eastAsia="TimesNewRomanPS-BoldMT" w:hAnsi="Times New Roman"/>
          <w:b/>
          <w:bCs/>
          <w:sz w:val="24"/>
          <w:szCs w:val="24"/>
          <w:lang w:val="ru-RU"/>
        </w:rPr>
        <w:t>4</w:t>
      </w:r>
      <w:r w:rsidR="0079247A" w:rsidRPr="004201D2">
        <w:rPr>
          <w:rFonts w:ascii="Times New Roman" w:eastAsia="TimesNewRomanPS-BoldMT" w:hAnsi="Times New Roman"/>
          <w:b/>
          <w:bCs/>
          <w:sz w:val="24"/>
          <w:szCs w:val="24"/>
          <w:lang w:val="ru-RU"/>
        </w:rPr>
        <w:t>/</w:t>
      </w:r>
      <w:r w:rsidRPr="004201D2">
        <w:rPr>
          <w:rFonts w:ascii="Times New Roman" w:eastAsia="TimesNewRomanPS-BoldMT" w:hAnsi="Times New Roman"/>
          <w:b/>
          <w:bCs/>
          <w:sz w:val="24"/>
          <w:szCs w:val="24"/>
          <w:lang w:val="ru-RU"/>
        </w:rPr>
        <w:t>1</w:t>
      </w:r>
      <w:r w:rsidR="003622AE">
        <w:rPr>
          <w:rFonts w:ascii="Times New Roman" w:eastAsia="TimesNewRomanPS-BoldMT" w:hAnsi="Times New Roman"/>
          <w:b/>
          <w:bCs/>
          <w:sz w:val="24"/>
          <w:szCs w:val="24"/>
          <w:lang w:val="sr-Cyrl-CS"/>
        </w:rPr>
        <w:t>6</w:t>
      </w:r>
      <w:r w:rsidRPr="004201D2">
        <w:rPr>
          <w:rFonts w:ascii="Times New Roman" w:eastAsia="TimesNewRomanPS-BoldMT" w:hAnsi="Times New Roman"/>
          <w:b/>
          <w:bCs/>
          <w:sz w:val="24"/>
          <w:szCs w:val="24"/>
          <w:lang w:val="ru-RU"/>
        </w:rPr>
        <w:t>. ''</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sz w:val="24"/>
          <w:szCs w:val="24"/>
          <w:lang w:val="ru-RU"/>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sz w:val="24"/>
          <w:szCs w:val="24"/>
          <w:lang w:val="ru-RU"/>
        </w:rPr>
        <w:t>По истеку рока предвиђеног за подношење понуда н</w:t>
      </w:r>
      <w:r w:rsidRPr="004201D2">
        <w:rPr>
          <w:rFonts w:ascii="Times New Roman" w:hAnsi="Times New Roman"/>
          <w:sz w:val="24"/>
          <w:szCs w:val="24"/>
          <w:lang w:val="sr-Cyrl-CS"/>
        </w:rPr>
        <w:t>а</w:t>
      </w:r>
      <w:r w:rsidRPr="004201D2">
        <w:rPr>
          <w:rFonts w:ascii="Times New Roman" w:hAnsi="Times New Roman"/>
          <w:sz w:val="24"/>
          <w:szCs w:val="24"/>
          <w:lang w:val="ru-RU"/>
        </w:rPr>
        <w:t>ручилац не може да мења нити да допуњује конкурсну документацију.</w:t>
      </w:r>
    </w:p>
    <w:p w:rsidR="00572EAA" w:rsidRPr="004201D2" w:rsidRDefault="00572EAA" w:rsidP="0055475D">
      <w:pPr>
        <w:jc w:val="both"/>
        <w:rPr>
          <w:rFonts w:ascii="Times New Roman" w:hAnsi="Times New Roman"/>
          <w:bCs/>
          <w:sz w:val="24"/>
          <w:szCs w:val="24"/>
          <w:lang w:val="ru-RU"/>
        </w:rPr>
      </w:pPr>
      <w:r w:rsidRPr="004201D2">
        <w:rPr>
          <w:rFonts w:ascii="Times New Roman" w:hAnsi="Times New Roman"/>
          <w:sz w:val="24"/>
          <w:szCs w:val="24"/>
          <w:lang w:val="ru-RU"/>
        </w:rPr>
        <w:t>Тражење додатних информација или појашњења у вези са припремањем понуде телефоном није дозвољено.</w:t>
      </w:r>
    </w:p>
    <w:p w:rsidR="00572EAA" w:rsidRPr="004201D2" w:rsidRDefault="00572EAA" w:rsidP="0055475D">
      <w:pPr>
        <w:jc w:val="both"/>
        <w:rPr>
          <w:rFonts w:ascii="Times New Roman" w:hAnsi="Times New Roman"/>
          <w:bCs/>
          <w:sz w:val="24"/>
          <w:szCs w:val="24"/>
          <w:lang w:val="ru-RU"/>
        </w:rPr>
      </w:pPr>
      <w:r w:rsidRPr="004201D2">
        <w:rPr>
          <w:rFonts w:ascii="Times New Roman" w:hAnsi="Times New Roman"/>
          <w:bCs/>
          <w:sz w:val="24"/>
          <w:szCs w:val="24"/>
          <w:lang w:val="ru-RU"/>
        </w:rPr>
        <w:t>Комуникација у поступку јавне набавке врши се искључиво на начин одређен чланом 20.</w:t>
      </w:r>
      <w:r w:rsidR="00B42A40" w:rsidRPr="004201D2">
        <w:rPr>
          <w:rFonts w:ascii="Times New Roman" w:hAnsi="Times New Roman"/>
          <w:bCs/>
          <w:sz w:val="24"/>
          <w:szCs w:val="24"/>
          <w:lang w:val="ru-RU"/>
        </w:rPr>
        <w:t xml:space="preserve"> </w:t>
      </w:r>
      <w:r w:rsidRPr="004201D2">
        <w:rPr>
          <w:rFonts w:ascii="Times New Roman" w:hAnsi="Times New Roman"/>
          <w:bCs/>
          <w:sz w:val="24"/>
          <w:szCs w:val="24"/>
          <w:lang w:val="ru-RU"/>
        </w:rPr>
        <w:t>Закона.</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b/>
          <w:bCs/>
          <w:sz w:val="24"/>
          <w:szCs w:val="24"/>
          <w:lang w:val="ru-RU"/>
        </w:rPr>
        <w:t xml:space="preserve">15. Додатна објашењења од понуђача после отварања понуда и контрола код понуђача односно његовог подизвођача </w:t>
      </w:r>
    </w:p>
    <w:p w:rsidR="00572EAA" w:rsidRPr="004201D2" w:rsidRDefault="00572EAA" w:rsidP="0055475D">
      <w:pPr>
        <w:jc w:val="both"/>
        <w:rPr>
          <w:rFonts w:ascii="Times New Roman" w:hAnsi="Times New Roman"/>
          <w:bCs/>
          <w:sz w:val="24"/>
          <w:szCs w:val="24"/>
          <w:lang w:val="ru-RU"/>
        </w:rPr>
      </w:pPr>
      <w:r w:rsidRPr="004201D2">
        <w:rPr>
          <w:rFonts w:ascii="Times New Roman" w:hAnsi="Times New Roman"/>
          <w:sz w:val="24"/>
          <w:szCs w:val="24"/>
          <w:lang w:val="ru-RU"/>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93.Закона).</w:t>
      </w:r>
    </w:p>
    <w:p w:rsidR="00572EAA" w:rsidRPr="004201D2" w:rsidRDefault="00572EAA" w:rsidP="00532568">
      <w:pPr>
        <w:tabs>
          <w:tab w:val="left" w:pos="-135"/>
          <w:tab w:val="left" w:pos="0"/>
          <w:tab w:val="left" w:pos="120"/>
        </w:tabs>
        <w:spacing w:after="0"/>
        <w:jc w:val="both"/>
        <w:rPr>
          <w:rFonts w:ascii="Times New Roman" w:hAnsi="Times New Roman"/>
          <w:sz w:val="24"/>
          <w:szCs w:val="24"/>
          <w:lang w:val="ru-RU"/>
        </w:rPr>
      </w:pPr>
      <w:r w:rsidRPr="004201D2">
        <w:rPr>
          <w:rFonts w:ascii="Times New Roman" w:hAnsi="Times New Roman"/>
          <w:bCs/>
          <w:sz w:val="24"/>
          <w:szCs w:val="24"/>
          <w:lang w:val="ru-RU"/>
        </w:rPr>
        <w:t>Уколико наручилац оцени да су потребна додатна објашњења или је потребно извршити</w:t>
      </w:r>
      <w:r w:rsidRPr="004201D2">
        <w:rPr>
          <w:rFonts w:ascii="Times New Roman" w:hAnsi="Times New Roman"/>
          <w:sz w:val="24"/>
          <w:szCs w:val="24"/>
          <w:lang w:val="ru-RU"/>
        </w:rPr>
        <w:t xml:space="preserve"> контролу (увид) код понуђача, односно његовог подизвођача</w:t>
      </w:r>
      <w:r w:rsidRPr="004201D2">
        <w:rPr>
          <w:rFonts w:ascii="Times New Roman" w:hAnsi="Times New Roman"/>
          <w:bCs/>
          <w:sz w:val="24"/>
          <w:szCs w:val="24"/>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572EAA" w:rsidRPr="004201D2" w:rsidRDefault="00572EAA" w:rsidP="00532568">
      <w:pPr>
        <w:tabs>
          <w:tab w:val="left" w:pos="-135"/>
          <w:tab w:val="left" w:pos="0"/>
          <w:tab w:val="left" w:pos="120"/>
        </w:tabs>
        <w:spacing w:after="0"/>
        <w:jc w:val="both"/>
        <w:rPr>
          <w:rFonts w:ascii="Times New Roman" w:hAnsi="Times New Roman"/>
          <w:sz w:val="24"/>
          <w:szCs w:val="24"/>
          <w:lang w:val="ru-RU"/>
        </w:rPr>
      </w:pPr>
      <w:r w:rsidRPr="004201D2">
        <w:rPr>
          <w:rFonts w:ascii="Times New Roman" w:hAnsi="Times New Roman"/>
          <w:sz w:val="24"/>
          <w:szCs w:val="24"/>
          <w:lang w:val="ru-RU"/>
        </w:rPr>
        <w:lastRenderedPageBreak/>
        <w:t>Наручилац може уз сагласност понуђача да изврши исправке рачунских грешака уочених приликом разматрања понуде по окончаном поступку отварања.</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sz w:val="24"/>
          <w:szCs w:val="24"/>
          <w:lang w:val="ru-RU"/>
        </w:rPr>
        <w:t>Ако се понуђач не сагласи са исправком рачунских грешака, наручил</w:t>
      </w:r>
      <w:r w:rsidRPr="004201D2">
        <w:rPr>
          <w:rFonts w:ascii="Times New Roman" w:hAnsi="Times New Roman"/>
          <w:sz w:val="24"/>
          <w:szCs w:val="24"/>
          <w:lang w:val="sr-Cyrl-CS"/>
        </w:rPr>
        <w:t>а</w:t>
      </w:r>
      <w:r w:rsidRPr="004201D2">
        <w:rPr>
          <w:rFonts w:ascii="Times New Roman" w:hAnsi="Times New Roman"/>
          <w:sz w:val="24"/>
          <w:szCs w:val="24"/>
          <w:lang w:val="ru-RU"/>
        </w:rPr>
        <w:t>ц ће његову понуду одбити као неприхватљиву.</w:t>
      </w:r>
    </w:p>
    <w:p w:rsidR="00572EAA" w:rsidRPr="004201D2" w:rsidRDefault="00572EAA" w:rsidP="0055475D">
      <w:pPr>
        <w:jc w:val="both"/>
        <w:rPr>
          <w:rFonts w:ascii="Times New Roman" w:hAnsi="Times New Roman"/>
          <w:sz w:val="24"/>
          <w:szCs w:val="24"/>
          <w:lang w:val="ru-RU"/>
        </w:rPr>
      </w:pPr>
      <w:r w:rsidRPr="004201D2">
        <w:rPr>
          <w:rFonts w:ascii="Times New Roman" w:hAnsi="Times New Roman"/>
          <w:b/>
          <w:bCs/>
          <w:sz w:val="24"/>
          <w:szCs w:val="24"/>
          <w:lang w:val="ru-RU"/>
        </w:rPr>
        <w:t>16. Додатно обезбеђење испуњења уговорених обавеза понуђача који се налазе на списку негативних референци</w:t>
      </w:r>
    </w:p>
    <w:p w:rsidR="004201D2" w:rsidRPr="004201D2" w:rsidRDefault="004201D2" w:rsidP="004201D2">
      <w:pPr>
        <w:jc w:val="both"/>
        <w:rPr>
          <w:rFonts w:ascii="Times New Roman" w:eastAsia="TimesNewRomanPSMT" w:hAnsi="Times New Roman"/>
          <w:b/>
          <w:bCs/>
          <w:i/>
          <w:iCs/>
          <w:sz w:val="24"/>
          <w:szCs w:val="24"/>
          <w:lang w:val="sr-Cyrl-CS"/>
        </w:rPr>
      </w:pPr>
      <w:r w:rsidRPr="004201D2">
        <w:rPr>
          <w:rFonts w:ascii="Times New Roman" w:eastAsia="TimesNewRomanPSMT" w:hAnsi="Times New Roman"/>
          <w:bCs/>
          <w:iCs/>
          <w:sz w:val="24"/>
          <w:szCs w:val="24"/>
          <w:lang w:val="sr-Cyrl-CS"/>
        </w:rPr>
        <w:t>Понуђач који се налази на списку негативних референци који води Управа за јавне набавке, у складу са чланом 83. Закона, а који има негативну референцу за предмет набавке који није истоврстан предмету ове јавне набавке, а уколико таквом понуђачу буде додељен уговор, дужан је да</w:t>
      </w:r>
      <w:r w:rsidRPr="004201D2">
        <w:rPr>
          <w:rFonts w:ascii="Times New Roman" w:eastAsia="TimesNewRomanPSMT" w:hAnsi="Times New Roman"/>
          <w:b/>
          <w:bCs/>
          <w:i/>
          <w:iCs/>
          <w:sz w:val="24"/>
          <w:szCs w:val="24"/>
          <w:lang w:val="sr-Cyrl-CS"/>
        </w:rPr>
        <w:t xml:space="preserve"> </w:t>
      </w:r>
      <w:r w:rsidRPr="004201D2">
        <w:rPr>
          <w:rFonts w:ascii="Times New Roman" w:eastAsia="TimesNewRomanPSMT" w:hAnsi="Times New Roman"/>
          <w:b/>
          <w:bCs/>
          <w:iCs/>
          <w:sz w:val="24"/>
          <w:szCs w:val="24"/>
          <w:lang w:val="sr-Cyrl-CS"/>
        </w:rPr>
        <w:t>у тренутку закључења уговора</w:t>
      </w:r>
      <w:r w:rsidRPr="004201D2">
        <w:rPr>
          <w:rFonts w:ascii="Times New Roman" w:eastAsia="TimesNewRomanPSMT" w:hAnsi="Times New Roman"/>
          <w:bCs/>
          <w:iCs/>
          <w:sz w:val="24"/>
          <w:szCs w:val="24"/>
          <w:lang w:val="sr-Cyrl-CS"/>
        </w:rPr>
        <w:t xml:space="preserve"> преда наручиоцу </w:t>
      </w:r>
      <w:r w:rsidRPr="004201D2">
        <w:rPr>
          <w:rFonts w:ascii="Times New Roman" w:eastAsia="TimesNewRomanPSMT" w:hAnsi="Times New Roman"/>
          <w:b/>
          <w:bCs/>
          <w:iCs/>
          <w:sz w:val="24"/>
          <w:szCs w:val="24"/>
          <w:lang w:val="sr-Cyrl-CS"/>
        </w:rPr>
        <w:t>банкарску гаранцију за добро извршење посла</w:t>
      </w:r>
      <w:r w:rsidRPr="004201D2">
        <w:rPr>
          <w:rFonts w:ascii="Times New Roman" w:eastAsia="TimesNewRomanPSMT" w:hAnsi="Times New Roman"/>
          <w:bCs/>
          <w:iCs/>
          <w:sz w:val="24"/>
          <w:szCs w:val="24"/>
          <w:lang w:val="sr-Cyrl-CS"/>
        </w:rPr>
        <w:t xml:space="preserve">, која ће бити са клаузулама: безусловна и платива на први позив. Банкарска гаранција за добро извршење посла издаје се у висини </w:t>
      </w:r>
      <w:r w:rsidRPr="004201D2">
        <w:rPr>
          <w:rFonts w:ascii="Times New Roman" w:eastAsia="TimesNewRomanPSMT" w:hAnsi="Times New Roman"/>
          <w:b/>
          <w:bCs/>
          <w:iCs/>
          <w:sz w:val="24"/>
          <w:szCs w:val="24"/>
          <w:u w:val="single"/>
          <w:lang w:val="sr-Cyrl-CS"/>
        </w:rPr>
        <w:t>од 15%,</w:t>
      </w:r>
      <w:r w:rsidRPr="004201D2">
        <w:rPr>
          <w:rFonts w:ascii="Times New Roman" w:eastAsia="TimesNewRomanPSMT" w:hAnsi="Times New Roman"/>
          <w:bCs/>
          <w:iCs/>
          <w:sz w:val="24"/>
          <w:szCs w:val="24"/>
          <w:lang w:val="sr-Cyrl-CS"/>
        </w:rPr>
        <w:t xml:space="preserve"> </w:t>
      </w:r>
      <w:r w:rsidRPr="004201D2">
        <w:rPr>
          <w:rFonts w:ascii="Times New Roman" w:eastAsia="TimesNewRomanPSMT" w:hAnsi="Times New Roman"/>
          <w:b/>
          <w:bCs/>
          <w:i/>
          <w:iCs/>
          <w:sz w:val="24"/>
          <w:szCs w:val="24"/>
          <w:lang w:val="sr-Cyrl-CS"/>
        </w:rPr>
        <w:t xml:space="preserve"> </w:t>
      </w:r>
      <w:r w:rsidRPr="004201D2">
        <w:rPr>
          <w:rFonts w:ascii="Times New Roman" w:eastAsia="TimesNewRomanPSMT" w:hAnsi="Times New Roman"/>
          <w:bCs/>
          <w:iCs/>
          <w:sz w:val="24"/>
          <w:szCs w:val="24"/>
          <w:lang w:val="sr-Cyrl-CS"/>
        </w:rPr>
        <w:t>од укупне вредности уговора без ПДВ-а, са роком важности који је 30 (тридесет) дана дужи од истека рока за коначно извршење посла. Ако се за време трајања уговора промене рокови за извршење уговорне обавезе, важност банкарске гаранције за добро извршење посла мора да се продужи.</w:t>
      </w:r>
    </w:p>
    <w:p w:rsidR="00572EAA" w:rsidRPr="00FE713A" w:rsidRDefault="00572EAA" w:rsidP="0055475D">
      <w:pPr>
        <w:jc w:val="both"/>
        <w:rPr>
          <w:rFonts w:ascii="Times New Roman" w:hAnsi="Times New Roman"/>
          <w:b/>
          <w:bCs/>
          <w:sz w:val="24"/>
          <w:szCs w:val="24"/>
          <w:lang w:val="ru-RU"/>
        </w:rPr>
      </w:pPr>
      <w:r w:rsidRPr="00B550F0">
        <w:rPr>
          <w:rFonts w:ascii="Times New Roman" w:hAnsi="Times New Roman"/>
          <w:b/>
          <w:bCs/>
          <w:sz w:val="24"/>
          <w:szCs w:val="24"/>
          <w:lang w:val="ru-RU"/>
        </w:rPr>
        <w:t>17. ВРСТА КРИТЕРИЈУМА ЗА ДОДЕЛУ УГОВОРА</w:t>
      </w:r>
    </w:p>
    <w:p w:rsidR="00572EAA" w:rsidRDefault="00572EAA" w:rsidP="0055475D">
      <w:pPr>
        <w:jc w:val="both"/>
        <w:rPr>
          <w:rFonts w:ascii="Times New Roman" w:hAnsi="Times New Roman"/>
          <w:b/>
          <w:bCs/>
          <w:sz w:val="24"/>
          <w:szCs w:val="24"/>
          <w:lang w:val="ru-RU"/>
        </w:rPr>
      </w:pPr>
      <w:r w:rsidRPr="00FE713A">
        <w:rPr>
          <w:rFonts w:ascii="Times New Roman" w:hAnsi="Times New Roman"/>
          <w:sz w:val="24"/>
          <w:szCs w:val="24"/>
          <w:lang w:val="ru-RU"/>
        </w:rPr>
        <w:t xml:space="preserve">Избор најповољније понуде ће се извршити применом критеријума </w:t>
      </w:r>
      <w:r w:rsidR="000D14E6" w:rsidRPr="000E2C12">
        <w:rPr>
          <w:rFonts w:ascii="Times New Roman" w:hAnsi="Times New Roman"/>
          <w:b/>
          <w:color w:val="000000"/>
          <w:lang w:val="sr-Cyrl-CS"/>
        </w:rPr>
        <w:t>економски најповољнија понуда</w:t>
      </w:r>
      <w:r w:rsidRPr="00FE713A">
        <w:rPr>
          <w:rFonts w:ascii="Times New Roman" w:hAnsi="Times New Roman"/>
          <w:b/>
          <w:bCs/>
          <w:sz w:val="24"/>
          <w:szCs w:val="24"/>
          <w:lang w:val="ru-RU"/>
        </w:rPr>
        <w:t>.</w:t>
      </w:r>
    </w:p>
    <w:p w:rsidR="00173C12" w:rsidRDefault="00173C12" w:rsidP="00173C12">
      <w:pPr>
        <w:autoSpaceDE w:val="0"/>
        <w:autoSpaceDN w:val="0"/>
        <w:adjustRightInd w:val="0"/>
        <w:ind w:firstLine="720"/>
        <w:jc w:val="both"/>
        <w:rPr>
          <w:color w:val="000000"/>
          <w:lang w:val="sr-Cyrl-CS"/>
        </w:rPr>
      </w:pPr>
      <w:r w:rsidRPr="000E2C12">
        <w:rPr>
          <w:rFonts w:ascii="Times New Roman" w:hAnsi="Times New Roman"/>
          <w:color w:val="000000"/>
          <w:sz w:val="24"/>
          <w:szCs w:val="24"/>
          <w:lang w:val="sr-Cyrl-CS"/>
        </w:rPr>
        <w:t>Елементи критеријума за вредновање понуда су</w:t>
      </w:r>
      <w:r>
        <w:rPr>
          <w:color w:val="000000"/>
          <w:lang w:val="sr-Cyrl-CS"/>
        </w:rPr>
        <w:t>:</w:t>
      </w:r>
    </w:p>
    <w:p w:rsidR="00173C12" w:rsidRDefault="00173C12" w:rsidP="00173C12">
      <w:pPr>
        <w:pStyle w:val="ListParagraph"/>
        <w:numPr>
          <w:ilvl w:val="0"/>
          <w:numId w:val="21"/>
        </w:numPr>
        <w:autoSpaceDE w:val="0"/>
        <w:autoSpaceDN w:val="0"/>
        <w:adjustRightInd w:val="0"/>
        <w:contextualSpacing/>
        <w:jc w:val="both"/>
        <w:rPr>
          <w:color w:val="000000"/>
          <w:lang w:val="sr-Cyrl-CS"/>
        </w:rPr>
      </w:pPr>
      <w:r w:rsidRPr="005C7D76">
        <w:rPr>
          <w:color w:val="000000"/>
          <w:lang w:val="sr-Cyrl-CS"/>
        </w:rPr>
        <w:t xml:space="preserve">понуђена цена: - </w:t>
      </w:r>
      <w:r w:rsidR="002E48AF">
        <w:rPr>
          <w:color w:val="000000"/>
        </w:rPr>
        <w:t>75</w:t>
      </w:r>
      <w:r w:rsidRPr="005C7D76">
        <w:rPr>
          <w:color w:val="000000"/>
          <w:lang w:val="sr-Cyrl-CS"/>
        </w:rPr>
        <w:t xml:space="preserve"> пондера;</w:t>
      </w:r>
    </w:p>
    <w:p w:rsidR="003960EA" w:rsidRDefault="003960EA" w:rsidP="00CA2C29">
      <w:pPr>
        <w:pStyle w:val="ListParagraph"/>
        <w:autoSpaceDE w:val="0"/>
        <w:autoSpaceDN w:val="0"/>
        <w:adjustRightInd w:val="0"/>
        <w:contextualSpacing/>
        <w:jc w:val="both"/>
        <w:rPr>
          <w:color w:val="000000"/>
          <w:lang w:val="sr-Cyrl-CS"/>
        </w:rPr>
      </w:pPr>
      <w:r>
        <w:rPr>
          <w:color w:val="000000"/>
          <w:lang w:val="sr-Cyrl-CS"/>
        </w:rPr>
        <w:t>1.а) број пон</w:t>
      </w:r>
      <w:r w:rsidR="009B4BCF">
        <w:rPr>
          <w:color w:val="000000"/>
          <w:lang w:val="sr-Cyrl-CS"/>
        </w:rPr>
        <w:t xml:space="preserve">дера за понуђену цену </w:t>
      </w:r>
      <w:r w:rsidR="002E48AF">
        <w:rPr>
          <w:color w:val="000000"/>
          <w:lang w:val="sr-Cyrl-CS"/>
        </w:rPr>
        <w:t>пића</w:t>
      </w:r>
      <w:r w:rsidR="00B27024">
        <w:rPr>
          <w:color w:val="000000"/>
          <w:lang w:val="sr-Cyrl-CS"/>
        </w:rPr>
        <w:t xml:space="preserve"> је 25</w:t>
      </w:r>
      <w:r>
        <w:rPr>
          <w:color w:val="000000"/>
          <w:lang w:val="sr-Cyrl-CS"/>
        </w:rPr>
        <w:t xml:space="preserve"> пондера,</w:t>
      </w:r>
    </w:p>
    <w:p w:rsidR="003960EA" w:rsidRPr="00B30957" w:rsidRDefault="003960EA" w:rsidP="00CA2C29">
      <w:pPr>
        <w:pStyle w:val="ListParagraph"/>
        <w:autoSpaceDE w:val="0"/>
        <w:autoSpaceDN w:val="0"/>
        <w:adjustRightInd w:val="0"/>
        <w:contextualSpacing/>
        <w:jc w:val="both"/>
        <w:rPr>
          <w:color w:val="000000"/>
          <w:lang w:val="sr-Cyrl-CS"/>
        </w:rPr>
      </w:pPr>
      <w:r>
        <w:rPr>
          <w:color w:val="000000"/>
          <w:lang w:val="sr-Cyrl-CS"/>
        </w:rPr>
        <w:t>1.б)</w:t>
      </w:r>
      <w:r w:rsidRPr="003960EA">
        <w:rPr>
          <w:color w:val="000000"/>
          <w:lang w:val="sr-Cyrl-CS"/>
        </w:rPr>
        <w:t xml:space="preserve"> </w:t>
      </w:r>
      <w:r>
        <w:rPr>
          <w:color w:val="000000"/>
          <w:lang w:val="sr-Cyrl-CS"/>
        </w:rPr>
        <w:t>број по</w:t>
      </w:r>
      <w:r w:rsidR="009B4BCF">
        <w:rPr>
          <w:color w:val="000000"/>
          <w:lang w:val="sr-Cyrl-CS"/>
        </w:rPr>
        <w:t xml:space="preserve">ндера за понуђену цену </w:t>
      </w:r>
      <w:r w:rsidR="002E48AF">
        <w:rPr>
          <w:color w:val="000000"/>
          <w:lang w:val="sr-Cyrl-CS"/>
        </w:rPr>
        <w:t>хране</w:t>
      </w:r>
      <w:r w:rsidR="009B4BCF">
        <w:rPr>
          <w:color w:val="000000"/>
          <w:lang w:val="sr-Cyrl-CS"/>
        </w:rPr>
        <w:t xml:space="preserve"> је </w:t>
      </w:r>
      <w:r w:rsidR="00B27024">
        <w:rPr>
          <w:color w:val="000000"/>
          <w:lang w:val="sr-Cyrl-CS"/>
        </w:rPr>
        <w:t>50</w:t>
      </w:r>
      <w:r>
        <w:rPr>
          <w:color w:val="000000"/>
          <w:lang w:val="sr-Cyrl-CS"/>
        </w:rPr>
        <w:t xml:space="preserve"> пондера</w:t>
      </w:r>
    </w:p>
    <w:p w:rsidR="00173C12" w:rsidRPr="005C7D76" w:rsidRDefault="00173C12" w:rsidP="00173C12">
      <w:pPr>
        <w:pStyle w:val="ListParagraph"/>
        <w:numPr>
          <w:ilvl w:val="0"/>
          <w:numId w:val="21"/>
        </w:numPr>
        <w:autoSpaceDE w:val="0"/>
        <w:autoSpaceDN w:val="0"/>
        <w:adjustRightInd w:val="0"/>
        <w:contextualSpacing/>
        <w:jc w:val="both"/>
        <w:rPr>
          <w:color w:val="000000"/>
          <w:lang w:val="sr-Cyrl-CS"/>
        </w:rPr>
      </w:pPr>
      <w:r w:rsidRPr="005C7D76">
        <w:rPr>
          <w:color w:val="000000"/>
          <w:lang w:val="sr-Cyrl-CS"/>
        </w:rPr>
        <w:t>капацитет сале: - 1</w:t>
      </w:r>
      <w:r w:rsidR="00884C01">
        <w:rPr>
          <w:color w:val="000000"/>
        </w:rPr>
        <w:t xml:space="preserve">5 </w:t>
      </w:r>
      <w:r w:rsidRPr="005C7D76">
        <w:rPr>
          <w:color w:val="000000"/>
          <w:lang w:val="sr-Cyrl-CS"/>
        </w:rPr>
        <w:t>пондера</w:t>
      </w:r>
    </w:p>
    <w:p w:rsidR="00173C12" w:rsidRDefault="00173C12" w:rsidP="00173C12">
      <w:pPr>
        <w:pStyle w:val="ListParagraph"/>
        <w:numPr>
          <w:ilvl w:val="0"/>
          <w:numId w:val="21"/>
        </w:numPr>
        <w:autoSpaceDE w:val="0"/>
        <w:autoSpaceDN w:val="0"/>
        <w:adjustRightInd w:val="0"/>
        <w:contextualSpacing/>
        <w:jc w:val="both"/>
        <w:rPr>
          <w:color w:val="000000"/>
          <w:lang w:val="sr-Cyrl-CS"/>
        </w:rPr>
      </w:pPr>
      <w:r w:rsidRPr="005C7D76">
        <w:rPr>
          <w:color w:val="000000"/>
          <w:lang w:val="sr-Cyrl-CS"/>
        </w:rPr>
        <w:t>капацитет паркинг простора: - 10 пондера</w:t>
      </w:r>
    </w:p>
    <w:p w:rsidR="00173C12" w:rsidRPr="005C7D76" w:rsidRDefault="00173C12" w:rsidP="00173C12">
      <w:pPr>
        <w:pStyle w:val="ListParagraph"/>
        <w:autoSpaceDE w:val="0"/>
        <w:autoSpaceDN w:val="0"/>
        <w:adjustRightInd w:val="0"/>
        <w:jc w:val="both"/>
        <w:rPr>
          <w:color w:val="000000"/>
          <w:lang w:val="sr-Cyrl-CS"/>
        </w:rPr>
      </w:pPr>
    </w:p>
    <w:p w:rsidR="00173C12" w:rsidRPr="000E2C12" w:rsidRDefault="00173C12" w:rsidP="00173C12">
      <w:pPr>
        <w:autoSpaceDE w:val="0"/>
        <w:autoSpaceDN w:val="0"/>
        <w:adjustRightInd w:val="0"/>
        <w:jc w:val="both"/>
        <w:rPr>
          <w:rFonts w:ascii="Times New Roman" w:hAnsi="Times New Roman"/>
          <w:color w:val="000000"/>
          <w:sz w:val="24"/>
          <w:szCs w:val="24"/>
          <w:lang w:val="sr-Cyrl-CS"/>
        </w:rPr>
      </w:pPr>
      <w:r w:rsidRPr="000E2C12">
        <w:rPr>
          <w:rFonts w:ascii="Times New Roman" w:hAnsi="Times New Roman"/>
          <w:color w:val="000000"/>
          <w:sz w:val="24"/>
          <w:szCs w:val="24"/>
          <w:lang w:val="sr-Cyrl-CS"/>
        </w:rPr>
        <w:t>Број пондера за сваки од наведених критеријума ће се израчунавати на следећи начин:</w:t>
      </w:r>
    </w:p>
    <w:p w:rsidR="00173C12" w:rsidRPr="002E48AF" w:rsidRDefault="00173C12" w:rsidP="00173C12">
      <w:pPr>
        <w:pStyle w:val="ListParagraph"/>
        <w:numPr>
          <w:ilvl w:val="0"/>
          <w:numId w:val="20"/>
        </w:numPr>
        <w:autoSpaceDE w:val="0"/>
        <w:autoSpaceDN w:val="0"/>
        <w:adjustRightInd w:val="0"/>
        <w:contextualSpacing/>
        <w:jc w:val="both"/>
        <w:rPr>
          <w:color w:val="000000"/>
          <w:lang w:val="sr-Cyrl-CS"/>
        </w:rPr>
      </w:pPr>
      <w:r w:rsidRPr="002E48AF">
        <w:rPr>
          <w:color w:val="000000"/>
          <w:lang w:val="sr-Cyrl-CS"/>
        </w:rPr>
        <w:t>Број пондера за понуђену цену:</w:t>
      </w:r>
    </w:p>
    <w:p w:rsidR="00173C12" w:rsidRPr="002E48AF" w:rsidRDefault="00173C12" w:rsidP="00CA2C29">
      <w:pPr>
        <w:pStyle w:val="ListParagraph"/>
        <w:autoSpaceDE w:val="0"/>
        <w:autoSpaceDN w:val="0"/>
        <w:adjustRightInd w:val="0"/>
        <w:ind w:left="540"/>
        <w:contextualSpacing/>
        <w:jc w:val="both"/>
        <w:rPr>
          <w:color w:val="000000"/>
          <w:lang w:val="sr-Cyrl-CS"/>
        </w:rPr>
      </w:pPr>
      <w:r w:rsidRPr="002E48AF">
        <w:rPr>
          <w:color w:val="000000"/>
          <w:lang w:val="sr-Cyrl-CS"/>
        </w:rPr>
        <w:t>1.а) Број пон</w:t>
      </w:r>
      <w:r w:rsidR="009B4BCF" w:rsidRPr="002E48AF">
        <w:rPr>
          <w:color w:val="000000"/>
          <w:lang w:val="sr-Cyrl-CS"/>
        </w:rPr>
        <w:t xml:space="preserve">дера за понуђену цену </w:t>
      </w:r>
      <w:r w:rsidR="002E48AF" w:rsidRPr="002E48AF">
        <w:rPr>
          <w:color w:val="000000"/>
          <w:lang w:val="sr-Cyrl-CS"/>
        </w:rPr>
        <w:t>пића</w:t>
      </w:r>
      <w:r w:rsidR="00B27024">
        <w:rPr>
          <w:color w:val="000000"/>
          <w:lang w:val="sr-Cyrl-CS"/>
        </w:rPr>
        <w:t xml:space="preserve"> је 25</w:t>
      </w:r>
      <w:r w:rsidRPr="002E48AF">
        <w:rPr>
          <w:color w:val="000000"/>
          <w:lang w:val="sr-Cyrl-CS"/>
        </w:rPr>
        <w:t xml:space="preserve"> пондера</w:t>
      </w:r>
      <w:r w:rsidR="00B550F0">
        <w:rPr>
          <w:color w:val="000000"/>
          <w:lang w:val="sr-Cyrl-CS"/>
        </w:rPr>
        <w:t>, при чему се пондерисање врши на следећи начин:</w:t>
      </w:r>
    </w:p>
    <w:p w:rsidR="00173C12" w:rsidRPr="002E48AF" w:rsidRDefault="00C22C1C" w:rsidP="00173C12">
      <w:pPr>
        <w:pStyle w:val="ListParagraph"/>
        <w:numPr>
          <w:ilvl w:val="0"/>
          <w:numId w:val="22"/>
        </w:numPr>
        <w:autoSpaceDE w:val="0"/>
        <w:autoSpaceDN w:val="0"/>
        <w:adjustRightInd w:val="0"/>
        <w:contextualSpacing/>
        <w:jc w:val="both"/>
        <w:rPr>
          <w:color w:val="000000"/>
          <w:lang w:val="sr-Cyrl-CS"/>
        </w:rPr>
      </w:pPr>
      <w:r w:rsidRPr="002E48AF">
        <w:rPr>
          <w:b/>
          <w:color w:val="000000"/>
          <w:lang w:val="sr-Cyrl-CS"/>
        </w:rPr>
        <w:t>Понуда п</w:t>
      </w:r>
      <w:r w:rsidR="00615258" w:rsidRPr="002E48AF">
        <w:rPr>
          <w:b/>
          <w:color w:val="000000"/>
          <w:lang w:val="sr-Cyrl-CS"/>
        </w:rPr>
        <w:t xml:space="preserve">онуђача са </w:t>
      </w:r>
      <w:r w:rsidR="00D85D7B" w:rsidRPr="00D85D7B">
        <w:rPr>
          <w:b/>
          <w:color w:val="000000"/>
          <w:lang w:val="sr-Cyrl-CS"/>
        </w:rPr>
        <w:t>најнижом укупном ценом из карте пића</w:t>
      </w:r>
      <w:r w:rsidR="00615258" w:rsidRPr="002E48AF">
        <w:rPr>
          <w:b/>
          <w:color w:val="000000"/>
          <w:lang w:val="sr-Cyrl-CS"/>
        </w:rPr>
        <w:t xml:space="preserve"> – </w:t>
      </w:r>
      <w:r w:rsidR="00B27024">
        <w:rPr>
          <w:b/>
          <w:color w:val="000000"/>
          <w:lang w:val="sr-Cyrl-CS"/>
        </w:rPr>
        <w:t>25</w:t>
      </w:r>
      <w:r w:rsidR="00173C12" w:rsidRPr="002E48AF">
        <w:rPr>
          <w:b/>
          <w:color w:val="000000"/>
          <w:lang w:val="sr-Cyrl-CS"/>
        </w:rPr>
        <w:t xml:space="preserve"> пондера,</w:t>
      </w:r>
    </w:p>
    <w:p w:rsidR="004C6169" w:rsidRPr="00313423" w:rsidRDefault="00173C12" w:rsidP="004C6169">
      <w:pPr>
        <w:pStyle w:val="ListParagraph"/>
        <w:numPr>
          <w:ilvl w:val="0"/>
          <w:numId w:val="22"/>
        </w:numPr>
        <w:autoSpaceDE w:val="0"/>
        <w:autoSpaceDN w:val="0"/>
        <w:adjustRightInd w:val="0"/>
        <w:contextualSpacing/>
        <w:jc w:val="both"/>
        <w:rPr>
          <w:color w:val="000000"/>
          <w:lang w:val="sr-Cyrl-CS"/>
        </w:rPr>
      </w:pPr>
      <w:r w:rsidRPr="002E48AF">
        <w:rPr>
          <w:b/>
          <w:color w:val="000000"/>
          <w:lang w:val="sr-Cyrl-CS"/>
        </w:rPr>
        <w:t xml:space="preserve">Свака следећа понуда – за по </w:t>
      </w:r>
      <w:r w:rsidR="00313423">
        <w:rPr>
          <w:b/>
          <w:color w:val="000000"/>
          <w:lang w:val="sr-Latn-CS"/>
        </w:rPr>
        <w:t>5</w:t>
      </w:r>
      <w:r w:rsidRPr="002E48AF">
        <w:rPr>
          <w:b/>
          <w:color w:val="000000"/>
          <w:lang w:val="sr-Cyrl-CS"/>
        </w:rPr>
        <w:t xml:space="preserve"> пондера мање.</w:t>
      </w:r>
    </w:p>
    <w:p w:rsidR="00313423" w:rsidRPr="00313423" w:rsidRDefault="00313423" w:rsidP="00313423">
      <w:pPr>
        <w:pStyle w:val="ListParagraph"/>
        <w:numPr>
          <w:ilvl w:val="0"/>
          <w:numId w:val="22"/>
        </w:numPr>
        <w:autoSpaceDE w:val="0"/>
        <w:autoSpaceDN w:val="0"/>
        <w:adjustRightInd w:val="0"/>
        <w:contextualSpacing/>
        <w:jc w:val="both"/>
        <w:rPr>
          <w:b/>
          <w:color w:val="000000"/>
          <w:lang w:val="sr-Cyrl-CS"/>
        </w:rPr>
      </w:pPr>
      <w:r w:rsidRPr="000F3827">
        <w:rPr>
          <w:b/>
          <w:color w:val="000000"/>
          <w:lang w:val="sr-Cyrl-CS"/>
        </w:rPr>
        <w:t xml:space="preserve">Минимални број пондера – </w:t>
      </w:r>
      <w:r>
        <w:rPr>
          <w:b/>
          <w:color w:val="000000"/>
          <w:lang w:val="sr-Latn-CS"/>
        </w:rPr>
        <w:t>5</w:t>
      </w:r>
      <w:r w:rsidRPr="000F3827">
        <w:rPr>
          <w:b/>
          <w:color w:val="000000"/>
          <w:lang w:val="sr-Cyrl-CS"/>
        </w:rPr>
        <w:t xml:space="preserve"> пондера</w:t>
      </w:r>
    </w:p>
    <w:p w:rsidR="00615258" w:rsidRDefault="003960EA" w:rsidP="00CA2C29">
      <w:pPr>
        <w:pStyle w:val="ListParagraph"/>
        <w:autoSpaceDE w:val="0"/>
        <w:autoSpaceDN w:val="0"/>
        <w:adjustRightInd w:val="0"/>
        <w:ind w:left="540"/>
        <w:contextualSpacing/>
        <w:jc w:val="both"/>
        <w:rPr>
          <w:color w:val="000000"/>
          <w:lang w:val="sr-Cyrl-CS"/>
        </w:rPr>
      </w:pPr>
      <w:r w:rsidRPr="002E48AF">
        <w:rPr>
          <w:color w:val="000000"/>
          <w:lang w:val="sr-Cyrl-CS"/>
        </w:rPr>
        <w:t>1.б</w:t>
      </w:r>
      <w:r w:rsidR="00615258" w:rsidRPr="002E48AF">
        <w:rPr>
          <w:color w:val="000000"/>
          <w:lang w:val="sr-Cyrl-CS"/>
        </w:rPr>
        <w:t>) Број по</w:t>
      </w:r>
      <w:r w:rsidR="009B4BCF" w:rsidRPr="002E48AF">
        <w:rPr>
          <w:color w:val="000000"/>
          <w:lang w:val="sr-Cyrl-CS"/>
        </w:rPr>
        <w:t xml:space="preserve">ндера за понуђену цену </w:t>
      </w:r>
      <w:r w:rsidR="002940CA">
        <w:rPr>
          <w:color w:val="000000"/>
          <w:lang w:val="sr-Cyrl-CS"/>
        </w:rPr>
        <w:t>хране</w:t>
      </w:r>
      <w:r w:rsidR="009B4BCF" w:rsidRPr="002E48AF">
        <w:rPr>
          <w:color w:val="000000"/>
          <w:lang w:val="sr-Cyrl-CS"/>
        </w:rPr>
        <w:t xml:space="preserve"> је </w:t>
      </w:r>
      <w:r w:rsidR="00B27024">
        <w:rPr>
          <w:color w:val="000000"/>
          <w:lang w:val="sr-Cyrl-CS"/>
        </w:rPr>
        <w:t>50</w:t>
      </w:r>
      <w:r w:rsidR="004C6169">
        <w:rPr>
          <w:color w:val="000000"/>
          <w:lang w:val="sr-Cyrl-CS"/>
        </w:rPr>
        <w:t xml:space="preserve"> пондера, и то:</w:t>
      </w:r>
    </w:p>
    <w:p w:rsidR="002940CA" w:rsidRDefault="00532568" w:rsidP="00CA2C29">
      <w:pPr>
        <w:pStyle w:val="ListParagraph"/>
        <w:autoSpaceDE w:val="0"/>
        <w:autoSpaceDN w:val="0"/>
        <w:adjustRightInd w:val="0"/>
        <w:ind w:left="540"/>
        <w:contextualSpacing/>
        <w:jc w:val="both"/>
        <w:rPr>
          <w:color w:val="000000"/>
          <w:lang w:val="sr-Cyrl-CS"/>
        </w:rPr>
      </w:pPr>
      <w:r>
        <w:rPr>
          <w:color w:val="000000"/>
        </w:rPr>
        <w:t>I)</w:t>
      </w:r>
      <w:r w:rsidR="002940CA">
        <w:rPr>
          <w:color w:val="000000"/>
          <w:lang w:val="sr-Cyrl-CS"/>
        </w:rPr>
        <w:t xml:space="preserve"> број пондера за укупну</w:t>
      </w:r>
      <w:r w:rsidR="00B27024">
        <w:rPr>
          <w:color w:val="000000"/>
          <w:lang w:val="sr-Cyrl-CS"/>
        </w:rPr>
        <w:t xml:space="preserve"> понуђену цену главних јела је </w:t>
      </w:r>
      <w:r w:rsidR="003B782C">
        <w:rPr>
          <w:color w:val="000000"/>
          <w:lang w:val="sr-Cyrl-CS"/>
        </w:rPr>
        <w:t>2</w:t>
      </w:r>
      <w:r w:rsidR="00C07FDF">
        <w:rPr>
          <w:color w:val="000000"/>
          <w:lang w:val="sr-Cyrl-CS"/>
        </w:rPr>
        <w:t>3</w:t>
      </w:r>
      <w:r w:rsidR="002940CA">
        <w:rPr>
          <w:color w:val="000000"/>
          <w:lang w:val="sr-Cyrl-CS"/>
        </w:rPr>
        <w:t xml:space="preserve"> пондера.</w:t>
      </w:r>
    </w:p>
    <w:p w:rsidR="002940CA" w:rsidRDefault="00532568" w:rsidP="00CA2C29">
      <w:pPr>
        <w:pStyle w:val="ListParagraph"/>
        <w:autoSpaceDE w:val="0"/>
        <w:autoSpaceDN w:val="0"/>
        <w:adjustRightInd w:val="0"/>
        <w:ind w:left="540"/>
        <w:contextualSpacing/>
        <w:jc w:val="both"/>
        <w:rPr>
          <w:color w:val="000000"/>
          <w:lang w:val="sr-Cyrl-CS"/>
        </w:rPr>
      </w:pPr>
      <w:r>
        <w:rPr>
          <w:color w:val="000000"/>
        </w:rPr>
        <w:t>II</w:t>
      </w:r>
      <w:r w:rsidR="002940CA">
        <w:rPr>
          <w:color w:val="000000"/>
          <w:lang w:val="sr-Cyrl-CS"/>
        </w:rPr>
        <w:t xml:space="preserve">) број пондера за укупну </w:t>
      </w:r>
      <w:r w:rsidR="00B27024">
        <w:rPr>
          <w:color w:val="000000"/>
          <w:lang w:val="sr-Cyrl-CS"/>
        </w:rPr>
        <w:t xml:space="preserve">понуђену цену салата је </w:t>
      </w:r>
      <w:r w:rsidR="00C07FDF">
        <w:rPr>
          <w:color w:val="000000"/>
          <w:lang w:val="sr-Cyrl-CS"/>
        </w:rPr>
        <w:t>9</w:t>
      </w:r>
      <w:r w:rsidR="002940CA">
        <w:rPr>
          <w:color w:val="000000"/>
          <w:lang w:val="sr-Cyrl-CS"/>
        </w:rPr>
        <w:t xml:space="preserve"> пондера.</w:t>
      </w:r>
    </w:p>
    <w:p w:rsidR="004C6169" w:rsidRPr="002E48AF" w:rsidRDefault="00532568" w:rsidP="004C6169">
      <w:pPr>
        <w:pStyle w:val="ListParagraph"/>
        <w:autoSpaceDE w:val="0"/>
        <w:autoSpaceDN w:val="0"/>
        <w:adjustRightInd w:val="0"/>
        <w:ind w:left="540"/>
        <w:contextualSpacing/>
        <w:jc w:val="both"/>
        <w:rPr>
          <w:color w:val="000000"/>
          <w:lang w:val="sr-Cyrl-CS"/>
        </w:rPr>
      </w:pPr>
      <w:r>
        <w:rPr>
          <w:color w:val="000000"/>
        </w:rPr>
        <w:t>III</w:t>
      </w:r>
      <w:r w:rsidR="004C6169">
        <w:rPr>
          <w:color w:val="000000"/>
          <w:lang w:val="sr-Cyrl-CS"/>
        </w:rPr>
        <w:t xml:space="preserve">) број пондера за укупну понуђену цену предјела је </w:t>
      </w:r>
      <w:r w:rsidR="00C07FDF">
        <w:rPr>
          <w:color w:val="000000"/>
          <w:lang w:val="sr-Cyrl-CS"/>
        </w:rPr>
        <w:t>9</w:t>
      </w:r>
      <w:r w:rsidR="004C6169">
        <w:rPr>
          <w:color w:val="000000"/>
          <w:lang w:val="sr-Cyrl-CS"/>
        </w:rPr>
        <w:t xml:space="preserve"> пондера.</w:t>
      </w:r>
    </w:p>
    <w:p w:rsidR="004C6169" w:rsidRPr="002E48AF" w:rsidRDefault="00532568" w:rsidP="004C6169">
      <w:pPr>
        <w:pStyle w:val="ListParagraph"/>
        <w:autoSpaceDE w:val="0"/>
        <w:autoSpaceDN w:val="0"/>
        <w:adjustRightInd w:val="0"/>
        <w:ind w:left="540"/>
        <w:contextualSpacing/>
        <w:jc w:val="both"/>
        <w:rPr>
          <w:color w:val="000000"/>
          <w:lang w:val="sr-Cyrl-CS"/>
        </w:rPr>
      </w:pPr>
      <w:r>
        <w:rPr>
          <w:color w:val="000000"/>
        </w:rPr>
        <w:t>IV</w:t>
      </w:r>
      <w:r w:rsidR="004C6169">
        <w:rPr>
          <w:color w:val="000000"/>
          <w:lang w:val="sr-Cyrl-CS"/>
        </w:rPr>
        <w:t>) број пондера за</w:t>
      </w:r>
      <w:r w:rsidR="00B27024">
        <w:rPr>
          <w:color w:val="000000"/>
          <w:lang w:val="sr-Cyrl-CS"/>
        </w:rPr>
        <w:t xml:space="preserve"> укупну понуђену цену чорба је </w:t>
      </w:r>
      <w:r w:rsidR="003B782C">
        <w:rPr>
          <w:color w:val="000000"/>
          <w:lang w:val="sr-Cyrl-CS"/>
        </w:rPr>
        <w:t>2</w:t>
      </w:r>
      <w:r w:rsidR="004C6169">
        <w:rPr>
          <w:color w:val="000000"/>
          <w:lang w:val="sr-Cyrl-CS"/>
        </w:rPr>
        <w:t xml:space="preserve"> пондера.</w:t>
      </w:r>
    </w:p>
    <w:p w:rsidR="004C6169" w:rsidRPr="002E48AF" w:rsidRDefault="00532568" w:rsidP="004C6169">
      <w:pPr>
        <w:pStyle w:val="ListParagraph"/>
        <w:autoSpaceDE w:val="0"/>
        <w:autoSpaceDN w:val="0"/>
        <w:adjustRightInd w:val="0"/>
        <w:ind w:left="540"/>
        <w:contextualSpacing/>
        <w:jc w:val="both"/>
        <w:rPr>
          <w:color w:val="000000"/>
          <w:lang w:val="sr-Cyrl-CS"/>
        </w:rPr>
      </w:pPr>
      <w:r>
        <w:rPr>
          <w:color w:val="000000"/>
        </w:rPr>
        <w:t>V</w:t>
      </w:r>
      <w:r w:rsidR="004C6169">
        <w:rPr>
          <w:color w:val="000000"/>
          <w:lang w:val="sr-Cyrl-CS"/>
        </w:rPr>
        <w:t>) број пондера за укупну понуђену цену де</w:t>
      </w:r>
      <w:r w:rsidR="00C559C3">
        <w:rPr>
          <w:color w:val="000000"/>
          <w:lang w:val="sr-Cyrl-CS"/>
        </w:rPr>
        <w:t>с</w:t>
      </w:r>
      <w:r w:rsidR="00B27024">
        <w:rPr>
          <w:color w:val="000000"/>
          <w:lang w:val="sr-Cyrl-CS"/>
        </w:rPr>
        <w:t xml:space="preserve">ерта је </w:t>
      </w:r>
      <w:r w:rsidR="00C07FDF">
        <w:rPr>
          <w:color w:val="000000"/>
          <w:lang w:val="sr-Cyrl-CS"/>
        </w:rPr>
        <w:t>3</w:t>
      </w:r>
      <w:r w:rsidR="00102E68">
        <w:rPr>
          <w:color w:val="000000"/>
          <w:lang w:val="sr-Cyrl-CS"/>
        </w:rPr>
        <w:t xml:space="preserve"> </w:t>
      </w:r>
      <w:r w:rsidR="004C6169">
        <w:rPr>
          <w:color w:val="000000"/>
          <w:lang w:val="sr-Cyrl-CS"/>
        </w:rPr>
        <w:t>пондера.</w:t>
      </w:r>
    </w:p>
    <w:p w:rsidR="004C6169" w:rsidRPr="002E48AF" w:rsidRDefault="00532568" w:rsidP="004C6169">
      <w:pPr>
        <w:pStyle w:val="ListParagraph"/>
        <w:autoSpaceDE w:val="0"/>
        <w:autoSpaceDN w:val="0"/>
        <w:adjustRightInd w:val="0"/>
        <w:ind w:left="540"/>
        <w:contextualSpacing/>
        <w:jc w:val="both"/>
        <w:rPr>
          <w:color w:val="000000"/>
          <w:lang w:val="sr-Cyrl-CS"/>
        </w:rPr>
      </w:pPr>
      <w:r>
        <w:rPr>
          <w:color w:val="000000"/>
        </w:rPr>
        <w:t>VI</w:t>
      </w:r>
      <w:r w:rsidR="004C6169">
        <w:rPr>
          <w:color w:val="000000"/>
          <w:lang w:val="sr-Cyrl-CS"/>
        </w:rPr>
        <w:t>) број пондера за укупну понуђену ц</w:t>
      </w:r>
      <w:r w:rsidR="00B11E2A">
        <w:rPr>
          <w:color w:val="000000"/>
          <w:lang w:val="sr-Cyrl-CS"/>
        </w:rPr>
        <w:t xml:space="preserve">ену готових јела је </w:t>
      </w:r>
      <w:r w:rsidR="003B782C">
        <w:rPr>
          <w:color w:val="000000"/>
          <w:lang w:val="sr-Cyrl-CS"/>
        </w:rPr>
        <w:t>1</w:t>
      </w:r>
      <w:r w:rsidR="004C6169">
        <w:rPr>
          <w:color w:val="000000"/>
          <w:lang w:val="sr-Cyrl-CS"/>
        </w:rPr>
        <w:t xml:space="preserve"> пондер.</w:t>
      </w:r>
    </w:p>
    <w:p w:rsidR="004C6169" w:rsidRPr="002E48AF" w:rsidRDefault="00532568" w:rsidP="004C6169">
      <w:pPr>
        <w:pStyle w:val="ListParagraph"/>
        <w:autoSpaceDE w:val="0"/>
        <w:autoSpaceDN w:val="0"/>
        <w:adjustRightInd w:val="0"/>
        <w:ind w:left="540"/>
        <w:contextualSpacing/>
        <w:jc w:val="both"/>
        <w:rPr>
          <w:color w:val="000000"/>
          <w:lang w:val="sr-Cyrl-CS"/>
        </w:rPr>
      </w:pPr>
      <w:r>
        <w:rPr>
          <w:color w:val="000000"/>
        </w:rPr>
        <w:lastRenderedPageBreak/>
        <w:t>VII</w:t>
      </w:r>
      <w:r w:rsidR="004C6169">
        <w:rPr>
          <w:color w:val="000000"/>
          <w:lang w:val="sr-Cyrl-CS"/>
        </w:rPr>
        <w:t xml:space="preserve">) број пондера за укупну понуђену цену сендвича је </w:t>
      </w:r>
      <w:r w:rsidR="003B782C">
        <w:rPr>
          <w:color w:val="000000"/>
          <w:lang w:val="sr-Cyrl-CS"/>
        </w:rPr>
        <w:t>1</w:t>
      </w:r>
      <w:r w:rsidR="004C6169">
        <w:rPr>
          <w:color w:val="000000"/>
          <w:lang w:val="sr-Cyrl-CS"/>
        </w:rPr>
        <w:t xml:space="preserve"> пондер.</w:t>
      </w:r>
    </w:p>
    <w:p w:rsidR="004C6169" w:rsidRDefault="00532568" w:rsidP="0068184D">
      <w:pPr>
        <w:pStyle w:val="ListParagraph"/>
        <w:autoSpaceDE w:val="0"/>
        <w:autoSpaceDN w:val="0"/>
        <w:adjustRightInd w:val="0"/>
        <w:ind w:left="540"/>
        <w:contextualSpacing/>
        <w:jc w:val="both"/>
        <w:rPr>
          <w:color w:val="000000"/>
          <w:lang w:val="sr-Cyrl-CS"/>
        </w:rPr>
      </w:pPr>
      <w:r>
        <w:rPr>
          <w:color w:val="000000"/>
        </w:rPr>
        <w:t>VIII</w:t>
      </w:r>
      <w:r w:rsidR="004C6169">
        <w:rPr>
          <w:color w:val="000000"/>
          <w:lang w:val="sr-Cyrl-CS"/>
        </w:rPr>
        <w:t xml:space="preserve">) број пондера за укупну понуђену цену рибе је </w:t>
      </w:r>
      <w:r w:rsidR="00B11E2A">
        <w:rPr>
          <w:color w:val="000000"/>
          <w:lang w:val="sr-Cyrl-CS"/>
        </w:rPr>
        <w:t>1</w:t>
      </w:r>
      <w:r w:rsidR="004C6169">
        <w:rPr>
          <w:color w:val="000000"/>
          <w:lang w:val="sr-Cyrl-CS"/>
        </w:rPr>
        <w:t xml:space="preserve"> пондер.</w:t>
      </w:r>
    </w:p>
    <w:p w:rsidR="00AE396D" w:rsidRDefault="00532568" w:rsidP="00AE396D">
      <w:pPr>
        <w:pStyle w:val="ListParagraph"/>
        <w:autoSpaceDE w:val="0"/>
        <w:autoSpaceDN w:val="0"/>
        <w:adjustRightInd w:val="0"/>
        <w:ind w:left="540"/>
        <w:contextualSpacing/>
        <w:jc w:val="both"/>
        <w:rPr>
          <w:color w:val="000000"/>
          <w:lang w:val="sr-Cyrl-CS"/>
        </w:rPr>
      </w:pPr>
      <w:r>
        <w:rPr>
          <w:color w:val="000000"/>
        </w:rPr>
        <w:t>IX</w:t>
      </w:r>
      <w:r w:rsidR="00AE396D">
        <w:rPr>
          <w:color w:val="000000"/>
          <w:lang w:val="sr-Cyrl-CS"/>
        </w:rPr>
        <w:t xml:space="preserve">) број пондера за укупну понуђену цену варива је </w:t>
      </w:r>
      <w:r w:rsidR="00B11E2A">
        <w:rPr>
          <w:color w:val="000000"/>
          <w:lang w:val="sr-Cyrl-CS"/>
        </w:rPr>
        <w:t>1</w:t>
      </w:r>
      <w:r w:rsidR="00AE396D">
        <w:rPr>
          <w:color w:val="000000"/>
          <w:lang w:val="sr-Cyrl-CS"/>
        </w:rPr>
        <w:t xml:space="preserve"> пондер.</w:t>
      </w:r>
    </w:p>
    <w:p w:rsidR="00102E68" w:rsidRDefault="00102E68" w:rsidP="00AE396D">
      <w:pPr>
        <w:pStyle w:val="ListParagraph"/>
        <w:autoSpaceDE w:val="0"/>
        <w:autoSpaceDN w:val="0"/>
        <w:adjustRightInd w:val="0"/>
        <w:ind w:left="540"/>
        <w:contextualSpacing/>
        <w:jc w:val="both"/>
        <w:rPr>
          <w:color w:val="000000"/>
          <w:lang w:val="sr-Cyrl-CS"/>
        </w:rPr>
      </w:pPr>
    </w:p>
    <w:p w:rsidR="00102E68" w:rsidRPr="00102E68" w:rsidRDefault="00102E68" w:rsidP="00532568">
      <w:pPr>
        <w:numPr>
          <w:ilvl w:val="0"/>
          <w:numId w:val="30"/>
        </w:numPr>
        <w:autoSpaceDE w:val="0"/>
        <w:autoSpaceDN w:val="0"/>
        <w:adjustRightInd w:val="0"/>
        <w:spacing w:after="0" w:line="240" w:lineRule="auto"/>
        <w:jc w:val="both"/>
        <w:rPr>
          <w:rFonts w:ascii="Times New Roman" w:hAnsi="Times New Roman"/>
          <w:color w:val="000000"/>
          <w:sz w:val="24"/>
          <w:szCs w:val="24"/>
        </w:rPr>
      </w:pPr>
      <w:r w:rsidRPr="00102E68">
        <w:rPr>
          <w:rFonts w:ascii="Times New Roman" w:hAnsi="Times New Roman"/>
          <w:color w:val="000000"/>
          <w:sz w:val="24"/>
          <w:szCs w:val="24"/>
        </w:rPr>
        <w:t>Број</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пондера</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за понуђену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цену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 xml:space="preserve">за </w:t>
      </w:r>
      <w:r w:rsidRPr="00102E68">
        <w:rPr>
          <w:rFonts w:ascii="Times New Roman" w:hAnsi="Times New Roman"/>
          <w:color w:val="000000"/>
          <w:sz w:val="24"/>
          <w:szCs w:val="24"/>
          <w:lang w:val="sr-Latn-CS"/>
        </w:rPr>
        <w:t>I</w:t>
      </w:r>
      <w:r w:rsidRPr="00102E68">
        <w:rPr>
          <w:rFonts w:ascii="Times New Roman" w:hAnsi="Times New Roman"/>
          <w:color w:val="000000"/>
          <w:sz w:val="24"/>
          <w:szCs w:val="24"/>
        </w:rPr>
        <w:t xml:space="preserve"> по</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формули</w:t>
      </w:r>
      <w:r w:rsidRPr="00102E68">
        <w:rPr>
          <w:rFonts w:ascii="Times New Roman" w:hAnsi="Times New Roman"/>
          <w:color w:val="000000"/>
          <w:sz w:val="24"/>
          <w:szCs w:val="24"/>
          <w:lang w:val="sr-Latn-CS"/>
        </w:rPr>
        <w:t xml:space="preserve">: </w:t>
      </w:r>
    </w:p>
    <w:p w:rsidR="00102E68" w:rsidRPr="00102E68" w:rsidRDefault="00102E68" w:rsidP="00102E68">
      <w:pPr>
        <w:autoSpaceDE w:val="0"/>
        <w:autoSpaceDN w:val="0"/>
        <w:adjustRightInd w:val="0"/>
        <w:spacing w:after="0" w:line="240" w:lineRule="auto"/>
        <w:ind w:left="36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I</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w:t>
      </w:r>
      <w:r w:rsidRPr="00102E68">
        <w:rPr>
          <w:rFonts w:ascii="Times New Roman" w:hAnsi="Times New Roman"/>
          <w:b/>
          <w:bCs/>
          <w:i/>
          <w:iCs/>
          <w:color w:val="000000"/>
          <w:sz w:val="24"/>
          <w:szCs w:val="24"/>
        </w:rPr>
        <w:t xml:space="preserve">= --------------- х </w:t>
      </w:r>
      <w:r>
        <w:rPr>
          <w:rFonts w:ascii="Times New Roman" w:hAnsi="Times New Roman"/>
          <w:b/>
          <w:bCs/>
          <w:i/>
          <w:iCs/>
          <w:color w:val="000000"/>
          <w:sz w:val="24"/>
          <w:szCs w:val="24"/>
          <w:lang w:val="sr-Cyrl-CS"/>
        </w:rPr>
        <w:t>2</w:t>
      </w:r>
      <w:r w:rsidR="00C07FDF">
        <w:rPr>
          <w:rFonts w:ascii="Times New Roman" w:hAnsi="Times New Roman"/>
          <w:b/>
          <w:bCs/>
          <w:i/>
          <w:iCs/>
          <w:color w:val="000000"/>
          <w:sz w:val="24"/>
          <w:szCs w:val="24"/>
          <w:lang w:val="sr-Cyrl-CS"/>
        </w:rPr>
        <w:t>3</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I</w:t>
      </w:r>
    </w:p>
    <w:p w:rsidR="00102E68" w:rsidRPr="00102E68" w:rsidRDefault="00102E68" w:rsidP="00102E68">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I</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I</w:t>
      </w:r>
    </w:p>
    <w:p w:rsidR="00102E68" w:rsidRDefault="00102E68" w:rsidP="00313423">
      <w:pPr>
        <w:numPr>
          <w:ilvl w:val="0"/>
          <w:numId w:val="30"/>
        </w:numPr>
        <w:autoSpaceDE w:val="0"/>
        <w:autoSpaceDN w:val="0"/>
        <w:adjustRightInd w:val="0"/>
        <w:spacing w:after="0" w:line="240" w:lineRule="auto"/>
        <w:jc w:val="both"/>
        <w:rPr>
          <w:rFonts w:ascii="Times New Roman" w:hAnsi="Times New Roman"/>
          <w:color w:val="000000"/>
          <w:sz w:val="24"/>
          <w:szCs w:val="24"/>
        </w:rPr>
      </w:pPr>
      <w:r w:rsidRPr="00102E68">
        <w:rPr>
          <w:rFonts w:ascii="Times New Roman" w:hAnsi="Times New Roman"/>
          <w:color w:val="000000"/>
          <w:sz w:val="24"/>
          <w:szCs w:val="24"/>
        </w:rPr>
        <w:t>Број</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пондера</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за понуђену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цену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 xml:space="preserve">за </w:t>
      </w:r>
      <w:r w:rsidRPr="00102E68">
        <w:rPr>
          <w:rFonts w:ascii="Times New Roman" w:hAnsi="Times New Roman"/>
          <w:color w:val="000000"/>
          <w:sz w:val="24"/>
          <w:szCs w:val="24"/>
          <w:lang w:val="sr-Latn-CS"/>
        </w:rPr>
        <w:t>II</w:t>
      </w:r>
      <w:r w:rsidRPr="00102E68">
        <w:rPr>
          <w:rFonts w:ascii="Times New Roman" w:hAnsi="Times New Roman"/>
          <w:color w:val="000000"/>
          <w:sz w:val="24"/>
          <w:szCs w:val="24"/>
        </w:rPr>
        <w:t xml:space="preserve"> по</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формули</w:t>
      </w:r>
      <w:r w:rsidRPr="00102E68">
        <w:rPr>
          <w:rFonts w:ascii="Times New Roman" w:hAnsi="Times New Roman"/>
          <w:color w:val="000000"/>
          <w:sz w:val="24"/>
          <w:szCs w:val="24"/>
          <w:lang w:val="sr-Latn-CS"/>
        </w:rPr>
        <w:t xml:space="preserve">: </w:t>
      </w:r>
    </w:p>
    <w:p w:rsidR="00313423" w:rsidRPr="00313423" w:rsidRDefault="00313423" w:rsidP="00313423">
      <w:pPr>
        <w:autoSpaceDE w:val="0"/>
        <w:autoSpaceDN w:val="0"/>
        <w:adjustRightInd w:val="0"/>
        <w:spacing w:after="0" w:line="240" w:lineRule="auto"/>
        <w:ind w:left="108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II</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w:t>
      </w:r>
      <w:r w:rsidRPr="00102E68">
        <w:rPr>
          <w:rFonts w:ascii="Times New Roman" w:hAnsi="Times New Roman"/>
          <w:b/>
          <w:bCs/>
          <w:i/>
          <w:iCs/>
          <w:color w:val="000000"/>
          <w:sz w:val="24"/>
          <w:szCs w:val="24"/>
        </w:rPr>
        <w:t xml:space="preserve">= --------------- х </w:t>
      </w:r>
      <w:r w:rsidR="00C07FDF">
        <w:rPr>
          <w:rFonts w:ascii="Times New Roman" w:hAnsi="Times New Roman"/>
          <w:b/>
          <w:bCs/>
          <w:i/>
          <w:iCs/>
          <w:color w:val="000000"/>
          <w:sz w:val="24"/>
          <w:szCs w:val="24"/>
          <w:lang w:val="sr-Cyrl-CS"/>
        </w:rPr>
        <w:t>9</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II</w:t>
      </w:r>
    </w:p>
    <w:p w:rsidR="00546324" w:rsidRPr="00B550F0" w:rsidRDefault="00102E68" w:rsidP="00102E68">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II</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II</w:t>
      </w:r>
    </w:p>
    <w:p w:rsidR="00102E68" w:rsidRPr="00102E68" w:rsidRDefault="00326A5F" w:rsidP="00532568">
      <w:pPr>
        <w:numPr>
          <w:ilvl w:val="0"/>
          <w:numId w:val="30"/>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lang w:val="sr-Cyrl-CS"/>
        </w:rPr>
        <w:t xml:space="preserve"> </w:t>
      </w:r>
      <w:r w:rsidR="00102E68" w:rsidRPr="00102E68">
        <w:rPr>
          <w:rFonts w:ascii="Times New Roman" w:hAnsi="Times New Roman"/>
          <w:color w:val="000000"/>
          <w:sz w:val="24"/>
          <w:szCs w:val="24"/>
        </w:rPr>
        <w:t>Број</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пондера</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за понуђену</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цену</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 xml:space="preserve">за </w:t>
      </w:r>
      <w:r w:rsidR="00102E68" w:rsidRPr="00102E68">
        <w:rPr>
          <w:rFonts w:ascii="Times New Roman" w:hAnsi="Times New Roman"/>
          <w:color w:val="000000"/>
          <w:sz w:val="24"/>
          <w:szCs w:val="24"/>
          <w:lang w:val="sr-Latn-CS"/>
        </w:rPr>
        <w:t>III</w:t>
      </w:r>
      <w:r w:rsidR="00102E68" w:rsidRPr="00102E68">
        <w:rPr>
          <w:rFonts w:ascii="Times New Roman" w:hAnsi="Times New Roman"/>
          <w:color w:val="000000"/>
          <w:sz w:val="24"/>
          <w:szCs w:val="24"/>
        </w:rPr>
        <w:t xml:space="preserve"> по</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формули</w:t>
      </w:r>
      <w:r w:rsidR="00102E68" w:rsidRPr="00102E68">
        <w:rPr>
          <w:rFonts w:ascii="Times New Roman" w:hAnsi="Times New Roman"/>
          <w:color w:val="000000"/>
          <w:sz w:val="24"/>
          <w:szCs w:val="24"/>
          <w:lang w:val="sr-Latn-CS"/>
        </w:rPr>
        <w:t xml:space="preserve">: </w:t>
      </w:r>
    </w:p>
    <w:p w:rsidR="00102E68" w:rsidRPr="00102E68" w:rsidRDefault="00102E68" w:rsidP="00102E68">
      <w:pPr>
        <w:autoSpaceDE w:val="0"/>
        <w:autoSpaceDN w:val="0"/>
        <w:adjustRightInd w:val="0"/>
        <w:spacing w:after="0" w:line="240" w:lineRule="auto"/>
        <w:ind w:left="36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III</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III</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III</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III</w:t>
      </w:r>
      <w:r w:rsidRPr="00102E68">
        <w:rPr>
          <w:rFonts w:ascii="Times New Roman" w:hAnsi="Times New Roman"/>
          <w:b/>
          <w:bCs/>
          <w:i/>
          <w:iCs/>
          <w:color w:val="000000"/>
          <w:sz w:val="24"/>
          <w:szCs w:val="24"/>
        </w:rPr>
        <w:t xml:space="preserve">= --------------- х </w:t>
      </w:r>
      <w:r w:rsidR="00C07FDF">
        <w:rPr>
          <w:rFonts w:ascii="Times New Roman" w:hAnsi="Times New Roman"/>
          <w:b/>
          <w:bCs/>
          <w:i/>
          <w:iCs/>
          <w:color w:val="000000"/>
          <w:sz w:val="24"/>
          <w:szCs w:val="24"/>
          <w:lang w:val="sr-Cyrl-CS"/>
        </w:rPr>
        <w:t>9</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III</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III</w:t>
      </w:r>
    </w:p>
    <w:p w:rsidR="00102E68" w:rsidRPr="00102E68" w:rsidRDefault="00102E68" w:rsidP="00102E68">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III</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III</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III</w:t>
      </w:r>
    </w:p>
    <w:p w:rsidR="00102E68" w:rsidRPr="00102E68" w:rsidRDefault="00326A5F" w:rsidP="00532568">
      <w:pPr>
        <w:numPr>
          <w:ilvl w:val="0"/>
          <w:numId w:val="30"/>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lang w:val="sr-Cyrl-CS"/>
        </w:rPr>
        <w:t xml:space="preserve"> </w:t>
      </w:r>
      <w:r w:rsidR="00102E68" w:rsidRPr="00102E68">
        <w:rPr>
          <w:rFonts w:ascii="Times New Roman" w:hAnsi="Times New Roman"/>
          <w:color w:val="000000"/>
          <w:sz w:val="24"/>
          <w:szCs w:val="24"/>
        </w:rPr>
        <w:t>Број</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пондера</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за понуђену</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цену</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 xml:space="preserve">за </w:t>
      </w:r>
      <w:r w:rsidR="00102E68" w:rsidRPr="00102E68">
        <w:rPr>
          <w:rFonts w:ascii="Times New Roman" w:hAnsi="Times New Roman"/>
          <w:color w:val="000000"/>
          <w:sz w:val="24"/>
          <w:szCs w:val="24"/>
          <w:lang w:val="sr-Latn-CS"/>
        </w:rPr>
        <w:t>IV</w:t>
      </w:r>
      <w:r w:rsidR="00102E68" w:rsidRPr="00102E68">
        <w:rPr>
          <w:rFonts w:ascii="Times New Roman" w:hAnsi="Times New Roman"/>
          <w:color w:val="000000"/>
          <w:sz w:val="24"/>
          <w:szCs w:val="24"/>
        </w:rPr>
        <w:t xml:space="preserve"> по</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формули</w:t>
      </w:r>
      <w:r w:rsidR="00102E68" w:rsidRPr="00102E68">
        <w:rPr>
          <w:rFonts w:ascii="Times New Roman" w:hAnsi="Times New Roman"/>
          <w:color w:val="000000"/>
          <w:sz w:val="24"/>
          <w:szCs w:val="24"/>
          <w:lang w:val="sr-Latn-CS"/>
        </w:rPr>
        <w:t xml:space="preserve">: </w:t>
      </w:r>
    </w:p>
    <w:p w:rsidR="00102E68" w:rsidRPr="00102E68" w:rsidRDefault="00102E68" w:rsidP="00102E68">
      <w:pPr>
        <w:autoSpaceDE w:val="0"/>
        <w:autoSpaceDN w:val="0"/>
        <w:adjustRightInd w:val="0"/>
        <w:ind w:left="36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IV</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IV</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IV</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IV</w:t>
      </w:r>
      <w:r w:rsidRPr="00102E68">
        <w:rPr>
          <w:rFonts w:ascii="Times New Roman" w:hAnsi="Times New Roman"/>
          <w:b/>
          <w:bCs/>
          <w:i/>
          <w:iCs/>
          <w:color w:val="000000"/>
          <w:sz w:val="24"/>
          <w:szCs w:val="24"/>
        </w:rPr>
        <w:t xml:space="preserve">= --------------- х </w:t>
      </w:r>
      <w:r w:rsidRPr="00102E68">
        <w:rPr>
          <w:rFonts w:ascii="Times New Roman" w:hAnsi="Times New Roman"/>
          <w:b/>
          <w:bCs/>
          <w:i/>
          <w:iCs/>
          <w:color w:val="000000"/>
          <w:sz w:val="24"/>
          <w:szCs w:val="24"/>
          <w:lang w:val="sr-Latn-CS"/>
        </w:rPr>
        <w:t xml:space="preserve">2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IV</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IV</w:t>
      </w:r>
    </w:p>
    <w:p w:rsidR="00102E68" w:rsidRPr="00102E68" w:rsidRDefault="00102E68" w:rsidP="00102E68">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IV</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IV</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IV</w:t>
      </w:r>
    </w:p>
    <w:p w:rsidR="00102E68" w:rsidRPr="00102E68" w:rsidRDefault="00102E68" w:rsidP="00532568">
      <w:pPr>
        <w:numPr>
          <w:ilvl w:val="0"/>
          <w:numId w:val="30"/>
        </w:numPr>
        <w:autoSpaceDE w:val="0"/>
        <w:autoSpaceDN w:val="0"/>
        <w:adjustRightInd w:val="0"/>
        <w:spacing w:after="0" w:line="240" w:lineRule="auto"/>
        <w:jc w:val="both"/>
        <w:rPr>
          <w:rFonts w:ascii="Times New Roman" w:hAnsi="Times New Roman"/>
          <w:color w:val="000000"/>
          <w:sz w:val="24"/>
          <w:szCs w:val="24"/>
        </w:rPr>
      </w:pPr>
      <w:r w:rsidRPr="00102E68">
        <w:rPr>
          <w:rFonts w:ascii="Times New Roman" w:hAnsi="Times New Roman"/>
          <w:color w:val="000000"/>
          <w:sz w:val="24"/>
          <w:szCs w:val="24"/>
        </w:rPr>
        <w:t>Број</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пондера</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за понуђену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цену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 xml:space="preserve">за </w:t>
      </w:r>
      <w:r w:rsidRPr="00102E68">
        <w:rPr>
          <w:rFonts w:ascii="Times New Roman" w:hAnsi="Times New Roman"/>
          <w:color w:val="000000"/>
          <w:sz w:val="24"/>
          <w:szCs w:val="24"/>
          <w:lang w:val="sr-Latn-CS"/>
        </w:rPr>
        <w:t>V</w:t>
      </w:r>
      <w:r w:rsidRPr="00102E68">
        <w:rPr>
          <w:rFonts w:ascii="Times New Roman" w:hAnsi="Times New Roman"/>
          <w:color w:val="000000"/>
          <w:sz w:val="24"/>
          <w:szCs w:val="24"/>
        </w:rPr>
        <w:t xml:space="preserve"> по</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формули</w:t>
      </w:r>
      <w:r w:rsidRPr="00102E68">
        <w:rPr>
          <w:rFonts w:ascii="Times New Roman" w:hAnsi="Times New Roman"/>
          <w:color w:val="000000"/>
          <w:sz w:val="24"/>
          <w:szCs w:val="24"/>
          <w:lang w:val="sr-Latn-CS"/>
        </w:rPr>
        <w:t xml:space="preserve">: </w:t>
      </w:r>
    </w:p>
    <w:p w:rsidR="00102E68" w:rsidRPr="00102E68" w:rsidRDefault="00102E68" w:rsidP="00102E68">
      <w:pPr>
        <w:autoSpaceDE w:val="0"/>
        <w:autoSpaceDN w:val="0"/>
        <w:adjustRightInd w:val="0"/>
        <w:ind w:left="36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V</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w:t>
      </w:r>
      <w:r w:rsidRPr="00102E68">
        <w:rPr>
          <w:rFonts w:ascii="Times New Roman" w:hAnsi="Times New Roman"/>
          <w:b/>
          <w:bCs/>
          <w:i/>
          <w:iCs/>
          <w:color w:val="000000"/>
          <w:sz w:val="24"/>
          <w:szCs w:val="24"/>
        </w:rPr>
        <w:t xml:space="preserve">= --------------- х </w:t>
      </w:r>
      <w:r w:rsidR="00C07FDF">
        <w:rPr>
          <w:rFonts w:ascii="Times New Roman" w:hAnsi="Times New Roman"/>
          <w:b/>
          <w:bCs/>
          <w:i/>
          <w:iCs/>
          <w:color w:val="000000"/>
          <w:sz w:val="24"/>
          <w:szCs w:val="24"/>
          <w:lang w:val="sr-Cyrl-CS"/>
        </w:rPr>
        <w:t>3</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V</w:t>
      </w:r>
    </w:p>
    <w:p w:rsidR="00102E68" w:rsidRPr="00102E68" w:rsidRDefault="00102E68" w:rsidP="00102E68">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V</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V</w:t>
      </w:r>
    </w:p>
    <w:p w:rsidR="00102E68" w:rsidRPr="00102E68" w:rsidRDefault="00326A5F" w:rsidP="00532568">
      <w:pPr>
        <w:numPr>
          <w:ilvl w:val="0"/>
          <w:numId w:val="30"/>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lang w:val="sr-Cyrl-CS"/>
        </w:rPr>
        <w:t xml:space="preserve"> </w:t>
      </w:r>
      <w:r w:rsidR="00102E68" w:rsidRPr="00102E68">
        <w:rPr>
          <w:rFonts w:ascii="Times New Roman" w:hAnsi="Times New Roman"/>
          <w:color w:val="000000"/>
          <w:sz w:val="24"/>
          <w:szCs w:val="24"/>
        </w:rPr>
        <w:t>Број</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пондера</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за понуђену</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цену</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 xml:space="preserve">за </w:t>
      </w:r>
      <w:r w:rsidR="00102E68" w:rsidRPr="00102E68">
        <w:rPr>
          <w:rFonts w:ascii="Times New Roman" w:hAnsi="Times New Roman"/>
          <w:color w:val="000000"/>
          <w:sz w:val="24"/>
          <w:szCs w:val="24"/>
          <w:lang w:val="sr-Latn-CS"/>
        </w:rPr>
        <w:t>VI</w:t>
      </w:r>
      <w:r w:rsidR="00102E68" w:rsidRPr="00102E68">
        <w:rPr>
          <w:rFonts w:ascii="Times New Roman" w:hAnsi="Times New Roman"/>
          <w:color w:val="000000"/>
          <w:sz w:val="24"/>
          <w:szCs w:val="24"/>
        </w:rPr>
        <w:t xml:space="preserve"> по</w:t>
      </w:r>
      <w:r w:rsidR="00102E68" w:rsidRPr="00102E68">
        <w:rPr>
          <w:rFonts w:ascii="Times New Roman" w:hAnsi="Times New Roman"/>
          <w:color w:val="000000"/>
          <w:sz w:val="24"/>
          <w:szCs w:val="24"/>
          <w:lang w:val="sr-Latn-CS"/>
        </w:rPr>
        <w:t xml:space="preserve"> </w:t>
      </w:r>
      <w:r w:rsidR="00102E68" w:rsidRPr="00102E68">
        <w:rPr>
          <w:rFonts w:ascii="Times New Roman" w:hAnsi="Times New Roman"/>
          <w:color w:val="000000"/>
          <w:sz w:val="24"/>
          <w:szCs w:val="24"/>
        </w:rPr>
        <w:t>формули</w:t>
      </w:r>
      <w:r w:rsidR="00102E68" w:rsidRPr="00102E68">
        <w:rPr>
          <w:rFonts w:ascii="Times New Roman" w:hAnsi="Times New Roman"/>
          <w:color w:val="000000"/>
          <w:sz w:val="24"/>
          <w:szCs w:val="24"/>
          <w:lang w:val="sr-Latn-CS"/>
        </w:rPr>
        <w:t xml:space="preserve">: </w:t>
      </w:r>
    </w:p>
    <w:p w:rsidR="00102E68" w:rsidRPr="00102E68" w:rsidRDefault="00102E68" w:rsidP="00102E68">
      <w:pPr>
        <w:autoSpaceDE w:val="0"/>
        <w:autoSpaceDN w:val="0"/>
        <w:adjustRightInd w:val="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VI</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lastRenderedPageBreak/>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w:t>
      </w:r>
      <w:r w:rsidRPr="00102E68">
        <w:rPr>
          <w:rFonts w:ascii="Times New Roman" w:hAnsi="Times New Roman"/>
          <w:b/>
          <w:bCs/>
          <w:i/>
          <w:iCs/>
          <w:color w:val="000000"/>
          <w:sz w:val="24"/>
          <w:szCs w:val="24"/>
        </w:rPr>
        <w:t xml:space="preserve">= --------------- х </w:t>
      </w:r>
      <w:r>
        <w:rPr>
          <w:rFonts w:ascii="Times New Roman" w:hAnsi="Times New Roman"/>
          <w:b/>
          <w:bCs/>
          <w:i/>
          <w:iCs/>
          <w:color w:val="000000"/>
          <w:sz w:val="24"/>
          <w:szCs w:val="24"/>
          <w:lang w:val="sr-Cyrl-CS"/>
        </w:rPr>
        <w:t>1</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VI</w:t>
      </w:r>
    </w:p>
    <w:p w:rsidR="00102E68" w:rsidRPr="00102E68" w:rsidRDefault="00102E68" w:rsidP="00102E68">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VI</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VI</w:t>
      </w:r>
    </w:p>
    <w:p w:rsidR="00102E68" w:rsidRPr="00102E68" w:rsidRDefault="00102E68" w:rsidP="00532568">
      <w:pPr>
        <w:numPr>
          <w:ilvl w:val="0"/>
          <w:numId w:val="30"/>
        </w:numPr>
        <w:autoSpaceDE w:val="0"/>
        <w:autoSpaceDN w:val="0"/>
        <w:adjustRightInd w:val="0"/>
        <w:spacing w:after="0" w:line="240" w:lineRule="auto"/>
        <w:jc w:val="both"/>
        <w:rPr>
          <w:rFonts w:ascii="Times New Roman" w:hAnsi="Times New Roman"/>
          <w:color w:val="000000"/>
          <w:sz w:val="24"/>
          <w:szCs w:val="24"/>
        </w:rPr>
      </w:pPr>
      <w:r w:rsidRPr="00102E68">
        <w:rPr>
          <w:rFonts w:ascii="Times New Roman" w:hAnsi="Times New Roman"/>
          <w:color w:val="000000"/>
          <w:sz w:val="24"/>
          <w:szCs w:val="24"/>
        </w:rPr>
        <w:t>Број</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пондера</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за понуђену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цену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 xml:space="preserve">за </w:t>
      </w:r>
      <w:r w:rsidRPr="00102E68">
        <w:rPr>
          <w:rFonts w:ascii="Times New Roman" w:hAnsi="Times New Roman"/>
          <w:color w:val="000000"/>
          <w:sz w:val="24"/>
          <w:szCs w:val="24"/>
          <w:lang w:val="sr-Latn-CS"/>
        </w:rPr>
        <w:t>VII</w:t>
      </w:r>
      <w:r w:rsidRPr="00102E68">
        <w:rPr>
          <w:rFonts w:ascii="Times New Roman" w:hAnsi="Times New Roman"/>
          <w:color w:val="000000"/>
          <w:sz w:val="24"/>
          <w:szCs w:val="24"/>
        </w:rPr>
        <w:t xml:space="preserve"> по</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формули</w:t>
      </w:r>
      <w:r w:rsidRPr="00102E68">
        <w:rPr>
          <w:rFonts w:ascii="Times New Roman" w:hAnsi="Times New Roman"/>
          <w:color w:val="000000"/>
          <w:sz w:val="24"/>
          <w:szCs w:val="24"/>
          <w:lang w:val="sr-Latn-CS"/>
        </w:rPr>
        <w:t xml:space="preserve">: </w:t>
      </w:r>
    </w:p>
    <w:p w:rsidR="00102E68" w:rsidRPr="00102E68" w:rsidRDefault="00102E68" w:rsidP="00102E68">
      <w:pPr>
        <w:autoSpaceDE w:val="0"/>
        <w:autoSpaceDN w:val="0"/>
        <w:adjustRightInd w:val="0"/>
        <w:ind w:left="36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VII</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w:t>
      </w:r>
      <w:r w:rsidRPr="00102E68">
        <w:rPr>
          <w:rFonts w:ascii="Times New Roman" w:hAnsi="Times New Roman"/>
          <w:b/>
          <w:bCs/>
          <w:i/>
          <w:iCs/>
          <w:color w:val="000000"/>
          <w:sz w:val="24"/>
          <w:szCs w:val="24"/>
        </w:rPr>
        <w:t xml:space="preserve">= --------------- х </w:t>
      </w:r>
      <w:r>
        <w:rPr>
          <w:rFonts w:ascii="Times New Roman" w:hAnsi="Times New Roman"/>
          <w:b/>
          <w:bCs/>
          <w:i/>
          <w:iCs/>
          <w:color w:val="000000"/>
          <w:sz w:val="24"/>
          <w:szCs w:val="24"/>
          <w:lang w:val="sr-Cyrl-CS"/>
        </w:rPr>
        <w:t>1</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VII</w:t>
      </w:r>
    </w:p>
    <w:p w:rsidR="00102E68" w:rsidRPr="00102E68" w:rsidRDefault="00102E68" w:rsidP="00102E68">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VII</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VII</w:t>
      </w:r>
    </w:p>
    <w:p w:rsidR="00102E68" w:rsidRPr="00102E68" w:rsidRDefault="00102E68" w:rsidP="00532568">
      <w:pPr>
        <w:numPr>
          <w:ilvl w:val="0"/>
          <w:numId w:val="30"/>
        </w:numPr>
        <w:autoSpaceDE w:val="0"/>
        <w:autoSpaceDN w:val="0"/>
        <w:adjustRightInd w:val="0"/>
        <w:spacing w:after="0" w:line="240" w:lineRule="auto"/>
        <w:jc w:val="both"/>
        <w:rPr>
          <w:rFonts w:ascii="Times New Roman" w:hAnsi="Times New Roman"/>
          <w:color w:val="000000"/>
          <w:sz w:val="24"/>
          <w:szCs w:val="24"/>
        </w:rPr>
      </w:pPr>
      <w:r w:rsidRPr="00102E68">
        <w:rPr>
          <w:rFonts w:ascii="Times New Roman" w:hAnsi="Times New Roman"/>
          <w:color w:val="000000"/>
          <w:sz w:val="24"/>
          <w:szCs w:val="24"/>
        </w:rPr>
        <w:t>Број</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пондера</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за понуђену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цену</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 xml:space="preserve">за </w:t>
      </w:r>
      <w:r w:rsidRPr="00102E68">
        <w:rPr>
          <w:rFonts w:ascii="Times New Roman" w:hAnsi="Times New Roman"/>
          <w:color w:val="000000"/>
          <w:sz w:val="24"/>
          <w:szCs w:val="24"/>
          <w:lang w:val="sr-Latn-CS"/>
        </w:rPr>
        <w:t>VIII</w:t>
      </w:r>
      <w:r w:rsidRPr="00102E68">
        <w:rPr>
          <w:rFonts w:ascii="Times New Roman" w:hAnsi="Times New Roman"/>
          <w:color w:val="000000"/>
          <w:sz w:val="24"/>
          <w:szCs w:val="24"/>
        </w:rPr>
        <w:t xml:space="preserve"> по</w:t>
      </w:r>
      <w:r w:rsidRPr="00102E68">
        <w:rPr>
          <w:rFonts w:ascii="Times New Roman" w:hAnsi="Times New Roman"/>
          <w:color w:val="000000"/>
          <w:sz w:val="24"/>
          <w:szCs w:val="24"/>
          <w:lang w:val="sr-Latn-CS"/>
        </w:rPr>
        <w:t xml:space="preserve"> </w:t>
      </w:r>
      <w:r w:rsidRPr="00102E68">
        <w:rPr>
          <w:rFonts w:ascii="Times New Roman" w:hAnsi="Times New Roman"/>
          <w:color w:val="000000"/>
          <w:sz w:val="24"/>
          <w:szCs w:val="24"/>
        </w:rPr>
        <w:t>формули</w:t>
      </w:r>
      <w:r w:rsidRPr="00102E68">
        <w:rPr>
          <w:rFonts w:ascii="Times New Roman" w:hAnsi="Times New Roman"/>
          <w:color w:val="000000"/>
          <w:sz w:val="24"/>
          <w:szCs w:val="24"/>
          <w:lang w:val="sr-Latn-CS"/>
        </w:rPr>
        <w:t xml:space="preserve">: </w:t>
      </w:r>
    </w:p>
    <w:p w:rsidR="00102E68" w:rsidRPr="00102E68" w:rsidRDefault="00102E68" w:rsidP="00102E68">
      <w:pPr>
        <w:autoSpaceDE w:val="0"/>
        <w:autoSpaceDN w:val="0"/>
        <w:adjustRightInd w:val="0"/>
        <w:ind w:left="360"/>
        <w:jc w:val="both"/>
        <w:rPr>
          <w:rFonts w:ascii="Times New Roman" w:hAnsi="Times New Roman"/>
          <w:color w:val="000000"/>
          <w:sz w:val="24"/>
          <w:szCs w:val="24"/>
        </w:rPr>
      </w:pP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VIII</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VIII</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Pr="00102E68">
        <w:rPr>
          <w:rFonts w:ascii="Times New Roman" w:hAnsi="Times New Roman"/>
          <w:color w:val="000000"/>
          <w:sz w:val="24"/>
          <w:szCs w:val="24"/>
          <w:lang w:val="sr-Latn-CS"/>
        </w:rPr>
        <w:t>VIII</w:t>
      </w:r>
    </w:p>
    <w:p w:rsidR="00102E68" w:rsidRPr="00102E68" w:rsidRDefault="00102E68" w:rsidP="00102E6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VIII</w:t>
      </w:r>
      <w:r w:rsidRPr="00102E68">
        <w:rPr>
          <w:rFonts w:ascii="Times New Roman" w:hAnsi="Times New Roman"/>
          <w:b/>
          <w:bCs/>
          <w:i/>
          <w:iCs/>
          <w:color w:val="000000"/>
          <w:sz w:val="24"/>
          <w:szCs w:val="24"/>
        </w:rPr>
        <w:t xml:space="preserve">= --------------- х </w:t>
      </w:r>
      <w:r>
        <w:rPr>
          <w:rFonts w:ascii="Times New Roman" w:hAnsi="Times New Roman"/>
          <w:b/>
          <w:bCs/>
          <w:i/>
          <w:iCs/>
          <w:color w:val="000000"/>
          <w:sz w:val="24"/>
          <w:szCs w:val="24"/>
          <w:lang w:val="sr-Cyrl-CS"/>
        </w:rPr>
        <w:t>1</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VIII</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Pr="00102E68">
        <w:rPr>
          <w:rFonts w:ascii="Times New Roman" w:hAnsi="Times New Roman"/>
          <w:color w:val="000000"/>
          <w:sz w:val="24"/>
          <w:szCs w:val="24"/>
          <w:lang w:val="sr-Latn-CS"/>
        </w:rPr>
        <w:t>VIII</w:t>
      </w:r>
    </w:p>
    <w:p w:rsidR="00102E68" w:rsidRPr="00546324" w:rsidRDefault="00102E68" w:rsidP="00546324">
      <w:pPr>
        <w:autoSpaceDE w:val="0"/>
        <w:autoSpaceDN w:val="0"/>
        <w:adjustRightInd w:val="0"/>
        <w:jc w:val="both"/>
        <w:rPr>
          <w:rFonts w:ascii="Times New Roman" w:hAnsi="Times New Roman"/>
          <w:color w:val="000000"/>
          <w:sz w:val="24"/>
          <w:szCs w:val="24"/>
          <w:lang w:val="sr-Cyrl-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Pr="00102E68">
        <w:rPr>
          <w:rFonts w:ascii="Times New Roman" w:hAnsi="Times New Roman"/>
          <w:b/>
          <w:bCs/>
          <w:i/>
          <w:iCs/>
          <w:color w:val="000000"/>
          <w:sz w:val="24"/>
          <w:szCs w:val="24"/>
          <w:vertAlign w:val="subscript"/>
          <w:lang w:val="sr-Latn-CS"/>
        </w:rPr>
        <w:t>VIII</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Pr="00102E68">
        <w:rPr>
          <w:rFonts w:ascii="Times New Roman" w:hAnsi="Times New Roman"/>
          <w:b/>
          <w:bCs/>
          <w:i/>
          <w:iCs/>
          <w:color w:val="000000"/>
          <w:sz w:val="24"/>
          <w:szCs w:val="24"/>
          <w:vertAlign w:val="subscript"/>
          <w:lang w:val="sr-Latn-CS"/>
        </w:rPr>
        <w:t>VIII</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Pr="00102E68">
        <w:rPr>
          <w:rFonts w:ascii="Times New Roman" w:hAnsi="Times New Roman"/>
          <w:color w:val="000000"/>
          <w:sz w:val="24"/>
          <w:szCs w:val="24"/>
          <w:lang w:val="sr-Latn-CS"/>
        </w:rPr>
        <w:t>VIII</w:t>
      </w:r>
    </w:p>
    <w:p w:rsidR="00C07FDF" w:rsidRPr="00102E68" w:rsidRDefault="008C300D" w:rsidP="008C300D">
      <w:pPr>
        <w:numPr>
          <w:ilvl w:val="0"/>
          <w:numId w:val="30"/>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C07FDF" w:rsidRPr="00102E68">
        <w:rPr>
          <w:rFonts w:ascii="Times New Roman" w:hAnsi="Times New Roman"/>
          <w:color w:val="000000"/>
          <w:sz w:val="24"/>
          <w:szCs w:val="24"/>
        </w:rPr>
        <w:t>Број</w:t>
      </w:r>
      <w:r w:rsidR="00C07FDF" w:rsidRPr="00102E68">
        <w:rPr>
          <w:rFonts w:ascii="Times New Roman" w:hAnsi="Times New Roman"/>
          <w:color w:val="000000"/>
          <w:sz w:val="24"/>
          <w:szCs w:val="24"/>
          <w:lang w:val="sr-Latn-CS"/>
        </w:rPr>
        <w:t xml:space="preserve"> </w:t>
      </w:r>
      <w:r w:rsidR="00C07FDF" w:rsidRPr="00102E68">
        <w:rPr>
          <w:rFonts w:ascii="Times New Roman" w:hAnsi="Times New Roman"/>
          <w:color w:val="000000"/>
          <w:sz w:val="24"/>
          <w:szCs w:val="24"/>
        </w:rPr>
        <w:t>пондера</w:t>
      </w:r>
      <w:r w:rsidR="00C07FDF" w:rsidRPr="00102E68">
        <w:rPr>
          <w:rFonts w:ascii="Times New Roman" w:hAnsi="Times New Roman"/>
          <w:color w:val="000000"/>
          <w:sz w:val="24"/>
          <w:szCs w:val="24"/>
          <w:lang w:val="sr-Latn-CS"/>
        </w:rPr>
        <w:t xml:space="preserve"> </w:t>
      </w:r>
      <w:r w:rsidR="00C07FDF" w:rsidRPr="00102E68">
        <w:rPr>
          <w:rFonts w:ascii="Times New Roman" w:hAnsi="Times New Roman"/>
          <w:color w:val="000000"/>
          <w:sz w:val="24"/>
          <w:szCs w:val="24"/>
        </w:rPr>
        <w:t>за понуђену</w:t>
      </w:r>
      <w:r w:rsidR="00C07FDF" w:rsidRPr="00102E68">
        <w:rPr>
          <w:rFonts w:ascii="Times New Roman" w:hAnsi="Times New Roman"/>
          <w:color w:val="000000"/>
          <w:sz w:val="24"/>
          <w:szCs w:val="24"/>
          <w:lang w:val="sr-Latn-CS"/>
        </w:rPr>
        <w:t xml:space="preserve"> </w:t>
      </w:r>
      <w:r w:rsidR="00C07FDF" w:rsidRPr="00102E68">
        <w:rPr>
          <w:rFonts w:ascii="Times New Roman" w:hAnsi="Times New Roman"/>
          <w:color w:val="000000"/>
          <w:sz w:val="24"/>
          <w:szCs w:val="24"/>
        </w:rPr>
        <w:t>цену</w:t>
      </w:r>
      <w:r w:rsidR="00C07FDF" w:rsidRPr="00102E68">
        <w:rPr>
          <w:rFonts w:ascii="Times New Roman" w:hAnsi="Times New Roman"/>
          <w:color w:val="000000"/>
          <w:sz w:val="24"/>
          <w:szCs w:val="24"/>
          <w:lang w:val="sr-Latn-CS"/>
        </w:rPr>
        <w:t xml:space="preserve"> </w:t>
      </w:r>
      <w:r w:rsidR="00C07FDF" w:rsidRPr="00102E68">
        <w:rPr>
          <w:rFonts w:ascii="Times New Roman" w:hAnsi="Times New Roman"/>
          <w:color w:val="000000"/>
          <w:sz w:val="24"/>
          <w:szCs w:val="24"/>
        </w:rPr>
        <w:t xml:space="preserve">за </w:t>
      </w:r>
      <w:r>
        <w:rPr>
          <w:rFonts w:ascii="Times New Roman" w:hAnsi="Times New Roman"/>
          <w:color w:val="000000"/>
          <w:sz w:val="24"/>
          <w:szCs w:val="24"/>
          <w:lang w:val="sr-Latn-CS"/>
        </w:rPr>
        <w:t>IX</w:t>
      </w:r>
      <w:r w:rsidR="00C07FDF" w:rsidRPr="00102E68">
        <w:rPr>
          <w:rFonts w:ascii="Times New Roman" w:hAnsi="Times New Roman"/>
          <w:color w:val="000000"/>
          <w:sz w:val="24"/>
          <w:szCs w:val="24"/>
        </w:rPr>
        <w:t xml:space="preserve"> по</w:t>
      </w:r>
      <w:r w:rsidR="00C07FDF" w:rsidRPr="00102E68">
        <w:rPr>
          <w:rFonts w:ascii="Times New Roman" w:hAnsi="Times New Roman"/>
          <w:color w:val="000000"/>
          <w:sz w:val="24"/>
          <w:szCs w:val="24"/>
          <w:lang w:val="sr-Latn-CS"/>
        </w:rPr>
        <w:t xml:space="preserve"> </w:t>
      </w:r>
      <w:r w:rsidR="00C07FDF" w:rsidRPr="00102E68">
        <w:rPr>
          <w:rFonts w:ascii="Times New Roman" w:hAnsi="Times New Roman"/>
          <w:color w:val="000000"/>
          <w:sz w:val="24"/>
          <w:szCs w:val="24"/>
        </w:rPr>
        <w:t>формули</w:t>
      </w:r>
      <w:r w:rsidR="00C07FDF" w:rsidRPr="00102E68">
        <w:rPr>
          <w:rFonts w:ascii="Times New Roman" w:hAnsi="Times New Roman"/>
          <w:color w:val="000000"/>
          <w:sz w:val="24"/>
          <w:szCs w:val="24"/>
          <w:lang w:val="sr-Latn-CS"/>
        </w:rPr>
        <w:t xml:space="preserve">: </w:t>
      </w:r>
    </w:p>
    <w:p w:rsidR="00C07FDF" w:rsidRPr="00102E68" w:rsidRDefault="00C07FDF" w:rsidP="00C07FDF">
      <w:pPr>
        <w:autoSpaceDE w:val="0"/>
        <w:autoSpaceDN w:val="0"/>
        <w:adjustRightInd w:val="0"/>
        <w:ind w:left="360"/>
        <w:jc w:val="both"/>
        <w:rPr>
          <w:rFonts w:ascii="Times New Roman" w:hAnsi="Times New Roman"/>
          <w:color w:val="000000"/>
          <w:sz w:val="24"/>
          <w:szCs w:val="24"/>
        </w:rPr>
      </w:pPr>
    </w:p>
    <w:p w:rsidR="00C07FDF" w:rsidRPr="00102E68" w:rsidRDefault="00C07FDF" w:rsidP="008C300D">
      <w:pPr>
        <w:autoSpaceDE w:val="0"/>
        <w:autoSpaceDN w:val="0"/>
        <w:adjustRightInd w:val="0"/>
        <w:ind w:left="108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C</w:t>
      </w:r>
      <w:r w:rsidR="008C300D">
        <w:rPr>
          <w:rFonts w:ascii="Times New Roman" w:hAnsi="Times New Roman"/>
          <w:b/>
          <w:bCs/>
          <w:i/>
          <w:iCs/>
          <w:color w:val="000000"/>
          <w:sz w:val="24"/>
          <w:szCs w:val="24"/>
          <w:vertAlign w:val="subscript"/>
          <w:lang w:val="sr-Latn-CS"/>
        </w:rPr>
        <w:t>IX</w:t>
      </w:r>
      <w:r w:rsidRPr="00102E68">
        <w:rPr>
          <w:rFonts w:ascii="Times New Roman" w:hAnsi="Times New Roman"/>
          <w:b/>
          <w:bCs/>
          <w:i/>
          <w:iCs/>
          <w:color w:val="000000"/>
          <w:sz w:val="24"/>
          <w:szCs w:val="24"/>
        </w:rPr>
        <w:t xml:space="preserve"> min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008C300D">
        <w:rPr>
          <w:rFonts w:ascii="Times New Roman" w:hAnsi="Times New Roman"/>
          <w:b/>
          <w:bCs/>
          <w:i/>
          <w:iCs/>
          <w:color w:val="000000"/>
          <w:sz w:val="24"/>
          <w:szCs w:val="24"/>
          <w:vertAlign w:val="subscript"/>
          <w:lang w:val="sr-Latn-CS"/>
        </w:rPr>
        <w:t>IX</w:t>
      </w:r>
      <w:r w:rsidRPr="00102E68">
        <w:rPr>
          <w:rFonts w:ascii="Times New Roman" w:hAnsi="Times New Roman"/>
          <w:b/>
          <w:bCs/>
          <w:i/>
          <w:iCs/>
          <w:color w:val="000000"/>
          <w:sz w:val="24"/>
          <w:szCs w:val="24"/>
        </w:rPr>
        <w:t xml:space="preserve"> </w:t>
      </w:r>
      <w:r w:rsidRPr="00102E68">
        <w:rPr>
          <w:rFonts w:ascii="Times New Roman" w:hAnsi="Times New Roman"/>
          <w:color w:val="000000"/>
          <w:sz w:val="24"/>
          <w:szCs w:val="24"/>
        </w:rPr>
        <w:t xml:space="preserve">= број остварених бодова на основу понуђене цене за </w:t>
      </w:r>
      <w:r w:rsidR="008C300D">
        <w:rPr>
          <w:rFonts w:ascii="Times New Roman" w:hAnsi="Times New Roman"/>
          <w:color w:val="000000"/>
          <w:sz w:val="24"/>
          <w:szCs w:val="24"/>
          <w:lang w:val="sr-Latn-CS"/>
        </w:rPr>
        <w:t>IX</w:t>
      </w:r>
    </w:p>
    <w:p w:rsidR="00C07FDF" w:rsidRPr="00102E68" w:rsidRDefault="00C07FDF" w:rsidP="00C07FDF">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008C300D">
        <w:rPr>
          <w:rFonts w:ascii="Times New Roman" w:hAnsi="Times New Roman"/>
          <w:b/>
          <w:bCs/>
          <w:i/>
          <w:iCs/>
          <w:color w:val="000000"/>
          <w:sz w:val="24"/>
          <w:szCs w:val="24"/>
          <w:vertAlign w:val="subscript"/>
          <w:lang w:val="sr-Latn-CS"/>
        </w:rPr>
        <w:t>IX</w:t>
      </w:r>
      <w:r w:rsidRPr="00102E68">
        <w:rPr>
          <w:rFonts w:ascii="Times New Roman" w:hAnsi="Times New Roman"/>
          <w:b/>
          <w:bCs/>
          <w:i/>
          <w:iCs/>
          <w:color w:val="000000"/>
          <w:sz w:val="24"/>
          <w:szCs w:val="24"/>
        </w:rPr>
        <w:t xml:space="preserve">= --------------- х </w:t>
      </w:r>
      <w:r>
        <w:rPr>
          <w:rFonts w:ascii="Times New Roman" w:hAnsi="Times New Roman"/>
          <w:b/>
          <w:bCs/>
          <w:i/>
          <w:iCs/>
          <w:color w:val="000000"/>
          <w:sz w:val="24"/>
          <w:szCs w:val="24"/>
          <w:lang w:val="sr-Cyrl-CS"/>
        </w:rPr>
        <w:t>1</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008C300D">
        <w:rPr>
          <w:rFonts w:ascii="Times New Roman" w:hAnsi="Times New Roman"/>
          <w:b/>
          <w:bCs/>
          <w:i/>
          <w:iCs/>
          <w:color w:val="000000"/>
          <w:sz w:val="24"/>
          <w:szCs w:val="24"/>
          <w:vertAlign w:val="subscript"/>
          <w:lang w:val="sr-Latn-CS"/>
        </w:rPr>
        <w:t>IX</w:t>
      </w:r>
      <w:r w:rsidRPr="00102E68">
        <w:rPr>
          <w:rFonts w:ascii="Times New Roman" w:hAnsi="Times New Roman"/>
          <w:b/>
          <w:bCs/>
          <w:i/>
          <w:iCs/>
          <w:color w:val="000000"/>
          <w:sz w:val="24"/>
          <w:szCs w:val="24"/>
        </w:rPr>
        <w:t xml:space="preserve"> pon </w:t>
      </w:r>
      <w:r w:rsidRPr="00102E68">
        <w:rPr>
          <w:rFonts w:ascii="Times New Roman" w:hAnsi="Times New Roman"/>
          <w:color w:val="000000"/>
          <w:sz w:val="24"/>
          <w:szCs w:val="24"/>
        </w:rPr>
        <w:t xml:space="preserve">= цена понуђача за </w:t>
      </w:r>
      <w:r w:rsidR="008C300D">
        <w:rPr>
          <w:rFonts w:ascii="Times New Roman" w:hAnsi="Times New Roman"/>
          <w:color w:val="000000"/>
          <w:sz w:val="24"/>
          <w:szCs w:val="24"/>
          <w:lang w:val="sr-Latn-CS"/>
        </w:rPr>
        <w:t>IX</w:t>
      </w:r>
    </w:p>
    <w:p w:rsidR="00C07FDF" w:rsidRPr="003E70A8" w:rsidRDefault="00C07FDF" w:rsidP="003E70A8">
      <w:pPr>
        <w:autoSpaceDE w:val="0"/>
        <w:autoSpaceDN w:val="0"/>
        <w:adjustRightInd w:val="0"/>
        <w:jc w:val="both"/>
        <w:rPr>
          <w:rFonts w:ascii="Times New Roman" w:hAnsi="Times New Roman"/>
          <w:color w:val="000000"/>
          <w:sz w:val="24"/>
          <w:szCs w:val="24"/>
          <w:lang w:val="sr-Latn-CS"/>
        </w:rPr>
      </w:pPr>
      <w:r w:rsidRPr="00102E68">
        <w:rPr>
          <w:rFonts w:ascii="Times New Roman" w:hAnsi="Times New Roman"/>
          <w:b/>
          <w:bCs/>
          <w:i/>
          <w:iCs/>
          <w:color w:val="000000"/>
          <w:sz w:val="24"/>
          <w:szCs w:val="24"/>
        </w:rPr>
        <w:t xml:space="preserve">       </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 xml:space="preserve"> C</w:t>
      </w:r>
      <w:r w:rsidR="008C300D">
        <w:rPr>
          <w:rFonts w:ascii="Times New Roman" w:hAnsi="Times New Roman"/>
          <w:b/>
          <w:bCs/>
          <w:i/>
          <w:iCs/>
          <w:color w:val="000000"/>
          <w:sz w:val="24"/>
          <w:szCs w:val="24"/>
          <w:vertAlign w:val="subscript"/>
          <w:lang w:val="sr-Latn-CS"/>
        </w:rPr>
        <w:t>IX</w:t>
      </w:r>
      <w:r w:rsidRPr="00102E68">
        <w:rPr>
          <w:rFonts w:ascii="Times New Roman" w:hAnsi="Times New Roman"/>
          <w:b/>
          <w:bCs/>
          <w:i/>
          <w:iCs/>
          <w:color w:val="000000"/>
          <w:sz w:val="24"/>
          <w:szCs w:val="24"/>
        </w:rPr>
        <w:t xml:space="preserve"> pon</w:t>
      </w:r>
      <w:r w:rsidRPr="00102E68">
        <w:rPr>
          <w:rFonts w:ascii="Times New Roman" w:hAnsi="Times New Roman"/>
          <w:b/>
          <w:bCs/>
          <w:i/>
          <w:iCs/>
          <w:color w:val="000000"/>
          <w:sz w:val="24"/>
          <w:szCs w:val="24"/>
          <w:lang w:val="sr-Latn-CS"/>
        </w:rPr>
        <w:t xml:space="preserve">                 </w:t>
      </w:r>
      <w:r w:rsidRPr="00102E68">
        <w:rPr>
          <w:rFonts w:ascii="Times New Roman" w:hAnsi="Times New Roman"/>
          <w:b/>
          <w:bCs/>
          <w:i/>
          <w:iCs/>
          <w:color w:val="000000"/>
          <w:sz w:val="24"/>
          <w:szCs w:val="24"/>
        </w:rPr>
        <w:t>C</w:t>
      </w:r>
      <w:r w:rsidR="008C300D">
        <w:rPr>
          <w:rFonts w:ascii="Times New Roman" w:hAnsi="Times New Roman"/>
          <w:b/>
          <w:bCs/>
          <w:i/>
          <w:iCs/>
          <w:color w:val="000000"/>
          <w:sz w:val="24"/>
          <w:szCs w:val="24"/>
          <w:vertAlign w:val="subscript"/>
          <w:lang w:val="sr-Latn-CS"/>
        </w:rPr>
        <w:t>IX</w:t>
      </w:r>
      <w:r w:rsidRPr="00102E68">
        <w:rPr>
          <w:rFonts w:ascii="Times New Roman" w:hAnsi="Times New Roman"/>
          <w:b/>
          <w:bCs/>
          <w:i/>
          <w:iCs/>
          <w:color w:val="000000"/>
          <w:sz w:val="24"/>
          <w:szCs w:val="24"/>
        </w:rPr>
        <w:t xml:space="preserve"> min </w:t>
      </w:r>
      <w:r w:rsidRPr="00102E68">
        <w:rPr>
          <w:rFonts w:ascii="Times New Roman" w:hAnsi="Times New Roman"/>
          <w:color w:val="000000"/>
          <w:sz w:val="24"/>
          <w:szCs w:val="24"/>
        </w:rPr>
        <w:t xml:space="preserve">= минимална понуђена цена за </w:t>
      </w:r>
      <w:r w:rsidR="008C300D">
        <w:rPr>
          <w:rFonts w:ascii="Times New Roman" w:hAnsi="Times New Roman"/>
          <w:color w:val="000000"/>
          <w:sz w:val="24"/>
          <w:szCs w:val="24"/>
          <w:lang w:val="sr-Latn-CS"/>
        </w:rPr>
        <w:t>IX</w:t>
      </w:r>
    </w:p>
    <w:p w:rsidR="00B550F0" w:rsidRPr="00C9068E" w:rsidRDefault="00B550F0" w:rsidP="00B550F0">
      <w:pPr>
        <w:pStyle w:val="ListParagraph"/>
        <w:autoSpaceDE w:val="0"/>
        <w:autoSpaceDN w:val="0"/>
        <w:adjustRightInd w:val="0"/>
        <w:ind w:left="0"/>
        <w:jc w:val="both"/>
        <w:rPr>
          <w:b/>
          <w:color w:val="000000"/>
          <w:lang w:val="sr-Latn-CS"/>
        </w:rPr>
      </w:pPr>
      <w:r>
        <w:rPr>
          <w:b/>
          <w:color w:val="000000"/>
          <w:lang w:val="sr-Cyrl-CS"/>
        </w:rPr>
        <w:tab/>
      </w:r>
      <w:r w:rsidRPr="00C9068E">
        <w:rPr>
          <w:b/>
          <w:color w:val="000000"/>
          <w:lang w:val="sr-Cyrl-CS"/>
        </w:rPr>
        <w:t>1.б) Број пондера за понуђену цену хране</w:t>
      </w:r>
      <w:r w:rsidR="00C9068E" w:rsidRPr="00C9068E">
        <w:rPr>
          <w:b/>
          <w:color w:val="000000"/>
          <w:lang w:val="sr-Cyrl-CS"/>
        </w:rPr>
        <w:t xml:space="preserve"> се добија сабирањем </w:t>
      </w:r>
      <w:r w:rsidR="00C9068E" w:rsidRPr="00C9068E">
        <w:rPr>
          <w:b/>
          <w:bCs/>
          <w:i/>
          <w:iCs/>
          <w:color w:val="000000"/>
          <w:szCs w:val="24"/>
        </w:rPr>
        <w:t>C</w:t>
      </w:r>
      <w:r w:rsidR="00C9068E" w:rsidRPr="00C9068E">
        <w:rPr>
          <w:b/>
          <w:bCs/>
          <w:i/>
          <w:iCs/>
          <w:color w:val="000000"/>
          <w:szCs w:val="24"/>
          <w:vertAlign w:val="subscript"/>
          <w:lang w:val="sr-Latn-CS"/>
        </w:rPr>
        <w:t>I</w:t>
      </w:r>
      <w:r w:rsidR="00C9068E" w:rsidRPr="00C9068E">
        <w:rPr>
          <w:b/>
          <w:color w:val="000000"/>
          <w:lang w:val="sr-Latn-CS"/>
        </w:rPr>
        <w:t xml:space="preserve"> +</w:t>
      </w:r>
      <w:r w:rsidR="00C9068E" w:rsidRPr="00C9068E">
        <w:rPr>
          <w:b/>
          <w:bCs/>
          <w:i/>
          <w:iCs/>
          <w:color w:val="000000"/>
          <w:szCs w:val="24"/>
        </w:rPr>
        <w:t xml:space="preserve"> C</w:t>
      </w:r>
      <w:r w:rsidR="00C9068E" w:rsidRPr="00C9068E">
        <w:rPr>
          <w:b/>
          <w:bCs/>
          <w:i/>
          <w:iCs/>
          <w:color w:val="000000"/>
          <w:szCs w:val="24"/>
          <w:vertAlign w:val="subscript"/>
          <w:lang w:val="sr-Latn-CS"/>
        </w:rPr>
        <w:t xml:space="preserve">II </w:t>
      </w:r>
      <w:r w:rsidR="00C9068E" w:rsidRPr="00C9068E">
        <w:rPr>
          <w:b/>
          <w:color w:val="000000"/>
          <w:lang w:val="sr-Latn-CS"/>
        </w:rPr>
        <w:t>+</w:t>
      </w:r>
      <w:r w:rsidR="00C9068E" w:rsidRPr="00C9068E">
        <w:rPr>
          <w:b/>
          <w:bCs/>
          <w:i/>
          <w:iCs/>
          <w:color w:val="000000"/>
          <w:szCs w:val="24"/>
        </w:rPr>
        <w:t xml:space="preserve"> C</w:t>
      </w:r>
      <w:r w:rsidR="00C9068E" w:rsidRPr="00C9068E">
        <w:rPr>
          <w:b/>
          <w:bCs/>
          <w:i/>
          <w:iCs/>
          <w:color w:val="000000"/>
          <w:szCs w:val="24"/>
          <w:vertAlign w:val="subscript"/>
          <w:lang w:val="sr-Latn-CS"/>
        </w:rPr>
        <w:t xml:space="preserve">III </w:t>
      </w:r>
      <w:r w:rsidR="00C9068E" w:rsidRPr="00C9068E">
        <w:rPr>
          <w:b/>
          <w:color w:val="000000"/>
          <w:lang w:val="sr-Latn-CS"/>
        </w:rPr>
        <w:t>+</w:t>
      </w:r>
      <w:r w:rsidR="00C9068E" w:rsidRPr="00C9068E">
        <w:rPr>
          <w:b/>
          <w:bCs/>
          <w:i/>
          <w:iCs/>
          <w:color w:val="000000"/>
          <w:szCs w:val="24"/>
        </w:rPr>
        <w:t xml:space="preserve"> C</w:t>
      </w:r>
      <w:r w:rsidR="00C9068E" w:rsidRPr="00C9068E">
        <w:rPr>
          <w:b/>
          <w:bCs/>
          <w:i/>
          <w:iCs/>
          <w:color w:val="000000"/>
          <w:szCs w:val="24"/>
          <w:vertAlign w:val="subscript"/>
          <w:lang w:val="sr-Latn-CS"/>
        </w:rPr>
        <w:t>IV</w:t>
      </w:r>
      <w:r w:rsidR="00C9068E">
        <w:rPr>
          <w:b/>
          <w:bCs/>
          <w:i/>
          <w:iCs/>
          <w:color w:val="000000"/>
          <w:szCs w:val="24"/>
          <w:vertAlign w:val="subscript"/>
          <w:lang w:val="sr-Latn-CS"/>
        </w:rPr>
        <w:t xml:space="preserve"> </w:t>
      </w:r>
      <w:r w:rsidR="00C9068E">
        <w:rPr>
          <w:b/>
          <w:bCs/>
          <w:i/>
          <w:iCs/>
          <w:color w:val="000000"/>
          <w:szCs w:val="24"/>
          <w:lang w:val="sr-Latn-CS"/>
        </w:rPr>
        <w:t xml:space="preserve">+ </w:t>
      </w:r>
      <w:r w:rsidR="00C9068E" w:rsidRPr="00C9068E">
        <w:rPr>
          <w:b/>
          <w:bCs/>
          <w:i/>
          <w:iCs/>
          <w:color w:val="000000"/>
          <w:szCs w:val="24"/>
        </w:rPr>
        <w:t>C</w:t>
      </w:r>
      <w:r w:rsidR="00C9068E" w:rsidRPr="00C9068E">
        <w:rPr>
          <w:b/>
          <w:bCs/>
          <w:i/>
          <w:iCs/>
          <w:color w:val="000000"/>
          <w:szCs w:val="24"/>
          <w:vertAlign w:val="subscript"/>
          <w:lang w:val="sr-Latn-CS"/>
        </w:rPr>
        <w:t xml:space="preserve">V </w:t>
      </w:r>
      <w:r w:rsidR="00C9068E" w:rsidRPr="00C9068E">
        <w:rPr>
          <w:b/>
          <w:color w:val="000000"/>
          <w:lang w:val="sr-Latn-CS"/>
        </w:rPr>
        <w:t xml:space="preserve">+ </w:t>
      </w:r>
      <w:r w:rsidR="00C9068E" w:rsidRPr="00C9068E">
        <w:rPr>
          <w:b/>
          <w:bCs/>
          <w:i/>
          <w:iCs/>
          <w:color w:val="000000"/>
          <w:szCs w:val="24"/>
        </w:rPr>
        <w:t>C</w:t>
      </w:r>
      <w:r w:rsidR="00C9068E" w:rsidRPr="00C9068E">
        <w:rPr>
          <w:b/>
          <w:bCs/>
          <w:i/>
          <w:iCs/>
          <w:color w:val="000000"/>
          <w:szCs w:val="24"/>
          <w:vertAlign w:val="subscript"/>
          <w:lang w:val="sr-Latn-CS"/>
        </w:rPr>
        <w:t xml:space="preserve">VI </w:t>
      </w:r>
      <w:r w:rsidR="00C9068E" w:rsidRPr="00C9068E">
        <w:rPr>
          <w:b/>
          <w:color w:val="000000"/>
          <w:lang w:val="sr-Latn-CS"/>
        </w:rPr>
        <w:t xml:space="preserve">+ </w:t>
      </w:r>
      <w:r w:rsidR="00C9068E" w:rsidRPr="00C9068E">
        <w:rPr>
          <w:b/>
          <w:bCs/>
          <w:i/>
          <w:iCs/>
          <w:color w:val="000000"/>
          <w:szCs w:val="24"/>
        </w:rPr>
        <w:t>C</w:t>
      </w:r>
      <w:r w:rsidR="00C9068E" w:rsidRPr="00C9068E">
        <w:rPr>
          <w:b/>
          <w:bCs/>
          <w:i/>
          <w:iCs/>
          <w:color w:val="000000"/>
          <w:szCs w:val="24"/>
          <w:vertAlign w:val="subscript"/>
          <w:lang w:val="sr-Latn-CS"/>
        </w:rPr>
        <w:t xml:space="preserve">VII </w:t>
      </w:r>
      <w:r w:rsidR="00C9068E" w:rsidRPr="00C9068E">
        <w:rPr>
          <w:b/>
          <w:color w:val="000000"/>
          <w:lang w:val="sr-Latn-CS"/>
        </w:rPr>
        <w:t xml:space="preserve">+ </w:t>
      </w:r>
      <w:r w:rsidR="00C9068E" w:rsidRPr="00C9068E">
        <w:rPr>
          <w:b/>
          <w:bCs/>
          <w:i/>
          <w:iCs/>
          <w:color w:val="000000"/>
          <w:szCs w:val="24"/>
        </w:rPr>
        <w:t>C</w:t>
      </w:r>
      <w:r w:rsidR="00C9068E" w:rsidRPr="00C9068E">
        <w:rPr>
          <w:b/>
          <w:bCs/>
          <w:i/>
          <w:iCs/>
          <w:color w:val="000000"/>
          <w:szCs w:val="24"/>
          <w:vertAlign w:val="subscript"/>
          <w:lang w:val="sr-Latn-CS"/>
        </w:rPr>
        <w:t xml:space="preserve">VIII </w:t>
      </w:r>
      <w:r w:rsidR="00C9068E" w:rsidRPr="00C9068E">
        <w:rPr>
          <w:b/>
          <w:color w:val="000000"/>
          <w:lang w:val="sr-Latn-CS"/>
        </w:rPr>
        <w:t>+</w:t>
      </w:r>
      <w:r w:rsidR="00C9068E" w:rsidRPr="00C9068E">
        <w:rPr>
          <w:b/>
          <w:bCs/>
          <w:i/>
          <w:iCs/>
          <w:color w:val="000000"/>
          <w:szCs w:val="24"/>
        </w:rPr>
        <w:t xml:space="preserve"> C</w:t>
      </w:r>
      <w:r w:rsidR="00C9068E" w:rsidRPr="00C9068E">
        <w:rPr>
          <w:b/>
          <w:bCs/>
          <w:i/>
          <w:iCs/>
          <w:color w:val="000000"/>
          <w:szCs w:val="24"/>
          <w:vertAlign w:val="subscript"/>
          <w:lang w:val="sr-Latn-CS"/>
        </w:rPr>
        <w:t>IX</w:t>
      </w:r>
    </w:p>
    <w:p w:rsidR="00546324" w:rsidRDefault="00C9068E" w:rsidP="00615258">
      <w:pPr>
        <w:pStyle w:val="ListParagraph"/>
        <w:autoSpaceDE w:val="0"/>
        <w:autoSpaceDN w:val="0"/>
        <w:adjustRightInd w:val="0"/>
        <w:jc w:val="both"/>
        <w:rPr>
          <w:color w:val="000000"/>
          <w:lang w:val="sr-Cyrl-CS"/>
        </w:rPr>
      </w:pPr>
      <w:r>
        <w:rPr>
          <w:b/>
          <w:color w:val="000000"/>
          <w:lang w:val="sr-Latn-CS"/>
        </w:rPr>
        <w:t xml:space="preserve">1) </w:t>
      </w:r>
      <w:r w:rsidR="00546324" w:rsidRPr="00546324">
        <w:rPr>
          <w:b/>
          <w:color w:val="000000"/>
          <w:lang w:val="sr-Cyrl-CS"/>
        </w:rPr>
        <w:t>Број пондера за укупну понуђену цену се добија сабирањем пондера за понуђену цену пића и понуђену цену хране.</w:t>
      </w:r>
    </w:p>
    <w:p w:rsidR="00173C12" w:rsidRPr="00AC24B4" w:rsidRDefault="00173C12" w:rsidP="006D179B">
      <w:pPr>
        <w:pStyle w:val="ListParagraph"/>
        <w:autoSpaceDE w:val="0"/>
        <w:autoSpaceDN w:val="0"/>
        <w:adjustRightInd w:val="0"/>
        <w:ind w:left="0"/>
        <w:jc w:val="both"/>
        <w:rPr>
          <w:color w:val="000000"/>
          <w:lang w:val="sr-Cyrl-CS"/>
        </w:rPr>
      </w:pPr>
    </w:p>
    <w:p w:rsidR="00173C12" w:rsidRDefault="00173C12" w:rsidP="00173C12">
      <w:pPr>
        <w:pStyle w:val="ListParagraph"/>
        <w:numPr>
          <w:ilvl w:val="0"/>
          <w:numId w:val="20"/>
        </w:numPr>
        <w:autoSpaceDE w:val="0"/>
        <w:autoSpaceDN w:val="0"/>
        <w:adjustRightInd w:val="0"/>
        <w:contextualSpacing/>
        <w:jc w:val="both"/>
        <w:rPr>
          <w:color w:val="000000"/>
          <w:lang w:val="sr-Cyrl-CS"/>
        </w:rPr>
      </w:pPr>
      <w:r>
        <w:rPr>
          <w:color w:val="000000"/>
          <w:lang w:val="sr-Cyrl-CS"/>
        </w:rPr>
        <w:t>Број пондера за капацитет сале</w:t>
      </w:r>
      <w:r w:rsidR="00B550F0">
        <w:rPr>
          <w:color w:val="000000"/>
          <w:lang w:val="sr-Cyrl-CS"/>
        </w:rPr>
        <w:t xml:space="preserve"> је 1</w:t>
      </w:r>
      <w:r w:rsidR="00884C01">
        <w:rPr>
          <w:color w:val="000000"/>
        </w:rPr>
        <w:t>5</w:t>
      </w:r>
      <w:r w:rsidR="00B550F0">
        <w:rPr>
          <w:color w:val="000000"/>
          <w:lang w:val="sr-Cyrl-CS"/>
        </w:rPr>
        <w:t xml:space="preserve"> пондера, при чему се пондерисање врши на следећи начин:</w:t>
      </w:r>
    </w:p>
    <w:p w:rsidR="00173C12" w:rsidRPr="000F3827" w:rsidRDefault="002F3C16" w:rsidP="00173C12">
      <w:pPr>
        <w:pStyle w:val="ListParagraph"/>
        <w:numPr>
          <w:ilvl w:val="0"/>
          <w:numId w:val="24"/>
        </w:numPr>
        <w:autoSpaceDE w:val="0"/>
        <w:autoSpaceDN w:val="0"/>
        <w:adjustRightInd w:val="0"/>
        <w:contextualSpacing/>
        <w:jc w:val="both"/>
        <w:rPr>
          <w:b/>
          <w:color w:val="000000"/>
          <w:lang w:val="sr-Cyrl-CS"/>
        </w:rPr>
      </w:pPr>
      <w:r>
        <w:rPr>
          <w:b/>
          <w:color w:val="000000"/>
          <w:lang w:val="sr-Cyrl-CS"/>
        </w:rPr>
        <w:t>Највећи</w:t>
      </w:r>
      <w:r w:rsidR="00173C12" w:rsidRPr="000F3827">
        <w:rPr>
          <w:b/>
          <w:color w:val="000000"/>
          <w:lang w:val="sr-Cyrl-CS"/>
        </w:rPr>
        <w:t xml:space="preserve"> капацитет – 1</w:t>
      </w:r>
      <w:r w:rsidR="00884C01">
        <w:rPr>
          <w:b/>
          <w:color w:val="000000"/>
        </w:rPr>
        <w:t>5</w:t>
      </w:r>
      <w:r w:rsidR="00173C12" w:rsidRPr="000F3827">
        <w:rPr>
          <w:b/>
          <w:color w:val="000000"/>
          <w:lang w:val="sr-Cyrl-CS"/>
        </w:rPr>
        <w:t xml:space="preserve"> пондера;</w:t>
      </w:r>
    </w:p>
    <w:p w:rsidR="00173C12" w:rsidRPr="000F3827" w:rsidRDefault="00173C12" w:rsidP="00173C12">
      <w:pPr>
        <w:pStyle w:val="ListParagraph"/>
        <w:numPr>
          <w:ilvl w:val="0"/>
          <w:numId w:val="24"/>
        </w:numPr>
        <w:autoSpaceDE w:val="0"/>
        <w:autoSpaceDN w:val="0"/>
        <w:adjustRightInd w:val="0"/>
        <w:contextualSpacing/>
        <w:jc w:val="both"/>
        <w:rPr>
          <w:b/>
          <w:color w:val="000000"/>
          <w:lang w:val="sr-Cyrl-CS"/>
        </w:rPr>
      </w:pPr>
      <w:r w:rsidRPr="000F3827">
        <w:rPr>
          <w:b/>
          <w:color w:val="000000"/>
          <w:lang w:val="sr-Cyrl-CS"/>
        </w:rPr>
        <w:t xml:space="preserve">Свака следећа понуда – за по </w:t>
      </w:r>
      <w:r w:rsidR="0068184D">
        <w:rPr>
          <w:b/>
          <w:color w:val="000000"/>
          <w:lang w:val="sr-Cyrl-CS"/>
        </w:rPr>
        <w:t>2</w:t>
      </w:r>
      <w:r w:rsidRPr="000F3827">
        <w:rPr>
          <w:b/>
          <w:color w:val="000000"/>
          <w:lang w:val="sr-Cyrl-CS"/>
        </w:rPr>
        <w:t xml:space="preserve"> пондера мање;</w:t>
      </w:r>
    </w:p>
    <w:p w:rsidR="00124AE6" w:rsidRPr="003E70A8" w:rsidRDefault="00173C12" w:rsidP="003E70A8">
      <w:pPr>
        <w:pStyle w:val="ListParagraph"/>
        <w:numPr>
          <w:ilvl w:val="0"/>
          <w:numId w:val="24"/>
        </w:numPr>
        <w:autoSpaceDE w:val="0"/>
        <w:autoSpaceDN w:val="0"/>
        <w:adjustRightInd w:val="0"/>
        <w:contextualSpacing/>
        <w:jc w:val="both"/>
        <w:rPr>
          <w:b/>
          <w:color w:val="000000"/>
          <w:lang w:val="sr-Cyrl-CS"/>
        </w:rPr>
      </w:pPr>
      <w:r w:rsidRPr="000F3827">
        <w:rPr>
          <w:b/>
          <w:color w:val="000000"/>
          <w:lang w:val="sr-Cyrl-CS"/>
        </w:rPr>
        <w:t xml:space="preserve">Минимални број пондера – </w:t>
      </w:r>
      <w:r w:rsidR="00E9384D">
        <w:rPr>
          <w:b/>
          <w:color w:val="000000"/>
          <w:lang w:val="sr-Cyrl-CS"/>
        </w:rPr>
        <w:t>3</w:t>
      </w:r>
      <w:r w:rsidRPr="000F3827">
        <w:rPr>
          <w:b/>
          <w:color w:val="000000"/>
          <w:lang w:val="sr-Cyrl-CS"/>
        </w:rPr>
        <w:t xml:space="preserve"> пондера</w:t>
      </w:r>
    </w:p>
    <w:p w:rsidR="00173C12" w:rsidRPr="00B550F0" w:rsidRDefault="00173C12" w:rsidP="00B550F0">
      <w:pPr>
        <w:pStyle w:val="ListParagraph"/>
        <w:numPr>
          <w:ilvl w:val="0"/>
          <w:numId w:val="20"/>
        </w:numPr>
        <w:autoSpaceDE w:val="0"/>
        <w:autoSpaceDN w:val="0"/>
        <w:adjustRightInd w:val="0"/>
        <w:contextualSpacing/>
        <w:jc w:val="both"/>
        <w:rPr>
          <w:color w:val="000000"/>
          <w:lang w:val="sr-Cyrl-CS"/>
        </w:rPr>
      </w:pPr>
      <w:r>
        <w:rPr>
          <w:color w:val="000000"/>
          <w:lang w:val="sr-Cyrl-CS"/>
        </w:rPr>
        <w:t>Број пондера за капацитет паркинг простора</w:t>
      </w:r>
      <w:r w:rsidR="00B550F0">
        <w:rPr>
          <w:color w:val="000000"/>
          <w:lang w:val="sr-Cyrl-CS"/>
        </w:rPr>
        <w:t xml:space="preserve"> је 10 пондера, при чему се пондерисање врши на следећи начин:</w:t>
      </w:r>
    </w:p>
    <w:p w:rsidR="00173C12" w:rsidRPr="00065473" w:rsidRDefault="00173C12" w:rsidP="00173C12">
      <w:pPr>
        <w:pStyle w:val="ListParagraph"/>
        <w:numPr>
          <w:ilvl w:val="0"/>
          <w:numId w:val="26"/>
        </w:numPr>
        <w:autoSpaceDE w:val="0"/>
        <w:autoSpaceDN w:val="0"/>
        <w:adjustRightInd w:val="0"/>
        <w:contextualSpacing/>
        <w:jc w:val="both"/>
        <w:rPr>
          <w:color w:val="000000"/>
          <w:lang w:val="sr-Cyrl-CS"/>
        </w:rPr>
      </w:pPr>
      <w:r>
        <w:rPr>
          <w:b/>
          <w:color w:val="000000"/>
          <w:lang w:val="sr-Cyrl-CS"/>
        </w:rPr>
        <w:t>Највећи капацитет – 10 пондера;</w:t>
      </w:r>
    </w:p>
    <w:p w:rsidR="00173C12" w:rsidRPr="0003752A" w:rsidRDefault="00173C12" w:rsidP="00173C12">
      <w:pPr>
        <w:pStyle w:val="ListParagraph"/>
        <w:numPr>
          <w:ilvl w:val="0"/>
          <w:numId w:val="26"/>
        </w:numPr>
        <w:autoSpaceDE w:val="0"/>
        <w:autoSpaceDN w:val="0"/>
        <w:adjustRightInd w:val="0"/>
        <w:contextualSpacing/>
        <w:jc w:val="both"/>
        <w:rPr>
          <w:color w:val="000000"/>
          <w:lang w:val="sr-Cyrl-CS"/>
        </w:rPr>
      </w:pPr>
      <w:r>
        <w:rPr>
          <w:b/>
          <w:color w:val="000000"/>
          <w:lang w:val="sr-Cyrl-CS"/>
        </w:rPr>
        <w:t>Свака следећа понуда – за по 2 пондера мање;</w:t>
      </w:r>
    </w:p>
    <w:p w:rsidR="00173C12" w:rsidRPr="002E48AF" w:rsidRDefault="00173C12" w:rsidP="00173C12">
      <w:pPr>
        <w:pStyle w:val="ListParagraph"/>
        <w:numPr>
          <w:ilvl w:val="0"/>
          <w:numId w:val="26"/>
        </w:numPr>
        <w:autoSpaceDE w:val="0"/>
        <w:autoSpaceDN w:val="0"/>
        <w:adjustRightInd w:val="0"/>
        <w:contextualSpacing/>
        <w:jc w:val="both"/>
        <w:rPr>
          <w:color w:val="000000"/>
          <w:lang w:val="sr-Cyrl-CS"/>
        </w:rPr>
      </w:pPr>
      <w:r>
        <w:rPr>
          <w:b/>
          <w:color w:val="000000"/>
          <w:lang w:val="sr-Cyrl-CS"/>
        </w:rPr>
        <w:t>Минимални број пондера – 2 пондера.</w:t>
      </w:r>
    </w:p>
    <w:p w:rsidR="00572EAA" w:rsidRPr="00CA2C29" w:rsidRDefault="00572EAA" w:rsidP="00546324">
      <w:pPr>
        <w:spacing w:after="120"/>
        <w:jc w:val="both"/>
        <w:rPr>
          <w:rFonts w:ascii="Times New Roman" w:hAnsi="Times New Roman"/>
          <w:b/>
          <w:bCs/>
          <w:sz w:val="24"/>
          <w:szCs w:val="24"/>
          <w:lang w:val="ru-RU"/>
        </w:rPr>
      </w:pPr>
      <w:r w:rsidRPr="00CA2C29">
        <w:rPr>
          <w:rFonts w:ascii="Times New Roman" w:hAnsi="Times New Roman"/>
          <w:b/>
          <w:bCs/>
          <w:sz w:val="24"/>
          <w:szCs w:val="24"/>
          <w:lang w:val="ru-RU"/>
        </w:rPr>
        <w:t xml:space="preserve">18.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572EAA" w:rsidRPr="00BC34F6" w:rsidRDefault="00572EAA" w:rsidP="00546324">
      <w:pPr>
        <w:spacing w:after="120"/>
        <w:jc w:val="both"/>
        <w:rPr>
          <w:rFonts w:ascii="Times New Roman" w:hAnsi="Times New Roman"/>
          <w:iCs/>
          <w:sz w:val="24"/>
          <w:szCs w:val="24"/>
          <w:lang w:val="ru-RU"/>
        </w:rPr>
      </w:pPr>
      <w:r w:rsidRPr="00BC34F6">
        <w:rPr>
          <w:rFonts w:ascii="Times New Roman" w:hAnsi="Times New Roman"/>
          <w:iCs/>
          <w:sz w:val="24"/>
          <w:szCs w:val="24"/>
          <w:lang w:val="ru-RU"/>
        </w:rPr>
        <w:lastRenderedPageBreak/>
        <w:t xml:space="preserve">Уколико две или више понуда имају </w:t>
      </w:r>
      <w:r w:rsidR="003960EA" w:rsidRPr="00BC34F6">
        <w:rPr>
          <w:rFonts w:ascii="Times New Roman" w:hAnsi="Times New Roman"/>
          <w:iCs/>
          <w:sz w:val="24"/>
          <w:szCs w:val="24"/>
          <w:lang w:val="ru-RU"/>
        </w:rPr>
        <w:t>исти број пондера</w:t>
      </w:r>
      <w:r w:rsidRPr="00BC34F6">
        <w:rPr>
          <w:rFonts w:ascii="Times New Roman" w:hAnsi="Times New Roman"/>
          <w:iCs/>
          <w:sz w:val="24"/>
          <w:szCs w:val="24"/>
          <w:lang w:val="ru-RU"/>
        </w:rPr>
        <w:t xml:space="preserve">, наручилац ће доделити уговор оном понуђачу који има </w:t>
      </w:r>
      <w:r w:rsidR="00124AE6">
        <w:rPr>
          <w:rFonts w:ascii="Times New Roman" w:hAnsi="Times New Roman"/>
          <w:iCs/>
          <w:sz w:val="24"/>
          <w:szCs w:val="24"/>
          <w:lang w:val="ru-RU"/>
        </w:rPr>
        <w:t>највећи број пондера за понуђену цену</w:t>
      </w:r>
      <w:r w:rsidRPr="00BC34F6">
        <w:rPr>
          <w:rFonts w:ascii="Times New Roman" w:hAnsi="Times New Roman"/>
          <w:iCs/>
          <w:sz w:val="24"/>
          <w:szCs w:val="24"/>
          <w:lang w:val="ru-RU"/>
        </w:rPr>
        <w:t>.</w:t>
      </w:r>
    </w:p>
    <w:p w:rsidR="00572EAA" w:rsidRPr="00FE713A" w:rsidRDefault="00572EAA" w:rsidP="0055475D">
      <w:pPr>
        <w:jc w:val="both"/>
        <w:rPr>
          <w:rFonts w:ascii="Times New Roman" w:hAnsi="Times New Roman"/>
          <w:b/>
          <w:bCs/>
          <w:sz w:val="24"/>
          <w:szCs w:val="24"/>
          <w:lang w:val="ru-RU"/>
        </w:rPr>
      </w:pPr>
      <w:r w:rsidRPr="00BA2B5D">
        <w:rPr>
          <w:rFonts w:ascii="Times New Roman" w:hAnsi="Times New Roman"/>
          <w:b/>
          <w:bCs/>
          <w:sz w:val="24"/>
          <w:szCs w:val="24"/>
          <w:lang w:val="sr-Cyrl-CS"/>
        </w:rPr>
        <w:t>1</w:t>
      </w:r>
      <w:r w:rsidRPr="00FE713A">
        <w:rPr>
          <w:rFonts w:ascii="Times New Roman" w:hAnsi="Times New Roman"/>
          <w:b/>
          <w:bCs/>
          <w:sz w:val="24"/>
          <w:szCs w:val="24"/>
          <w:lang w:val="ru-RU"/>
        </w:rPr>
        <w:t xml:space="preserve">9. ПОШТОВАЊЕ ОБАВЕЗА КОЈЕ ПРОИЗИЛАЗЕ ИЗ ВАЖЕЋИХ ПРОПИСА </w:t>
      </w:r>
    </w:p>
    <w:p w:rsidR="00572EAA" w:rsidRPr="001B6966" w:rsidRDefault="00572EAA" w:rsidP="00546324">
      <w:pPr>
        <w:spacing w:after="120"/>
        <w:jc w:val="both"/>
        <w:rPr>
          <w:rFonts w:ascii="Times New Roman" w:hAnsi="Times New Roman"/>
          <w:sz w:val="24"/>
          <w:szCs w:val="24"/>
          <w:lang w:val="ru-RU"/>
        </w:rPr>
      </w:pPr>
      <w:r w:rsidRPr="00FE713A">
        <w:rPr>
          <w:rFonts w:ascii="Times New Roman" w:hAnsi="Times New Roman"/>
          <w:sz w:val="24"/>
          <w:szCs w:val="24"/>
          <w:lang w:val="ru-RU"/>
        </w:rPr>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w:t>
      </w:r>
      <w:r w:rsidR="00546324">
        <w:rPr>
          <w:rFonts w:ascii="Times New Roman" w:hAnsi="Times New Roman"/>
          <w:sz w:val="24"/>
          <w:szCs w:val="24"/>
          <w:lang w:val="ru-RU"/>
        </w:rPr>
        <w:t xml:space="preserve"> </w:t>
      </w:r>
      <w:r w:rsidRPr="00FE713A">
        <w:rPr>
          <w:rFonts w:ascii="Times New Roman" w:hAnsi="Times New Roman"/>
          <w:sz w:val="24"/>
          <w:szCs w:val="24"/>
          <w:lang w:val="ru-RU"/>
        </w:rPr>
        <w:t>и да гарантује да је ималац права интелектуалне својине.(</w:t>
      </w:r>
      <w:r w:rsidR="001B6966" w:rsidRPr="001B6966">
        <w:rPr>
          <w:rFonts w:ascii="Times New Roman" w:hAnsi="Times New Roman"/>
          <w:sz w:val="24"/>
          <w:szCs w:val="24"/>
          <w:lang w:val="ru-RU"/>
        </w:rPr>
        <w:t>Образац изјаве дат је у</w:t>
      </w:r>
      <w:r w:rsidR="006C0FB3" w:rsidRPr="001B6966">
        <w:rPr>
          <w:rFonts w:ascii="Times New Roman" w:hAnsi="Times New Roman"/>
          <w:sz w:val="24"/>
          <w:szCs w:val="24"/>
          <w:lang w:val="sr-Cyrl-CS"/>
        </w:rPr>
        <w:t xml:space="preserve"> </w:t>
      </w:r>
      <w:r w:rsidRPr="001B6966">
        <w:rPr>
          <w:rFonts w:ascii="Times New Roman" w:hAnsi="Times New Roman"/>
          <w:sz w:val="24"/>
          <w:szCs w:val="24"/>
          <w:lang w:val="ru-RU"/>
        </w:rPr>
        <w:t>конкурсн</w:t>
      </w:r>
      <w:r w:rsidR="001B6966" w:rsidRPr="001B6966">
        <w:rPr>
          <w:rFonts w:ascii="Times New Roman" w:hAnsi="Times New Roman"/>
          <w:sz w:val="24"/>
          <w:szCs w:val="24"/>
          <w:lang w:val="ru-RU"/>
        </w:rPr>
        <w:t>ој</w:t>
      </w:r>
      <w:r w:rsidRPr="001B6966">
        <w:rPr>
          <w:rFonts w:ascii="Times New Roman" w:hAnsi="Times New Roman"/>
          <w:sz w:val="24"/>
          <w:szCs w:val="24"/>
          <w:lang w:val="ru-RU"/>
        </w:rPr>
        <w:t xml:space="preserve"> документациј</w:t>
      </w:r>
      <w:r w:rsidR="001B6966" w:rsidRPr="001B6966">
        <w:rPr>
          <w:rFonts w:ascii="Times New Roman" w:hAnsi="Times New Roman"/>
          <w:sz w:val="24"/>
          <w:szCs w:val="24"/>
          <w:lang w:val="ru-RU"/>
        </w:rPr>
        <w:t>и</w:t>
      </w:r>
      <w:r w:rsidRPr="001B6966">
        <w:rPr>
          <w:rFonts w:ascii="Times New Roman" w:hAnsi="Times New Roman"/>
          <w:sz w:val="24"/>
          <w:szCs w:val="24"/>
          <w:lang w:val="ru-RU"/>
        </w:rPr>
        <w:t>)</w:t>
      </w:r>
      <w:r w:rsidRPr="001B6966">
        <w:rPr>
          <w:rFonts w:ascii="Times New Roman" w:hAnsi="Times New Roman"/>
          <w:sz w:val="24"/>
          <w:szCs w:val="24"/>
          <w:lang w:val="sr-Cyrl-CS"/>
        </w:rPr>
        <w:t>.</w:t>
      </w:r>
    </w:p>
    <w:p w:rsidR="00572EAA" w:rsidRPr="00FE713A" w:rsidRDefault="00572EAA" w:rsidP="0055475D">
      <w:pPr>
        <w:jc w:val="both"/>
        <w:rPr>
          <w:rFonts w:ascii="Times New Roman" w:hAnsi="Times New Roman"/>
          <w:b/>
          <w:sz w:val="24"/>
          <w:szCs w:val="24"/>
          <w:lang w:val="ru-RU"/>
        </w:rPr>
      </w:pPr>
      <w:r w:rsidRPr="00FE713A">
        <w:rPr>
          <w:rFonts w:ascii="Times New Roman" w:hAnsi="Times New Roman"/>
          <w:b/>
          <w:sz w:val="24"/>
          <w:szCs w:val="24"/>
          <w:lang w:val="ru-RU"/>
        </w:rPr>
        <w:t>20. КОРИШЋЕЊЕ ПАТЕНТА И ОДГОВОРНОСТ ЗА ПОВРЕДУ ЗАШТИЋЕНИХ ПРАВА ИНТЕЛЕКТУАЛНЕ СВОЈИНЕ ТРЕЋИХ ЛИЦА</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Накнаду за коришћење патената, као и одговорност за повреду заштићених права интелектуалне својине трећих лица сноси понуђач.</w:t>
      </w: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t xml:space="preserve">21. НАЧИН И РОК ЗА ПОДНОШЕЊЕ ЗАХТЕВА ЗА ЗАШТИТУ ПРАВА ПОНУЂАЧА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Захтев за заштиту права може да поднесе понуђач, односно свако заинтересовано лице, или пословно удружење у њихово им</w:t>
      </w:r>
      <w:r w:rsidRPr="00BA2B5D">
        <w:rPr>
          <w:rFonts w:ascii="Times New Roman" w:hAnsi="Times New Roman"/>
          <w:sz w:val="24"/>
          <w:szCs w:val="24"/>
          <w:lang w:val="sr-Cyrl-CS"/>
        </w:rPr>
        <w:t>е</w:t>
      </w:r>
      <w:r w:rsidRPr="00FE713A">
        <w:rPr>
          <w:rFonts w:ascii="Times New Roman" w:hAnsi="Times New Roman"/>
          <w:sz w:val="24"/>
          <w:szCs w:val="24"/>
          <w:lang w:val="ru-RU"/>
        </w:rPr>
        <w:t>.</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Захтев за заштиту права подноси се Републичкој комисији, а предаје наручиоцу.</w:t>
      </w:r>
      <w:r w:rsidR="0011143B">
        <w:rPr>
          <w:rFonts w:ascii="Times New Roman" w:hAnsi="Times New Roman"/>
          <w:sz w:val="24"/>
          <w:szCs w:val="24"/>
          <w:lang w:val="ru-RU"/>
        </w:rPr>
        <w:t xml:space="preserve"> </w:t>
      </w:r>
      <w:r w:rsidRPr="00FE713A">
        <w:rPr>
          <w:rFonts w:ascii="Times New Roman" w:hAnsi="Times New Roman"/>
          <w:sz w:val="24"/>
          <w:szCs w:val="24"/>
          <w:lang w:val="ru-RU"/>
        </w:rPr>
        <w:t>Примерак захтева за заштиту права подносилац истовремено доставља Републичкој комисији.</w:t>
      </w:r>
      <w:r w:rsidRPr="00FE713A">
        <w:rPr>
          <w:rFonts w:ascii="Times New Roman" w:hAnsi="Times New Roman"/>
          <w:bCs/>
          <w:sz w:val="24"/>
          <w:szCs w:val="24"/>
          <w:lang w:val="ru-RU"/>
        </w:rPr>
        <w:t>Захтев за заштиту права се доставља непосредно</w:t>
      </w:r>
      <w:r w:rsidR="00E82775">
        <w:rPr>
          <w:rFonts w:ascii="Times New Roman" w:hAnsi="Times New Roman"/>
          <w:bCs/>
          <w:sz w:val="24"/>
          <w:szCs w:val="24"/>
          <w:lang w:val="ru-RU"/>
        </w:rPr>
        <w:t xml:space="preserve"> </w:t>
      </w:r>
      <w:r w:rsidRPr="00FE713A">
        <w:rPr>
          <w:rFonts w:ascii="Times New Roman" w:hAnsi="Times New Roman"/>
          <w:bCs/>
          <w:sz w:val="24"/>
          <w:szCs w:val="24"/>
          <w:lang w:val="ru-RU"/>
        </w:rPr>
        <w:t>или препорученом пошиљком са повратницом, на адресу наручиоца.</w:t>
      </w:r>
      <w:r w:rsidR="00E82775">
        <w:rPr>
          <w:rFonts w:ascii="Times New Roman" w:hAnsi="Times New Roman"/>
          <w:bCs/>
          <w:sz w:val="24"/>
          <w:szCs w:val="24"/>
          <w:lang w:val="ru-RU"/>
        </w:rPr>
        <w:t xml:space="preserve"> </w:t>
      </w:r>
      <w:r w:rsidRPr="00FE713A">
        <w:rPr>
          <w:rFonts w:ascii="Times New Roman" w:hAnsi="Times New Roman"/>
          <w:sz w:val="24"/>
          <w:szCs w:val="24"/>
          <w:lang w:val="ru-RU"/>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w:t>
      </w:r>
      <w:r w:rsidR="00E82775">
        <w:rPr>
          <w:rFonts w:ascii="Times New Roman" w:hAnsi="Times New Roman"/>
          <w:sz w:val="24"/>
          <w:szCs w:val="24"/>
          <w:lang w:val="sr-Cyrl-CS"/>
        </w:rPr>
        <w:t>3</w:t>
      </w:r>
      <w:r w:rsidRPr="00FE713A">
        <w:rPr>
          <w:rFonts w:ascii="Times New Roman" w:hAnsi="Times New Roman"/>
          <w:sz w:val="24"/>
          <w:szCs w:val="24"/>
          <w:lang w:val="ru-RU"/>
        </w:rPr>
        <w:t xml:space="preserve">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 xml:space="preserve">После доношења одлуке о додели уговора из чл. 108. Закона или одлуке о обустави поступка јавне набавке из чл. </w:t>
      </w:r>
      <w:r w:rsidR="00E82775">
        <w:rPr>
          <w:rFonts w:ascii="Times New Roman" w:hAnsi="Times New Roman"/>
          <w:sz w:val="24"/>
          <w:szCs w:val="24"/>
          <w:lang w:val="ru-RU"/>
        </w:rPr>
        <w:t>109</w:t>
      </w:r>
      <w:r w:rsidRPr="00FE713A">
        <w:rPr>
          <w:rFonts w:ascii="Times New Roman" w:hAnsi="Times New Roman"/>
          <w:sz w:val="24"/>
          <w:szCs w:val="24"/>
          <w:lang w:val="ru-RU"/>
        </w:rPr>
        <w:t xml:space="preserve">. Закона, рок за подношење захтева за заштиту права је </w:t>
      </w:r>
      <w:r w:rsidR="000D14E6" w:rsidRPr="000D14E6">
        <w:rPr>
          <w:rFonts w:ascii="Times New Roman" w:hAnsi="Times New Roman"/>
          <w:sz w:val="24"/>
          <w:szCs w:val="24"/>
          <w:lang w:val="ru-RU"/>
        </w:rPr>
        <w:t>5</w:t>
      </w:r>
      <w:r w:rsidRPr="00BA2B5D">
        <w:rPr>
          <w:rFonts w:ascii="Times New Roman" w:hAnsi="Times New Roman"/>
          <w:sz w:val="24"/>
          <w:szCs w:val="24"/>
          <w:lang w:val="sr-Cyrl-CS"/>
        </w:rPr>
        <w:t xml:space="preserve"> </w:t>
      </w:r>
      <w:r w:rsidRPr="00FE713A">
        <w:rPr>
          <w:rFonts w:ascii="Times New Roman" w:hAnsi="Times New Roman"/>
          <w:sz w:val="24"/>
          <w:szCs w:val="24"/>
          <w:lang w:val="ru-RU"/>
        </w:rPr>
        <w:t xml:space="preserve">дана од дана пријема одлуке.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sz w:val="24"/>
          <w:szCs w:val="24"/>
          <w:lang w:val="ru-RU"/>
        </w:rPr>
        <w:lastRenderedPageBreak/>
        <w:t>Ако је у истом поступку јавне набавке поново поднет захтев за заштиту права од стр</w:t>
      </w:r>
      <w:r w:rsidRPr="00BA2B5D">
        <w:rPr>
          <w:rFonts w:ascii="Times New Roman" w:hAnsi="Times New Roman"/>
          <w:sz w:val="24"/>
          <w:szCs w:val="24"/>
          <w:lang w:val="sr-Cyrl-CS"/>
        </w:rPr>
        <w:t>а</w:t>
      </w:r>
      <w:r w:rsidRPr="00FE713A">
        <w:rPr>
          <w:rFonts w:ascii="Times New Roman" w:hAnsi="Times New Roman"/>
          <w:sz w:val="24"/>
          <w:szCs w:val="24"/>
          <w:lang w:val="ru-RU"/>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124AE6" w:rsidRPr="00A748F5" w:rsidRDefault="00572EAA" w:rsidP="00A748F5">
      <w:pPr>
        <w:pStyle w:val="ListParagraph"/>
        <w:spacing w:after="100" w:afterAutospacing="1"/>
        <w:ind w:left="0"/>
        <w:jc w:val="both"/>
        <w:rPr>
          <w:bCs/>
          <w:lang w:val="ru-RU"/>
        </w:rPr>
      </w:pPr>
      <w:r w:rsidRPr="00FE713A">
        <w:rPr>
          <w:bCs/>
          <w:lang w:val="ru-RU"/>
        </w:rPr>
        <w:t>Подносилац захтева је дужан да на рачун буџета Републике Србије уплати таксу у изн</w:t>
      </w:r>
      <w:r w:rsidRPr="00BA2B5D">
        <w:rPr>
          <w:bCs/>
        </w:rPr>
        <w:t>o</w:t>
      </w:r>
      <w:r w:rsidRPr="00FE713A">
        <w:rPr>
          <w:bCs/>
          <w:lang w:val="ru-RU"/>
        </w:rPr>
        <w:t xml:space="preserve">су од </w:t>
      </w:r>
      <w:r w:rsidR="000D14E6" w:rsidRPr="000D14E6">
        <w:rPr>
          <w:bCs/>
          <w:lang w:val="ru-RU"/>
        </w:rPr>
        <w:t>40</w:t>
      </w:r>
      <w:r w:rsidRPr="00FE713A">
        <w:rPr>
          <w:bCs/>
          <w:lang w:val="ru-RU"/>
        </w:rPr>
        <w:t xml:space="preserve">.000,00 динара уколико оспорава одређену радњу наручиоца пре отварања понуда на број жиро рачуна: 840-742221843-57, шифра плаћања: 153, позив на број 97 </w:t>
      </w:r>
      <w:r w:rsidR="008879BC" w:rsidRPr="008879BC">
        <w:rPr>
          <w:bCs/>
          <w:lang w:val="ru-RU"/>
        </w:rPr>
        <w:t>74</w:t>
      </w:r>
      <w:r w:rsidRPr="00FE713A">
        <w:rPr>
          <w:bCs/>
          <w:lang w:val="ru-RU"/>
        </w:rPr>
        <w:t>-</w:t>
      </w:r>
      <w:r w:rsidR="008879BC" w:rsidRPr="008879BC">
        <w:rPr>
          <w:bCs/>
          <w:lang w:val="ru-RU"/>
        </w:rPr>
        <w:t>008</w:t>
      </w:r>
      <w:r w:rsidRPr="00FE713A">
        <w:rPr>
          <w:bCs/>
          <w:lang w:val="ru-RU"/>
        </w:rPr>
        <w:t xml:space="preserve">, сврха уплате: Републичка административна такса са назнаком јавне набавке на коју се односи (број или друга ознака конкретне јавне набавке), корисник: буџет Републике Србије.  </w:t>
      </w:r>
      <w:r w:rsidRPr="00FE713A">
        <w:rPr>
          <w:bCs/>
          <w:szCs w:val="24"/>
          <w:lang w:val="ru-RU"/>
        </w:rPr>
        <w:t>Поступак заштите права понуђача регулисан је одредбама чл. 138. - 167. Закона.</w:t>
      </w:r>
    </w:p>
    <w:p w:rsidR="00DB5F79" w:rsidRDefault="00DB5F79" w:rsidP="00DB5F79">
      <w:pPr>
        <w:autoSpaceDE w:val="0"/>
        <w:spacing w:after="0" w:line="240" w:lineRule="auto"/>
        <w:jc w:val="both"/>
        <w:rPr>
          <w:rFonts w:ascii="Times New Roman" w:hAnsi="Times New Roman"/>
          <w:b/>
          <w:sz w:val="24"/>
          <w:szCs w:val="24"/>
          <w:lang w:val="ru-RU"/>
        </w:rPr>
      </w:pPr>
      <w:r w:rsidRPr="00DB5F79">
        <w:rPr>
          <w:rFonts w:ascii="Times New Roman" w:hAnsi="Times New Roman"/>
          <w:b/>
          <w:sz w:val="24"/>
          <w:szCs w:val="24"/>
          <w:lang w:val="ru-RU"/>
        </w:rPr>
        <w:t>22. ОДЛУКА О ДОДЕЛИ УГОВОРА</w:t>
      </w:r>
    </w:p>
    <w:p w:rsidR="00DB5F79" w:rsidRPr="00DB5F79" w:rsidRDefault="00DB5F79" w:rsidP="00DB5F79">
      <w:pPr>
        <w:autoSpaceDE w:val="0"/>
        <w:spacing w:after="0" w:line="240" w:lineRule="auto"/>
        <w:jc w:val="both"/>
        <w:rPr>
          <w:rFonts w:ascii="Times New Roman" w:hAnsi="Times New Roman"/>
          <w:b/>
          <w:sz w:val="24"/>
          <w:szCs w:val="24"/>
          <w:lang w:val="ru-RU"/>
        </w:rPr>
      </w:pPr>
    </w:p>
    <w:p w:rsidR="00DB5F79" w:rsidRPr="00DB5F79" w:rsidRDefault="00DB5F79" w:rsidP="00DB5F79">
      <w:pPr>
        <w:autoSpaceDE w:val="0"/>
        <w:spacing w:after="0" w:line="240" w:lineRule="auto"/>
        <w:jc w:val="both"/>
        <w:rPr>
          <w:rFonts w:ascii="Times New Roman" w:hAnsi="Times New Roman"/>
          <w:sz w:val="24"/>
          <w:szCs w:val="24"/>
          <w:lang w:val="ru-RU"/>
        </w:rPr>
      </w:pPr>
      <w:r w:rsidRPr="00DB5F79">
        <w:rPr>
          <w:rFonts w:ascii="Times New Roman" w:hAnsi="Times New Roman"/>
          <w:sz w:val="24"/>
          <w:szCs w:val="24"/>
          <w:lang w:val="ru-RU"/>
        </w:rPr>
        <w:t>Оквирни рок у коме ће Наручилац донети Одлуку о додели уговора је 10 дана од дана јавног отварања понуда.</w:t>
      </w:r>
    </w:p>
    <w:p w:rsidR="00DB5F79" w:rsidRDefault="00DB5F79" w:rsidP="00DB5F79">
      <w:pPr>
        <w:spacing w:after="0" w:line="240" w:lineRule="auto"/>
        <w:jc w:val="both"/>
        <w:rPr>
          <w:rFonts w:ascii="Times New Roman" w:hAnsi="Times New Roman"/>
          <w:sz w:val="24"/>
          <w:szCs w:val="24"/>
          <w:lang w:val="ru-RU"/>
        </w:rPr>
      </w:pPr>
      <w:r w:rsidRPr="00DB5F79">
        <w:rPr>
          <w:rFonts w:ascii="Times New Roman" w:hAnsi="Times New Roman"/>
          <w:sz w:val="24"/>
          <w:szCs w:val="24"/>
          <w:lang w:val="ru-RU"/>
        </w:rPr>
        <w:t>У случају да понуђач чија је понуда изабрана као најповољнија одбије да закључи уговор, наручилац може закључити уговор са првим следећим најповољнијим понуђачем.</w:t>
      </w:r>
    </w:p>
    <w:p w:rsidR="00DB5F79" w:rsidRPr="00DB5F79" w:rsidRDefault="00DB5F79" w:rsidP="00DB5F79">
      <w:pPr>
        <w:spacing w:after="0" w:line="240" w:lineRule="auto"/>
        <w:jc w:val="both"/>
        <w:rPr>
          <w:rFonts w:ascii="Times New Roman" w:hAnsi="Times New Roman"/>
          <w:sz w:val="24"/>
          <w:szCs w:val="24"/>
          <w:lang w:val="ru-RU"/>
        </w:rPr>
      </w:pPr>
    </w:p>
    <w:p w:rsidR="00572EAA" w:rsidRPr="00FE713A" w:rsidRDefault="00DB5F79" w:rsidP="00124AE6">
      <w:pPr>
        <w:spacing w:after="100" w:afterAutospacing="1" w:line="240" w:lineRule="auto"/>
        <w:jc w:val="both"/>
        <w:rPr>
          <w:rFonts w:ascii="Times New Roman" w:hAnsi="Times New Roman"/>
          <w:b/>
          <w:sz w:val="24"/>
          <w:szCs w:val="24"/>
          <w:lang w:val="ru-RU"/>
        </w:rPr>
      </w:pPr>
      <w:r>
        <w:rPr>
          <w:rFonts w:ascii="Times New Roman" w:hAnsi="Times New Roman"/>
          <w:b/>
          <w:sz w:val="24"/>
          <w:szCs w:val="24"/>
          <w:lang w:val="ru-RU"/>
        </w:rPr>
        <w:t>23</w:t>
      </w:r>
      <w:r w:rsidR="00572EAA" w:rsidRPr="00FE713A">
        <w:rPr>
          <w:rFonts w:ascii="Times New Roman" w:hAnsi="Times New Roman"/>
          <w:b/>
          <w:sz w:val="24"/>
          <w:szCs w:val="24"/>
          <w:lang w:val="ru-RU"/>
        </w:rPr>
        <w:t>. РОК У КОЈЕМ ЋЕ УГОВОР БИТИ ЗАКЉУЧЕН</w:t>
      </w:r>
    </w:p>
    <w:p w:rsidR="00572EAA" w:rsidRPr="00FE713A" w:rsidRDefault="00572EAA" w:rsidP="00124AE6">
      <w:pPr>
        <w:spacing w:after="0" w:line="240" w:lineRule="auto"/>
        <w:jc w:val="both"/>
        <w:rPr>
          <w:rFonts w:ascii="Times New Roman" w:hAnsi="Times New Roman"/>
          <w:sz w:val="24"/>
          <w:szCs w:val="24"/>
          <w:lang w:val="ru-RU"/>
        </w:rPr>
      </w:pPr>
      <w:r w:rsidRPr="00FE713A">
        <w:rPr>
          <w:rFonts w:ascii="Times New Roman" w:hAnsi="Times New Roman"/>
          <w:sz w:val="24"/>
          <w:szCs w:val="24"/>
          <w:lang w:val="ru-RU"/>
        </w:rPr>
        <w:t>Уговор о јавној набавци ће бити закључен са понуђачем којем је додељен уговор у року од 8 дана од дана протека рока за подношење захт</w:t>
      </w:r>
      <w:r w:rsidRPr="00BA2B5D">
        <w:rPr>
          <w:rFonts w:ascii="Times New Roman" w:hAnsi="Times New Roman"/>
          <w:sz w:val="24"/>
          <w:szCs w:val="24"/>
          <w:lang w:val="sr-Cyrl-CS"/>
        </w:rPr>
        <w:t>е</w:t>
      </w:r>
      <w:r w:rsidRPr="00FE713A">
        <w:rPr>
          <w:rFonts w:ascii="Times New Roman" w:hAnsi="Times New Roman"/>
          <w:sz w:val="24"/>
          <w:szCs w:val="24"/>
          <w:lang w:val="ru-RU"/>
        </w:rPr>
        <w:t>ва за заштиту права из члана 149.Закона.</w:t>
      </w:r>
    </w:p>
    <w:p w:rsidR="00CA2C29" w:rsidRDefault="00572EAA" w:rsidP="00AE396D">
      <w:pPr>
        <w:jc w:val="both"/>
        <w:rPr>
          <w:rFonts w:ascii="Times New Roman" w:hAnsi="Times New Roman"/>
          <w:sz w:val="24"/>
          <w:szCs w:val="24"/>
          <w:lang w:val="ru-RU"/>
        </w:rPr>
      </w:pPr>
      <w:r w:rsidRPr="00FE713A">
        <w:rPr>
          <w:rFonts w:ascii="Times New Roman" w:hAnsi="Times New Roman"/>
          <w:sz w:val="24"/>
          <w:szCs w:val="24"/>
          <w:lang w:val="ru-RU"/>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112.став 2.тачка 5) Закона.</w:t>
      </w:r>
    </w:p>
    <w:p w:rsidR="00AE396D" w:rsidRPr="00AE396D" w:rsidRDefault="00AE396D" w:rsidP="00AE396D">
      <w:pPr>
        <w:jc w:val="both"/>
        <w:rPr>
          <w:rFonts w:ascii="Times New Roman" w:hAnsi="Times New Roman"/>
          <w:sz w:val="24"/>
          <w:szCs w:val="24"/>
          <w:lang w:val="ru-RU"/>
        </w:rPr>
      </w:pPr>
    </w:p>
    <w:p w:rsidR="00CA2C29" w:rsidRDefault="00CA2C29"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884C01" w:rsidRDefault="00884C01"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562B28" w:rsidRPr="00562B28" w:rsidRDefault="00562B28"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884C01" w:rsidRDefault="00884C01"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376F40" w:rsidRPr="00376F40" w:rsidRDefault="00376F40" w:rsidP="008F35AC">
      <w:pPr>
        <w:widowControl w:val="0"/>
        <w:suppressAutoHyphens/>
        <w:autoSpaceDE w:val="0"/>
        <w:spacing w:after="0" w:line="240" w:lineRule="auto"/>
        <w:rPr>
          <w:rFonts w:ascii="Times New Roman" w:hAnsi="Times New Roman"/>
          <w:b/>
          <w:bCs/>
          <w:spacing w:val="-1"/>
          <w:sz w:val="24"/>
          <w:szCs w:val="24"/>
          <w:lang w:val="sr-Cyrl-CS" w:eastAsia="ar-SA"/>
        </w:rPr>
      </w:pPr>
    </w:p>
    <w:p w:rsidR="00006A32" w:rsidRDefault="00006A32" w:rsidP="008F35AC">
      <w:pPr>
        <w:widowControl w:val="0"/>
        <w:suppressAutoHyphens/>
        <w:autoSpaceDE w:val="0"/>
        <w:spacing w:after="0" w:line="240" w:lineRule="auto"/>
        <w:rPr>
          <w:rFonts w:ascii="Times New Roman" w:hAnsi="Times New Roman"/>
          <w:b/>
          <w:bCs/>
          <w:spacing w:val="-1"/>
          <w:sz w:val="24"/>
          <w:szCs w:val="24"/>
          <w:lang w:val="sr-Latn-CS" w:eastAsia="ar-SA"/>
        </w:rPr>
      </w:pPr>
    </w:p>
    <w:p w:rsidR="00572EAA" w:rsidRDefault="00572EAA" w:rsidP="00742B62">
      <w:pPr>
        <w:shd w:val="clear" w:color="auto" w:fill="C6D9F1"/>
        <w:jc w:val="center"/>
        <w:rPr>
          <w:rFonts w:ascii="Times New Roman" w:hAnsi="Times New Roman"/>
          <w:b/>
          <w:bCs/>
          <w:i/>
          <w:iCs/>
          <w:sz w:val="28"/>
          <w:szCs w:val="28"/>
          <w:lang w:val="sr-Cyrl-CS"/>
        </w:rPr>
      </w:pPr>
    </w:p>
    <w:p w:rsidR="00572EAA" w:rsidRPr="00E9575B" w:rsidRDefault="00AF037E" w:rsidP="00742B62">
      <w:pPr>
        <w:shd w:val="clear" w:color="auto" w:fill="C6D9F1"/>
        <w:jc w:val="center"/>
        <w:rPr>
          <w:rFonts w:ascii="Times New Roman" w:hAnsi="Times New Roman"/>
          <w:b/>
          <w:bCs/>
          <w:i/>
          <w:iCs/>
          <w:sz w:val="28"/>
          <w:szCs w:val="28"/>
          <w:lang w:val="sr-Cyrl-CS"/>
        </w:rPr>
      </w:pPr>
      <w:r>
        <w:rPr>
          <w:rFonts w:ascii="Times New Roman" w:hAnsi="Times New Roman"/>
          <w:b/>
          <w:bCs/>
          <w:i/>
          <w:iCs/>
          <w:sz w:val="28"/>
          <w:szCs w:val="28"/>
        </w:rPr>
        <w:t>V</w:t>
      </w:r>
      <w:r w:rsidR="00163E83">
        <w:rPr>
          <w:rFonts w:ascii="Times New Roman" w:hAnsi="Times New Roman"/>
          <w:b/>
          <w:bCs/>
          <w:i/>
          <w:iCs/>
          <w:sz w:val="28"/>
          <w:szCs w:val="28"/>
        </w:rPr>
        <w:t>I</w:t>
      </w:r>
      <w:r w:rsidR="00572EAA" w:rsidRPr="00FE713A">
        <w:rPr>
          <w:rFonts w:ascii="Times New Roman" w:hAnsi="Times New Roman"/>
          <w:b/>
          <w:bCs/>
          <w:i/>
          <w:iCs/>
          <w:sz w:val="28"/>
          <w:szCs w:val="28"/>
          <w:lang w:val="ru-RU"/>
        </w:rPr>
        <w:t xml:space="preserve">  ОБРАЗАЦ ПОНУДЕ</w:t>
      </w:r>
      <w:r w:rsidR="002E7DA1">
        <w:rPr>
          <w:rFonts w:ascii="Times New Roman" w:hAnsi="Times New Roman"/>
          <w:b/>
          <w:bCs/>
          <w:i/>
          <w:iCs/>
          <w:sz w:val="28"/>
          <w:szCs w:val="28"/>
          <w:lang w:val="ru-RU"/>
        </w:rPr>
        <w:t xml:space="preserve"> </w:t>
      </w:r>
    </w:p>
    <w:p w:rsidR="00572EAA" w:rsidRPr="00FE713A" w:rsidRDefault="00572EAA" w:rsidP="0055475D">
      <w:pPr>
        <w:jc w:val="both"/>
        <w:rPr>
          <w:rFonts w:ascii="Times New Roman" w:hAnsi="Times New Roman"/>
          <w:i/>
          <w:iCs/>
          <w:sz w:val="24"/>
          <w:szCs w:val="24"/>
          <w:lang w:val="ru-RU"/>
        </w:rPr>
      </w:pPr>
      <w:r w:rsidRPr="00FE713A">
        <w:rPr>
          <w:rFonts w:ascii="Times New Roman" w:hAnsi="Times New Roman"/>
          <w:iCs/>
          <w:sz w:val="24"/>
          <w:szCs w:val="24"/>
          <w:lang w:val="ru-RU"/>
        </w:rPr>
        <w:t>Понуда бр ________________ од _______201</w:t>
      </w:r>
      <w:r w:rsidR="003622AE">
        <w:rPr>
          <w:rFonts w:ascii="Times New Roman" w:hAnsi="Times New Roman"/>
          <w:iCs/>
          <w:sz w:val="24"/>
          <w:szCs w:val="24"/>
          <w:lang w:val="sr-Cyrl-CS"/>
        </w:rPr>
        <w:t>6</w:t>
      </w:r>
      <w:r w:rsidRPr="00FE713A">
        <w:rPr>
          <w:rFonts w:ascii="Times New Roman" w:hAnsi="Times New Roman"/>
          <w:iCs/>
          <w:sz w:val="24"/>
          <w:szCs w:val="24"/>
          <w:lang w:val="ru-RU"/>
        </w:rPr>
        <w:t>.</w:t>
      </w:r>
      <w:r>
        <w:rPr>
          <w:rFonts w:ascii="Times New Roman" w:hAnsi="Times New Roman"/>
          <w:iCs/>
          <w:sz w:val="24"/>
          <w:szCs w:val="24"/>
          <w:lang w:val="sr-Cyrl-CS"/>
        </w:rPr>
        <w:t xml:space="preserve"> г</w:t>
      </w:r>
      <w:r w:rsidRPr="00FE713A">
        <w:rPr>
          <w:rFonts w:ascii="Times New Roman" w:hAnsi="Times New Roman"/>
          <w:iCs/>
          <w:sz w:val="24"/>
          <w:szCs w:val="24"/>
          <w:lang w:val="ru-RU"/>
        </w:rPr>
        <w:t>одине</w:t>
      </w:r>
      <w:r>
        <w:rPr>
          <w:rFonts w:ascii="Times New Roman" w:hAnsi="Times New Roman"/>
          <w:iCs/>
          <w:sz w:val="24"/>
          <w:szCs w:val="24"/>
          <w:lang w:val="sr-Cyrl-CS"/>
        </w:rPr>
        <w:t xml:space="preserve"> </w:t>
      </w:r>
      <w:r w:rsidRPr="00FE713A">
        <w:rPr>
          <w:rFonts w:ascii="Times New Roman" w:hAnsi="Times New Roman"/>
          <w:iCs/>
          <w:sz w:val="24"/>
          <w:szCs w:val="24"/>
          <w:lang w:val="ru-RU"/>
        </w:rPr>
        <w:t xml:space="preserve">за јавну набавку </w:t>
      </w:r>
      <w:r w:rsidR="00124AE6">
        <w:rPr>
          <w:rFonts w:ascii="Times New Roman" w:hAnsi="Times New Roman"/>
          <w:iCs/>
          <w:sz w:val="24"/>
          <w:szCs w:val="24"/>
          <w:lang w:val="ru-RU"/>
        </w:rPr>
        <w:t xml:space="preserve">репрезентације - </w:t>
      </w:r>
      <w:r w:rsidR="002E7DA1">
        <w:rPr>
          <w:rFonts w:ascii="Times New Roman" w:hAnsi="Times New Roman"/>
          <w:iCs/>
          <w:sz w:val="24"/>
          <w:szCs w:val="24"/>
          <w:lang w:val="ru-RU"/>
        </w:rPr>
        <w:t>угоститељских услуга за 201</w:t>
      </w:r>
      <w:r w:rsidR="003622AE">
        <w:rPr>
          <w:rFonts w:ascii="Times New Roman" w:hAnsi="Times New Roman"/>
          <w:iCs/>
          <w:sz w:val="24"/>
          <w:szCs w:val="24"/>
          <w:lang w:val="ru-RU"/>
        </w:rPr>
        <w:t>6</w:t>
      </w:r>
      <w:r w:rsidR="002E7DA1">
        <w:rPr>
          <w:rFonts w:ascii="Times New Roman" w:hAnsi="Times New Roman"/>
          <w:iCs/>
          <w:sz w:val="24"/>
          <w:szCs w:val="24"/>
          <w:lang w:val="ru-RU"/>
        </w:rPr>
        <w:t>. годину</w:t>
      </w:r>
      <w:r w:rsidR="000F6EE5">
        <w:rPr>
          <w:rFonts w:ascii="Times New Roman" w:hAnsi="Times New Roman"/>
          <w:iCs/>
          <w:sz w:val="24"/>
          <w:szCs w:val="24"/>
          <w:lang w:val="ru-RU"/>
        </w:rPr>
        <w:t>, ЈНМ</w:t>
      </w:r>
      <w:r w:rsidR="002E7DA1">
        <w:rPr>
          <w:rFonts w:ascii="Times New Roman" w:hAnsi="Times New Roman"/>
          <w:iCs/>
          <w:sz w:val="24"/>
          <w:szCs w:val="24"/>
          <w:lang w:val="ru-RU"/>
        </w:rPr>
        <w:t xml:space="preserve">В број </w:t>
      </w:r>
      <w:r w:rsidR="00376F40">
        <w:rPr>
          <w:rFonts w:ascii="Times New Roman" w:hAnsi="Times New Roman"/>
          <w:iCs/>
          <w:sz w:val="24"/>
          <w:szCs w:val="24"/>
          <w:lang w:val="ru-RU"/>
        </w:rPr>
        <w:t>4</w:t>
      </w:r>
      <w:r w:rsidR="000F6EE5">
        <w:rPr>
          <w:rFonts w:ascii="Times New Roman" w:hAnsi="Times New Roman"/>
          <w:iCs/>
          <w:sz w:val="24"/>
          <w:szCs w:val="24"/>
          <w:lang w:val="ru-RU"/>
        </w:rPr>
        <w:t>/</w:t>
      </w:r>
      <w:r w:rsidRPr="00FE713A">
        <w:rPr>
          <w:rFonts w:ascii="Times New Roman" w:hAnsi="Times New Roman"/>
          <w:iCs/>
          <w:sz w:val="24"/>
          <w:szCs w:val="24"/>
          <w:lang w:val="ru-RU"/>
        </w:rPr>
        <w:t>1</w:t>
      </w:r>
      <w:r w:rsidR="003622AE">
        <w:rPr>
          <w:rFonts w:ascii="Times New Roman" w:hAnsi="Times New Roman"/>
          <w:iCs/>
          <w:sz w:val="24"/>
          <w:szCs w:val="24"/>
          <w:lang w:val="sr-Cyrl-CS"/>
        </w:rPr>
        <w:t>6</w:t>
      </w:r>
      <w:r w:rsidRPr="00FE713A">
        <w:rPr>
          <w:rFonts w:ascii="Times New Roman" w:hAnsi="Times New Roman"/>
          <w:iCs/>
          <w:sz w:val="24"/>
          <w:szCs w:val="24"/>
          <w:lang w:val="ru-RU"/>
        </w:rPr>
        <w:t>.</w:t>
      </w:r>
    </w:p>
    <w:p w:rsidR="00572EAA" w:rsidRPr="00BA2B5D" w:rsidRDefault="00572EAA" w:rsidP="0055475D">
      <w:pPr>
        <w:rPr>
          <w:rFonts w:ascii="Times New Roman" w:hAnsi="Times New Roman"/>
          <w:i/>
          <w:iCs/>
        </w:rPr>
      </w:pPr>
      <w:r w:rsidRPr="00BA2B5D">
        <w:rPr>
          <w:rFonts w:ascii="Times New Roman" w:hAnsi="Times New Roman"/>
          <w:b/>
          <w:bCs/>
          <w:i/>
          <w:iCs/>
        </w:rPr>
        <w:t>1)ОПШТИ ПОДАЦИ О ПОНУЂАЧУ</w:t>
      </w:r>
    </w:p>
    <w:tbl>
      <w:tblPr>
        <w:tblW w:w="0" w:type="auto"/>
        <w:tblInd w:w="-20" w:type="dxa"/>
        <w:tblLayout w:type="fixed"/>
        <w:tblLook w:val="0000"/>
      </w:tblPr>
      <w:tblGrid>
        <w:gridCol w:w="4621"/>
        <w:gridCol w:w="4660"/>
      </w:tblGrid>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Назив понуђача: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Адреса понуђача: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Матични број понуђача:</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Порески идентификациони број понуђача (ПИБ):</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tc>
      </w:tr>
      <w:tr w:rsidR="00572EAA" w:rsidRPr="00914465">
        <w:trPr>
          <w:trHeight w:val="550"/>
        </w:trPr>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Име особе за контакт:</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Електронска адреса понуђача (</w:t>
            </w:r>
            <w:r w:rsidRPr="00914465">
              <w:rPr>
                <w:rFonts w:ascii="Times New Roman" w:hAnsi="Times New Roman"/>
                <w:iCs/>
              </w:rPr>
              <w:t>e</w:t>
            </w:r>
            <w:r w:rsidRPr="00914465">
              <w:rPr>
                <w:rFonts w:ascii="Times New Roman" w:hAnsi="Times New Roman"/>
                <w:iCs/>
                <w:lang w:val="ru-RU"/>
              </w:rPr>
              <w:t>-</w:t>
            </w:r>
            <w:r w:rsidRPr="00914465">
              <w:rPr>
                <w:rFonts w:ascii="Times New Roman" w:hAnsi="Times New Roman"/>
                <w:iCs/>
              </w:rPr>
              <w:t>mail</w:t>
            </w:r>
            <w:r w:rsidRPr="00914465">
              <w:rPr>
                <w:rFonts w:ascii="Times New Roman" w:hAnsi="Times New Roman"/>
                <w:iCs/>
                <w:lang w:val="ru-RU"/>
              </w:rPr>
              <w:t>):</w:t>
            </w:r>
          </w:p>
          <w:p w:rsidR="00572EAA" w:rsidRPr="00914465" w:rsidRDefault="00572EAA" w:rsidP="00CD6FDB">
            <w:pPr>
              <w:spacing w:after="0"/>
              <w:jc w:val="both"/>
              <w:rPr>
                <w:rFonts w:ascii="Times New Roman" w:hAnsi="Times New Roman"/>
                <w:b/>
                <w:bCs/>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Телефон:</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Телефакс:</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Број рачуна понуђача и назив банке:</w:t>
            </w:r>
          </w:p>
          <w:p w:rsidR="00572EAA" w:rsidRPr="00914465" w:rsidRDefault="00572EAA" w:rsidP="00CD6FDB">
            <w:pPr>
              <w:spacing w:after="0"/>
              <w:jc w:val="both"/>
              <w:rPr>
                <w:rFonts w:ascii="Times New Roman" w:hAnsi="Times New Roman"/>
                <w:b/>
                <w:bCs/>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p w:rsidR="00572EAA" w:rsidRPr="00914465" w:rsidRDefault="00572EAA" w:rsidP="00CD6FDB">
            <w:pPr>
              <w:spacing w:after="0"/>
              <w:rPr>
                <w:rFonts w:ascii="Times New Roman" w:hAnsi="Times New Roman"/>
                <w:b/>
                <w:bCs/>
                <w:i/>
                <w:iCs/>
                <w:sz w:val="24"/>
                <w:szCs w:val="24"/>
                <w:lang w:val="ru-RU"/>
              </w:rPr>
            </w:pPr>
          </w:p>
        </w:tc>
      </w:tr>
      <w:tr w:rsidR="00572EAA" w:rsidRPr="00D216CC">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ind w:firstLine="708"/>
              <w:rPr>
                <w:rFonts w:ascii="Times New Roman" w:hAnsi="Times New Roman"/>
                <w:b/>
                <w:bCs/>
                <w:i/>
                <w:iCs/>
                <w:sz w:val="24"/>
                <w:szCs w:val="24"/>
                <w:lang w:val="ru-RU"/>
              </w:rPr>
            </w:pPr>
          </w:p>
          <w:p w:rsidR="00572EAA" w:rsidRPr="00914465" w:rsidRDefault="00572EAA" w:rsidP="007B6812">
            <w:pPr>
              <w:spacing w:after="0"/>
              <w:rPr>
                <w:rFonts w:ascii="Times New Roman" w:hAnsi="Times New Roman"/>
                <w:b/>
                <w:bCs/>
                <w:i/>
                <w:iCs/>
                <w:sz w:val="24"/>
                <w:szCs w:val="24"/>
                <w:lang w:val="ru-RU"/>
              </w:rPr>
            </w:pPr>
          </w:p>
        </w:tc>
      </w:tr>
    </w:tbl>
    <w:p w:rsidR="00572EAA" w:rsidRPr="00FE713A" w:rsidRDefault="00572EAA" w:rsidP="0055475D">
      <w:pPr>
        <w:rPr>
          <w:rFonts w:ascii="Times New Roman" w:hAnsi="Times New Roman"/>
          <w:b/>
          <w:bCs/>
          <w:i/>
          <w:iCs/>
          <w:lang w:val="ru-RU"/>
        </w:rPr>
      </w:pPr>
    </w:p>
    <w:p w:rsidR="00572EAA" w:rsidRPr="00FE713A" w:rsidRDefault="00572EAA" w:rsidP="0055475D">
      <w:pPr>
        <w:rPr>
          <w:rFonts w:ascii="Times New Roman" w:hAnsi="Times New Roman"/>
          <w:lang w:val="ru-RU"/>
        </w:rPr>
      </w:pPr>
      <w:r w:rsidRPr="00FE713A">
        <w:rPr>
          <w:rFonts w:ascii="Times New Roman" w:hAnsi="Times New Roman"/>
          <w:b/>
          <w:bCs/>
          <w:i/>
          <w:iCs/>
          <w:lang w:val="ru-RU"/>
        </w:rPr>
        <w:t xml:space="preserve">2) ПОНУДУ ПОДНОСИ (заокружити начин подношења понуде): </w:t>
      </w:r>
    </w:p>
    <w:tbl>
      <w:tblPr>
        <w:tblW w:w="0" w:type="auto"/>
        <w:tblInd w:w="-20" w:type="dxa"/>
        <w:tblLayout w:type="fixed"/>
        <w:tblLook w:val="0000"/>
      </w:tblPr>
      <w:tblGrid>
        <w:gridCol w:w="9282"/>
      </w:tblGrid>
      <w:tr w:rsidR="00572EAA" w:rsidRPr="00914465">
        <w:tc>
          <w:tcPr>
            <w:tcW w:w="9282" w:type="dxa"/>
            <w:tcBorders>
              <w:top w:val="single" w:sz="4" w:space="0" w:color="000000"/>
              <w:left w:val="single" w:sz="4" w:space="0" w:color="000000"/>
              <w:bottom w:val="single" w:sz="4" w:space="0" w:color="000000"/>
              <w:right w:val="single" w:sz="4" w:space="0" w:color="000000"/>
            </w:tcBorders>
          </w:tcPr>
          <w:p w:rsidR="00572EAA" w:rsidRPr="00FE713A" w:rsidRDefault="00572EAA" w:rsidP="00CD6FDB">
            <w:pPr>
              <w:snapToGrid w:val="0"/>
              <w:spacing w:after="0" w:line="240" w:lineRule="auto"/>
              <w:rPr>
                <w:rFonts w:ascii="Times New Roman" w:hAnsi="Times New Roman"/>
                <w:lang w:val="ru-RU"/>
              </w:rPr>
            </w:pPr>
          </w:p>
          <w:p w:rsidR="00572EAA" w:rsidRPr="00BA2B5D" w:rsidRDefault="00572EAA" w:rsidP="00CD6FDB">
            <w:pPr>
              <w:spacing w:after="0" w:line="240" w:lineRule="auto"/>
              <w:jc w:val="center"/>
              <w:rPr>
                <w:rFonts w:ascii="Times New Roman" w:hAnsi="Times New Roman"/>
                <w:b/>
                <w:bCs/>
              </w:rPr>
            </w:pPr>
            <w:r w:rsidRPr="00BA2B5D">
              <w:rPr>
                <w:rFonts w:ascii="Times New Roman" w:hAnsi="Times New Roman"/>
                <w:b/>
                <w:bCs/>
              </w:rPr>
              <w:t xml:space="preserve">А) САМОСТАЛНО </w:t>
            </w:r>
          </w:p>
        </w:tc>
      </w:tr>
      <w:tr w:rsidR="00572EAA" w:rsidRPr="00914465">
        <w:tc>
          <w:tcPr>
            <w:tcW w:w="9282" w:type="dxa"/>
            <w:tcBorders>
              <w:top w:val="single" w:sz="4" w:space="0" w:color="000000"/>
              <w:left w:val="single" w:sz="4" w:space="0" w:color="000000"/>
              <w:bottom w:val="single" w:sz="4" w:space="0" w:color="000000"/>
              <w:right w:val="single" w:sz="4" w:space="0" w:color="000000"/>
            </w:tcBorders>
          </w:tcPr>
          <w:p w:rsidR="00572EAA" w:rsidRPr="00BA2B5D" w:rsidRDefault="00572EAA" w:rsidP="00CD6FDB">
            <w:pPr>
              <w:snapToGrid w:val="0"/>
              <w:spacing w:after="0" w:line="240" w:lineRule="auto"/>
              <w:jc w:val="center"/>
              <w:rPr>
                <w:rFonts w:ascii="Times New Roman" w:hAnsi="Times New Roman"/>
                <w:b/>
                <w:bCs/>
              </w:rPr>
            </w:pPr>
          </w:p>
          <w:p w:rsidR="00572EAA" w:rsidRPr="00BA2B5D" w:rsidRDefault="00572EAA" w:rsidP="00CD6FDB">
            <w:pPr>
              <w:spacing w:after="0" w:line="240" w:lineRule="auto"/>
              <w:jc w:val="center"/>
              <w:rPr>
                <w:rFonts w:ascii="Times New Roman" w:hAnsi="Times New Roman"/>
                <w:b/>
                <w:bCs/>
              </w:rPr>
            </w:pPr>
            <w:r w:rsidRPr="00BA2B5D">
              <w:rPr>
                <w:rFonts w:ascii="Times New Roman" w:hAnsi="Times New Roman"/>
                <w:b/>
                <w:bCs/>
              </w:rPr>
              <w:t>Б) СА ПОДИЗВОЂАЧЕМ</w:t>
            </w:r>
          </w:p>
        </w:tc>
      </w:tr>
      <w:tr w:rsidR="00572EAA" w:rsidRPr="00914465">
        <w:tc>
          <w:tcPr>
            <w:tcW w:w="9282" w:type="dxa"/>
            <w:tcBorders>
              <w:top w:val="single" w:sz="4" w:space="0" w:color="000000"/>
              <w:left w:val="single" w:sz="4" w:space="0" w:color="000000"/>
              <w:bottom w:val="single" w:sz="4" w:space="0" w:color="000000"/>
              <w:right w:val="single" w:sz="4" w:space="0" w:color="000000"/>
            </w:tcBorders>
          </w:tcPr>
          <w:p w:rsidR="00572EAA" w:rsidRPr="00BA2B5D" w:rsidRDefault="00572EAA" w:rsidP="00CD6FDB">
            <w:pPr>
              <w:snapToGrid w:val="0"/>
              <w:spacing w:after="0" w:line="240" w:lineRule="auto"/>
              <w:jc w:val="center"/>
              <w:rPr>
                <w:rFonts w:ascii="Times New Roman" w:hAnsi="Times New Roman"/>
                <w:b/>
                <w:bCs/>
              </w:rPr>
            </w:pPr>
          </w:p>
          <w:p w:rsidR="00572EAA" w:rsidRPr="00914465" w:rsidRDefault="00572EAA" w:rsidP="00CD6FDB">
            <w:pPr>
              <w:spacing w:after="0" w:line="240" w:lineRule="auto"/>
              <w:jc w:val="center"/>
              <w:rPr>
                <w:rFonts w:ascii="Times New Roman" w:hAnsi="Times New Roman"/>
                <w:b/>
                <w:i/>
                <w:iCs/>
                <w:lang w:val="ru-RU"/>
              </w:rPr>
            </w:pPr>
            <w:r w:rsidRPr="00BA2B5D">
              <w:rPr>
                <w:rFonts w:ascii="Times New Roman" w:hAnsi="Times New Roman"/>
                <w:b/>
                <w:bCs/>
              </w:rPr>
              <w:t>В) КАО ЗАЈЕДНИЧКУ ПОНУДУ</w:t>
            </w:r>
          </w:p>
        </w:tc>
      </w:tr>
    </w:tbl>
    <w:p w:rsidR="00572EAA" w:rsidRPr="00BA2B5D" w:rsidRDefault="00572EAA" w:rsidP="00CD6FDB">
      <w:pPr>
        <w:spacing w:after="0" w:line="240" w:lineRule="auto"/>
        <w:jc w:val="both"/>
        <w:rPr>
          <w:rFonts w:ascii="Times New Roman" w:hAnsi="Times New Roman"/>
          <w:b/>
          <w:i/>
          <w:iCs/>
          <w:lang w:val="ru-RU"/>
        </w:rPr>
      </w:pPr>
    </w:p>
    <w:p w:rsidR="00572EAA" w:rsidRPr="00FE713A" w:rsidRDefault="00572EAA" w:rsidP="00CD6FDB">
      <w:pPr>
        <w:spacing w:after="0" w:line="240" w:lineRule="auto"/>
        <w:jc w:val="both"/>
        <w:rPr>
          <w:rFonts w:ascii="Times New Roman" w:hAnsi="Times New Roman"/>
          <w:bCs/>
          <w:lang w:val="ru-RU"/>
        </w:rPr>
      </w:pPr>
      <w:r w:rsidRPr="00BA2B5D">
        <w:rPr>
          <w:rFonts w:ascii="Times New Roman" w:hAnsi="Times New Roman"/>
          <w:b/>
          <w:i/>
          <w:iCs/>
          <w:lang w:val="ru-RU"/>
        </w:rPr>
        <w:t>Напомена:</w:t>
      </w:r>
      <w:r w:rsidRPr="00BA2B5D">
        <w:rPr>
          <w:rFonts w:ascii="Times New Roman" w:hAnsi="Times New Roman"/>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572EAA" w:rsidRDefault="00572EAA" w:rsidP="0055475D">
      <w:pPr>
        <w:jc w:val="both"/>
        <w:rPr>
          <w:rFonts w:ascii="Times New Roman" w:hAnsi="Times New Roman"/>
          <w:b/>
          <w:bCs/>
          <w:i/>
          <w:lang w:val="sr-Latn-CS"/>
        </w:rPr>
      </w:pPr>
    </w:p>
    <w:p w:rsidR="00CA2C29" w:rsidRPr="00CA2C29" w:rsidRDefault="00CA2C29" w:rsidP="0055475D">
      <w:pPr>
        <w:jc w:val="both"/>
        <w:rPr>
          <w:rFonts w:ascii="Times New Roman" w:hAnsi="Times New Roman"/>
          <w:b/>
          <w:bCs/>
          <w:i/>
          <w:lang w:val="sr-Latn-CS"/>
        </w:rPr>
      </w:pPr>
    </w:p>
    <w:p w:rsidR="00572EAA" w:rsidRPr="00BA2B5D" w:rsidRDefault="00572EAA" w:rsidP="0055475D">
      <w:pPr>
        <w:jc w:val="both"/>
        <w:rPr>
          <w:rFonts w:ascii="Times New Roman" w:hAnsi="Times New Roman"/>
          <w:b/>
          <w:bCs/>
          <w:i/>
        </w:rPr>
      </w:pPr>
      <w:r w:rsidRPr="00BA2B5D">
        <w:rPr>
          <w:rFonts w:ascii="Times New Roman" w:hAnsi="Times New Roman"/>
          <w:b/>
          <w:bCs/>
          <w:i/>
          <w:lang w:val="sr-Cyrl-CS"/>
        </w:rPr>
        <w:lastRenderedPageBreak/>
        <w:t xml:space="preserve">3) </w:t>
      </w:r>
      <w:r w:rsidRPr="00BA2B5D">
        <w:rPr>
          <w:rFonts w:ascii="Times New Roman" w:hAnsi="Times New Roman"/>
          <w:b/>
          <w:bCs/>
          <w:i/>
        </w:rPr>
        <w:t xml:space="preserve">ПОДАЦИ О ПОДИЗВОЂАЧУ </w:t>
      </w:r>
    </w:p>
    <w:tbl>
      <w:tblPr>
        <w:tblW w:w="0" w:type="auto"/>
        <w:tblInd w:w="-20" w:type="dxa"/>
        <w:tblLayout w:type="fixed"/>
        <w:tblLook w:val="0000"/>
      </w:tblPr>
      <w:tblGrid>
        <w:gridCol w:w="465"/>
        <w:gridCol w:w="4219"/>
        <w:gridCol w:w="4598"/>
      </w:tblGrid>
      <w:tr w:rsidR="00572EAA" w:rsidRPr="00914465">
        <w:tc>
          <w:tcPr>
            <w:tcW w:w="465" w:type="dxa"/>
            <w:tcBorders>
              <w:top w:val="single" w:sz="4" w:space="0" w:color="000000"/>
              <w:left w:val="single" w:sz="4" w:space="0" w:color="000000"/>
              <w:bottom w:val="single" w:sz="4" w:space="0" w:color="000000"/>
            </w:tcBorders>
          </w:tcPr>
          <w:p w:rsidR="00572EAA" w:rsidRPr="00914465" w:rsidRDefault="00572EAA" w:rsidP="007B6812">
            <w:pPr>
              <w:snapToGrid w:val="0"/>
              <w:spacing w:after="0"/>
              <w:jc w:val="both"/>
              <w:rPr>
                <w:rFonts w:ascii="Times New Roman" w:hAnsi="Times New Roman"/>
                <w:b/>
              </w:rPr>
            </w:pPr>
          </w:p>
          <w:p w:rsidR="00572EAA" w:rsidRPr="00BA2B5D" w:rsidRDefault="00572EAA" w:rsidP="007B6812">
            <w:pPr>
              <w:spacing w:after="0"/>
              <w:jc w:val="both"/>
              <w:rPr>
                <w:rFonts w:ascii="Times New Roman" w:hAnsi="Times New Roman"/>
                <w:b/>
                <w:bCs/>
                <w:i/>
              </w:rPr>
            </w:pPr>
            <w:r w:rsidRPr="00BA2B5D">
              <w:rPr>
                <w:rFonts w:ascii="Times New Roman" w:hAnsi="Times New Roman"/>
                <w:b/>
                <w:bCs/>
                <w:i/>
              </w:rPr>
              <w:t>1)</w:t>
            </w: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
                <w:b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lang w:val="ru-RU"/>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sz w:val="24"/>
                <w:szCs w:val="24"/>
                <w:lang w:val="ru-RU"/>
              </w:rPr>
            </w:pPr>
          </w:p>
          <w:p w:rsidR="00572EAA" w:rsidRPr="00BA2B5D" w:rsidRDefault="00572EAA" w:rsidP="007B6812">
            <w:pPr>
              <w:spacing w:after="0"/>
              <w:jc w:val="both"/>
              <w:rPr>
                <w:rFonts w:ascii="Times New Roman" w:hAnsi="Times New Roman"/>
                <w:bCs/>
                <w:i/>
                <w:sz w:val="24"/>
                <w:szCs w:val="24"/>
              </w:rPr>
            </w:pPr>
            <w:r w:rsidRPr="00BA2B5D">
              <w:rPr>
                <w:rFonts w:ascii="Times New Roman" w:hAnsi="Times New Roman"/>
                <w:b/>
                <w:bCs/>
                <w:i/>
                <w:sz w:val="24"/>
                <w:szCs w:val="24"/>
              </w:rPr>
              <w:t>2)</w:t>
            </w: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
                <w:b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lang w:val="ru-RU"/>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bl>
    <w:p w:rsidR="00572EAA" w:rsidRPr="00BA2B5D" w:rsidRDefault="00572EAA" w:rsidP="0055475D">
      <w:pPr>
        <w:jc w:val="both"/>
        <w:rPr>
          <w:rFonts w:ascii="Times New Roman" w:hAnsi="Times New Roman"/>
          <w:i/>
          <w:iCs/>
          <w:lang w:val="ru-RU"/>
        </w:rPr>
      </w:pPr>
      <w:r w:rsidRPr="00BA2B5D">
        <w:rPr>
          <w:rFonts w:ascii="Times New Roman" w:hAnsi="Times New Roman"/>
          <w:b/>
          <w:bCs/>
          <w:i/>
          <w:iCs/>
          <w:u w:val="single"/>
          <w:lang w:val="ru-RU"/>
        </w:rPr>
        <w:t>Напомена:</w:t>
      </w:r>
    </w:p>
    <w:p w:rsidR="00572EAA" w:rsidRDefault="00572EAA" w:rsidP="0055475D">
      <w:pPr>
        <w:jc w:val="both"/>
        <w:rPr>
          <w:rFonts w:ascii="Times New Roman" w:hAnsi="Times New Roman"/>
          <w:i/>
          <w:iCs/>
          <w:lang w:val="ru-RU"/>
        </w:rPr>
      </w:pPr>
      <w:r w:rsidRPr="00BA2B5D">
        <w:rPr>
          <w:rFonts w:ascii="Times New Roman" w:hAnsi="Times New Roman"/>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572EAA" w:rsidRDefault="00572EAA" w:rsidP="0055475D">
      <w:pPr>
        <w:jc w:val="both"/>
        <w:rPr>
          <w:rFonts w:ascii="Times New Roman" w:hAnsi="Times New Roman"/>
          <w:b/>
          <w:bCs/>
          <w:lang w:val="sr-Latn-CS"/>
        </w:rPr>
      </w:pPr>
    </w:p>
    <w:p w:rsidR="00884C01" w:rsidRDefault="00884C01" w:rsidP="0055475D">
      <w:pPr>
        <w:jc w:val="both"/>
        <w:rPr>
          <w:rFonts w:ascii="Times New Roman" w:hAnsi="Times New Roman"/>
          <w:b/>
          <w:bCs/>
          <w:lang w:val="sr-Latn-CS"/>
        </w:rPr>
      </w:pPr>
    </w:p>
    <w:p w:rsidR="00CA2C29" w:rsidRPr="00CA2C29" w:rsidRDefault="00CA2C29" w:rsidP="0055475D">
      <w:pPr>
        <w:jc w:val="both"/>
        <w:rPr>
          <w:rFonts w:ascii="Times New Roman" w:hAnsi="Times New Roman"/>
          <w:b/>
          <w:bCs/>
          <w:lang w:val="sr-Latn-CS"/>
        </w:rPr>
      </w:pPr>
    </w:p>
    <w:p w:rsidR="00572EAA" w:rsidRPr="00BA2B5D" w:rsidRDefault="00572EAA" w:rsidP="0055475D">
      <w:pPr>
        <w:jc w:val="both"/>
        <w:rPr>
          <w:rFonts w:ascii="Times New Roman" w:hAnsi="Times New Roman"/>
          <w:b/>
          <w:bCs/>
          <w:i/>
          <w:lang w:val="ru-RU"/>
        </w:rPr>
      </w:pPr>
      <w:r w:rsidRPr="00BA2B5D">
        <w:rPr>
          <w:rFonts w:ascii="Times New Roman" w:hAnsi="Times New Roman"/>
          <w:b/>
          <w:bCs/>
          <w:i/>
          <w:lang w:val="sr-Cyrl-CS"/>
        </w:rPr>
        <w:t xml:space="preserve">4) </w:t>
      </w:r>
      <w:r w:rsidRPr="00BA2B5D">
        <w:rPr>
          <w:rFonts w:ascii="Times New Roman" w:hAnsi="Times New Roman"/>
          <w:b/>
          <w:bCs/>
          <w:i/>
          <w:lang w:val="ru-RU"/>
        </w:rPr>
        <w:t>ПОДАЦИ О УЧЕСНИКУ  У ЗАЈЕДНИЧКОЈ ПОНУДИ</w:t>
      </w:r>
    </w:p>
    <w:tbl>
      <w:tblPr>
        <w:tblW w:w="0" w:type="auto"/>
        <w:tblInd w:w="-20" w:type="dxa"/>
        <w:tblLayout w:type="fixed"/>
        <w:tblLook w:val="0000"/>
      </w:tblPr>
      <w:tblGrid>
        <w:gridCol w:w="465"/>
        <w:gridCol w:w="4625"/>
        <w:gridCol w:w="4192"/>
      </w:tblGrid>
      <w:tr w:rsidR="00572EAA" w:rsidRPr="00630C86">
        <w:tc>
          <w:tcPr>
            <w:tcW w:w="465" w:type="dxa"/>
            <w:tcBorders>
              <w:top w:val="single" w:sz="4" w:space="0" w:color="000000"/>
              <w:left w:val="single" w:sz="4" w:space="0" w:color="000000"/>
              <w:bottom w:val="single" w:sz="4" w:space="0" w:color="000000"/>
            </w:tcBorders>
          </w:tcPr>
          <w:p w:rsidR="00572EAA" w:rsidRPr="00FE713A" w:rsidRDefault="00572EAA" w:rsidP="007B6812">
            <w:pPr>
              <w:snapToGrid w:val="0"/>
              <w:spacing w:after="0"/>
              <w:jc w:val="both"/>
              <w:rPr>
                <w:rFonts w:ascii="Times New Roman" w:hAnsi="Times New Roman"/>
                <w:b/>
                <w:lang w:val="ru-RU"/>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1)</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2)</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630C86">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3)</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bl>
    <w:p w:rsidR="00572EAA" w:rsidRPr="00BA2B5D" w:rsidRDefault="00572EAA" w:rsidP="0055475D">
      <w:pPr>
        <w:jc w:val="both"/>
        <w:rPr>
          <w:rFonts w:ascii="Times New Roman" w:hAnsi="Times New Roman"/>
          <w:b/>
          <w:bCs/>
          <w:i/>
          <w:iCs/>
          <w:u w:val="single"/>
        </w:rPr>
      </w:pPr>
    </w:p>
    <w:p w:rsidR="00572EAA" w:rsidRPr="00BA2B5D" w:rsidRDefault="00572EAA" w:rsidP="0055475D">
      <w:pPr>
        <w:jc w:val="both"/>
        <w:rPr>
          <w:rFonts w:ascii="Times New Roman" w:hAnsi="Times New Roman"/>
          <w:i/>
          <w:iCs/>
          <w:lang w:val="ru-RU"/>
        </w:rPr>
      </w:pPr>
      <w:r w:rsidRPr="00BA2B5D">
        <w:rPr>
          <w:rFonts w:ascii="Times New Roman" w:hAnsi="Times New Roman"/>
          <w:b/>
          <w:bCs/>
          <w:i/>
          <w:iCs/>
          <w:u w:val="single"/>
        </w:rPr>
        <w:t>Напомена:</w:t>
      </w:r>
    </w:p>
    <w:p w:rsidR="00572EAA" w:rsidRDefault="00572EAA" w:rsidP="0055475D">
      <w:pPr>
        <w:jc w:val="both"/>
        <w:rPr>
          <w:rFonts w:ascii="Times New Roman" w:hAnsi="Times New Roman"/>
          <w:b/>
          <w:bCs/>
          <w:i/>
          <w:iCs/>
          <w:sz w:val="20"/>
          <w:szCs w:val="20"/>
          <w:lang w:val="ru-RU"/>
        </w:rPr>
      </w:pPr>
      <w:r w:rsidRPr="00BA2B5D">
        <w:rPr>
          <w:rFonts w:ascii="Times New Roman" w:hAnsi="Times New Roman"/>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BA2B5D">
        <w:rPr>
          <w:rFonts w:ascii="Times New Roman" w:hAnsi="Times New Roman"/>
          <w:i/>
          <w:iCs/>
          <w:sz w:val="20"/>
          <w:szCs w:val="20"/>
          <w:lang w:val="ru-RU"/>
        </w:rPr>
        <w:t>.</w:t>
      </w:r>
    </w:p>
    <w:p w:rsidR="00946E52" w:rsidRDefault="00946E52" w:rsidP="0055475D">
      <w:pPr>
        <w:jc w:val="both"/>
        <w:rPr>
          <w:rFonts w:ascii="Times New Roman" w:hAnsi="Times New Roman"/>
          <w:b/>
          <w:bCs/>
          <w:i/>
          <w:iCs/>
          <w:sz w:val="20"/>
          <w:szCs w:val="20"/>
          <w:lang w:val="ru-RU"/>
        </w:rPr>
      </w:pPr>
    </w:p>
    <w:p w:rsidR="002E7DA1" w:rsidRPr="005A252A" w:rsidRDefault="002E7DA1" w:rsidP="002E7DA1">
      <w:pPr>
        <w:pStyle w:val="ListParagraph"/>
        <w:numPr>
          <w:ilvl w:val="0"/>
          <w:numId w:val="28"/>
        </w:numPr>
        <w:suppressAutoHyphens/>
        <w:spacing w:line="100" w:lineRule="atLeast"/>
        <w:ind w:left="900" w:hanging="900"/>
        <w:jc w:val="both"/>
        <w:rPr>
          <w:b/>
          <w:bCs/>
          <w:iCs/>
          <w:lang w:val="sr-Cyrl-CS"/>
        </w:rPr>
      </w:pPr>
      <w:r w:rsidRPr="005A252A">
        <w:rPr>
          <w:b/>
          <w:bCs/>
          <w:iCs/>
          <w:lang w:val="sr-Cyrl-CS"/>
        </w:rPr>
        <w:t>РОК ВАЖЕЊА ПОНУДЕ _______ дана (не може бити краћи од 30 дана)</w:t>
      </w:r>
    </w:p>
    <w:p w:rsidR="002E7DA1" w:rsidRDefault="002E7DA1" w:rsidP="002E7DA1">
      <w:pPr>
        <w:jc w:val="both"/>
        <w:rPr>
          <w:rFonts w:ascii="Arial" w:hAnsi="Arial" w:cs="Arial"/>
          <w:b/>
          <w:bCs/>
          <w:i/>
          <w:iCs/>
          <w:sz w:val="20"/>
          <w:szCs w:val="20"/>
          <w:lang w:val="sr-Latn-CS"/>
        </w:rPr>
      </w:pPr>
    </w:p>
    <w:p w:rsidR="00CA2C29" w:rsidRPr="00CA2C29" w:rsidRDefault="00CA2C29" w:rsidP="002E7DA1">
      <w:pPr>
        <w:jc w:val="both"/>
        <w:rPr>
          <w:rFonts w:ascii="Arial" w:hAnsi="Arial" w:cs="Arial"/>
          <w:b/>
          <w:bCs/>
          <w:i/>
          <w:iCs/>
          <w:sz w:val="20"/>
          <w:szCs w:val="20"/>
          <w:lang w:val="sr-Latn-CS"/>
        </w:rPr>
      </w:pPr>
    </w:p>
    <w:p w:rsidR="002E7DA1" w:rsidRPr="00376F40" w:rsidRDefault="002E7DA1" w:rsidP="00CA2C29">
      <w:pPr>
        <w:pStyle w:val="ListParagraph"/>
        <w:numPr>
          <w:ilvl w:val="0"/>
          <w:numId w:val="28"/>
        </w:numPr>
        <w:suppressAutoHyphens/>
        <w:spacing w:line="100" w:lineRule="atLeast"/>
        <w:ind w:hanging="1440"/>
        <w:rPr>
          <w:rFonts w:ascii="Arial" w:eastAsia="TimesNewRomanPSMT" w:hAnsi="Arial" w:cs="Arial"/>
          <w:b/>
          <w:bCs/>
          <w:lang w:val="sr-Cyrl-CS"/>
        </w:rPr>
      </w:pPr>
      <w:r w:rsidRPr="00CA2C29">
        <w:rPr>
          <w:rFonts w:eastAsia="TimesNewRomanPSMT"/>
          <w:b/>
        </w:rPr>
        <w:lastRenderedPageBreak/>
        <w:t>ОПИС ПРЕДМЕТА НАБАВКЕ: ЈНМВ бр.</w:t>
      </w:r>
      <w:r w:rsidR="00376F40">
        <w:rPr>
          <w:rFonts w:eastAsia="TimesNewRomanPSMT"/>
          <w:b/>
          <w:lang w:val="sr-Cyrl-CS"/>
        </w:rPr>
        <w:t xml:space="preserve"> 4</w:t>
      </w:r>
      <w:r w:rsidRPr="00CA2C29">
        <w:rPr>
          <w:rFonts w:eastAsia="TimesNewRomanPSMT"/>
          <w:b/>
        </w:rPr>
        <w:t>/1</w:t>
      </w:r>
      <w:r w:rsidR="00B03280">
        <w:rPr>
          <w:rFonts w:eastAsia="TimesNewRomanPSMT"/>
          <w:b/>
          <w:lang w:val="sr-Cyrl-CS"/>
        </w:rPr>
        <w:t>6</w:t>
      </w:r>
      <w:r w:rsidR="00CA2C29" w:rsidRPr="00CA2C29">
        <w:rPr>
          <w:rFonts w:eastAsia="TimesNewRomanPSMT"/>
          <w:b/>
        </w:rPr>
        <w:t xml:space="preserve"> </w:t>
      </w:r>
      <w:r w:rsidR="00124AE6">
        <w:rPr>
          <w:rFonts w:eastAsia="TimesNewRomanPSMT"/>
          <w:b/>
          <w:lang w:val="sr-Cyrl-CS"/>
        </w:rPr>
        <w:t>Репрезентација -</w:t>
      </w:r>
      <w:r w:rsidR="00124AE6">
        <w:rPr>
          <w:rFonts w:eastAsia="TimesNewRomanPSMT"/>
          <w:b/>
        </w:rPr>
        <w:t xml:space="preserve"> угоститељск</w:t>
      </w:r>
      <w:r w:rsidR="00124AE6">
        <w:rPr>
          <w:rFonts w:eastAsia="TimesNewRomanPSMT"/>
          <w:b/>
          <w:lang w:val="sr-Cyrl-CS"/>
        </w:rPr>
        <w:t>е</w:t>
      </w:r>
      <w:r w:rsidRPr="00CA2C29">
        <w:rPr>
          <w:rFonts w:eastAsia="TimesNewRomanPSMT"/>
          <w:b/>
        </w:rPr>
        <w:t xml:space="preserve"> услуг</w:t>
      </w:r>
      <w:r w:rsidR="00124AE6">
        <w:rPr>
          <w:rFonts w:eastAsia="TimesNewRomanPSMT"/>
          <w:b/>
          <w:lang w:val="sr-Cyrl-CS"/>
        </w:rPr>
        <w:t>е</w:t>
      </w:r>
      <w:r w:rsidRPr="00CA2C29">
        <w:rPr>
          <w:rFonts w:eastAsia="TimesNewRomanPSMT"/>
          <w:b/>
        </w:rPr>
        <w:t xml:space="preserve"> за 201</w:t>
      </w:r>
      <w:r w:rsidR="00B03280">
        <w:rPr>
          <w:rFonts w:eastAsia="TimesNewRomanPSMT"/>
          <w:b/>
          <w:lang w:val="sr-Cyrl-CS"/>
        </w:rPr>
        <w:t>6</w:t>
      </w:r>
      <w:r w:rsidRPr="00CA2C29">
        <w:rPr>
          <w:rFonts w:eastAsia="TimesNewRomanPSMT"/>
          <w:b/>
        </w:rPr>
        <w:t xml:space="preserve">. </w:t>
      </w:r>
      <w:r w:rsidR="00376F40">
        <w:rPr>
          <w:rFonts w:eastAsia="TimesNewRomanPSMT"/>
          <w:b/>
          <w:lang w:val="sr-Cyrl-CS"/>
        </w:rPr>
        <w:t>г</w:t>
      </w:r>
      <w:r w:rsidRPr="00CA2C29">
        <w:rPr>
          <w:rFonts w:eastAsia="TimesNewRomanPSMT"/>
          <w:b/>
        </w:rPr>
        <w:t>одину</w:t>
      </w:r>
    </w:p>
    <w:p w:rsidR="00376F40" w:rsidRDefault="00376F40" w:rsidP="00376F40">
      <w:pPr>
        <w:pStyle w:val="ListParagraph"/>
        <w:suppressAutoHyphens/>
        <w:spacing w:line="100" w:lineRule="atLeast"/>
        <w:ind w:left="1440"/>
        <w:rPr>
          <w:rFonts w:eastAsia="TimesNewRomanPSMT"/>
          <w:b/>
          <w:lang w:val="sr-Cyrl-CS"/>
        </w:rPr>
      </w:pPr>
    </w:p>
    <w:p w:rsidR="00376F40" w:rsidRPr="00FE713A" w:rsidRDefault="00376F40" w:rsidP="00376F40">
      <w:pPr>
        <w:jc w:val="center"/>
        <w:rPr>
          <w:rFonts w:ascii="Times New Roman" w:hAnsi="Times New Roman"/>
          <w:bCs/>
          <w:sz w:val="24"/>
          <w:szCs w:val="24"/>
          <w:lang w:val="ru-RU"/>
        </w:rPr>
      </w:pPr>
      <w:r w:rsidRPr="002E7DA1">
        <w:rPr>
          <w:rFonts w:ascii="Calibri,Bold" w:hAnsi="Calibri,Bold" w:cs="Calibri,Bold"/>
          <w:b/>
          <w:bCs/>
          <w:lang w:val="sr-Cyrl-CS"/>
        </w:rPr>
        <w:t>СПЕЦИФИКАЦИЈА УСЛУГА</w:t>
      </w:r>
    </w:p>
    <w:tbl>
      <w:tblPr>
        <w:tblW w:w="8688" w:type="dxa"/>
        <w:tblInd w:w="93" w:type="dxa"/>
        <w:tblLook w:val="0000"/>
      </w:tblPr>
      <w:tblGrid>
        <w:gridCol w:w="3160"/>
        <w:gridCol w:w="1351"/>
        <w:gridCol w:w="2040"/>
        <w:gridCol w:w="2137"/>
      </w:tblGrid>
      <w:tr w:rsidR="00376F40" w:rsidRPr="002F54FC" w:rsidTr="00B479A2">
        <w:trPr>
          <w:trHeight w:val="255"/>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6F40" w:rsidRPr="002F54FC" w:rsidRDefault="00376F40" w:rsidP="00B479A2">
            <w:pPr>
              <w:rPr>
                <w:rFonts w:ascii="Arial" w:hAnsi="Arial" w:cs="Arial"/>
                <w:b/>
                <w:sz w:val="20"/>
                <w:szCs w:val="20"/>
              </w:rPr>
            </w:pPr>
            <w:r w:rsidRPr="002F54FC">
              <w:rPr>
                <w:rFonts w:ascii="Arial" w:hAnsi="Arial" w:cs="Arial"/>
                <w:b/>
                <w:sz w:val="20"/>
                <w:szCs w:val="20"/>
              </w:rPr>
              <w:t>НАЗИВ</w:t>
            </w:r>
          </w:p>
        </w:tc>
        <w:tc>
          <w:tcPr>
            <w:tcW w:w="1351" w:type="dxa"/>
            <w:tcBorders>
              <w:top w:val="single" w:sz="4" w:space="0" w:color="auto"/>
              <w:left w:val="nil"/>
              <w:bottom w:val="single" w:sz="4" w:space="0" w:color="auto"/>
              <w:right w:val="single" w:sz="4" w:space="0" w:color="auto"/>
            </w:tcBorders>
            <w:shd w:val="clear" w:color="auto" w:fill="auto"/>
            <w:noWrap/>
            <w:vAlign w:val="bottom"/>
          </w:tcPr>
          <w:p w:rsidR="00376F40" w:rsidRPr="002F54FC" w:rsidRDefault="00376F40" w:rsidP="00B479A2">
            <w:pPr>
              <w:rPr>
                <w:rFonts w:ascii="Arial" w:hAnsi="Arial" w:cs="Arial"/>
                <w:b/>
                <w:sz w:val="20"/>
                <w:szCs w:val="20"/>
              </w:rPr>
            </w:pPr>
            <w:r w:rsidRPr="002F54FC">
              <w:rPr>
                <w:rFonts w:ascii="Arial" w:hAnsi="Arial" w:cs="Arial"/>
                <w:b/>
                <w:sz w:val="20"/>
                <w:szCs w:val="20"/>
              </w:rPr>
              <w:t>КОЛИЧИНА</w:t>
            </w:r>
          </w:p>
        </w:tc>
        <w:tc>
          <w:tcPr>
            <w:tcW w:w="2040" w:type="dxa"/>
            <w:tcBorders>
              <w:top w:val="single" w:sz="4" w:space="0" w:color="auto"/>
              <w:left w:val="nil"/>
              <w:bottom w:val="single" w:sz="4" w:space="0" w:color="auto"/>
              <w:right w:val="single" w:sz="4" w:space="0" w:color="auto"/>
            </w:tcBorders>
            <w:shd w:val="clear" w:color="auto" w:fill="auto"/>
            <w:noWrap/>
            <w:vAlign w:val="bottom"/>
          </w:tcPr>
          <w:p w:rsidR="00376F40" w:rsidRPr="002F54FC" w:rsidRDefault="00376F40" w:rsidP="00B479A2">
            <w:pPr>
              <w:rPr>
                <w:rFonts w:ascii="Arial" w:hAnsi="Arial" w:cs="Arial"/>
                <w:b/>
                <w:sz w:val="20"/>
                <w:szCs w:val="20"/>
              </w:rPr>
            </w:pPr>
            <w:r w:rsidRPr="002F54FC">
              <w:rPr>
                <w:rFonts w:ascii="Arial" w:hAnsi="Arial" w:cs="Arial"/>
                <w:b/>
                <w:sz w:val="20"/>
                <w:szCs w:val="20"/>
              </w:rPr>
              <w:t>ЦЕНА (без ПДВ-а)</w:t>
            </w:r>
          </w:p>
        </w:tc>
        <w:tc>
          <w:tcPr>
            <w:tcW w:w="2137" w:type="dxa"/>
            <w:tcBorders>
              <w:top w:val="single" w:sz="4" w:space="0" w:color="auto"/>
              <w:left w:val="nil"/>
              <w:bottom w:val="single" w:sz="4" w:space="0" w:color="auto"/>
              <w:right w:val="single" w:sz="4" w:space="0" w:color="auto"/>
            </w:tcBorders>
            <w:shd w:val="clear" w:color="auto" w:fill="auto"/>
            <w:noWrap/>
            <w:vAlign w:val="bottom"/>
          </w:tcPr>
          <w:p w:rsidR="00376F40" w:rsidRPr="002F54FC" w:rsidRDefault="00376F40" w:rsidP="00B479A2">
            <w:pPr>
              <w:rPr>
                <w:rFonts w:ascii="Arial" w:hAnsi="Arial" w:cs="Arial"/>
                <w:b/>
                <w:sz w:val="20"/>
                <w:szCs w:val="20"/>
              </w:rPr>
            </w:pPr>
            <w:r w:rsidRPr="002F54FC">
              <w:rPr>
                <w:rFonts w:ascii="Arial" w:hAnsi="Arial" w:cs="Arial"/>
                <w:b/>
                <w:sz w:val="20"/>
                <w:szCs w:val="20"/>
              </w:rPr>
              <w:t>ЦЕНА (са ПДВ-ом)</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Хладна предјела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Качкаваљ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Кајмак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Пршута говеђа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Свињска пршута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Суви врат</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Печеница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Шунка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Домаћи сир</w:t>
            </w:r>
          </w:p>
        </w:tc>
        <w:tc>
          <w:tcPr>
            <w:tcW w:w="1351" w:type="dxa"/>
            <w:tcBorders>
              <w:top w:val="nil"/>
              <w:left w:val="nil"/>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100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Топла предјела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Поховани качкаваљ</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Печурке на жару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Поховане печурке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Качамак са кајмаком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0911BA" w:rsidRDefault="00376F40" w:rsidP="00B479A2">
            <w:pPr>
              <w:rPr>
                <w:rFonts w:ascii="Arial" w:hAnsi="Arial" w:cs="Arial"/>
                <w:b/>
                <w:sz w:val="20"/>
                <w:szCs w:val="20"/>
                <w:lang w:val="sr-Cyrl-CS"/>
              </w:rPr>
            </w:pPr>
            <w:r>
              <w:rPr>
                <w:rFonts w:ascii="Arial" w:hAnsi="Arial" w:cs="Arial"/>
                <w:b/>
                <w:sz w:val="20"/>
                <w:szCs w:val="20"/>
                <w:lang w:val="sr-Cyrl-CS"/>
              </w:rPr>
              <w:t>П</w:t>
            </w:r>
            <w:r w:rsidRPr="000911BA">
              <w:rPr>
                <w:rFonts w:ascii="Arial" w:hAnsi="Arial" w:cs="Arial"/>
                <w:b/>
                <w:sz w:val="20"/>
                <w:szCs w:val="20"/>
                <w:lang w:val="sr-Cyrl-CS"/>
              </w:rPr>
              <w:t xml:space="preserve">редјело </w:t>
            </w:r>
            <w:r>
              <w:rPr>
                <w:rFonts w:ascii="Arial" w:hAnsi="Arial" w:cs="Arial"/>
                <w:b/>
                <w:sz w:val="20"/>
                <w:szCs w:val="20"/>
                <w:lang w:val="sr-Cyrl-CS"/>
              </w:rPr>
              <w:t>у</w:t>
            </w:r>
            <w:r w:rsidRPr="000911BA">
              <w:rPr>
                <w:rFonts w:ascii="Arial" w:hAnsi="Arial" w:cs="Arial"/>
                <w:b/>
                <w:sz w:val="20"/>
                <w:szCs w:val="20"/>
                <w:lang w:val="sr-Cyrl-CS"/>
              </w:rPr>
              <w:t>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Салате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Краставац</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Зелена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Парадајз</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Купус</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Шопска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Српска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Маслине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Урнебес</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Сезонска салата</w:t>
            </w:r>
          </w:p>
        </w:tc>
        <w:tc>
          <w:tcPr>
            <w:tcW w:w="1351" w:type="dxa"/>
            <w:tcBorders>
              <w:top w:val="nil"/>
              <w:left w:val="nil"/>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lastRenderedPageBreak/>
              <w:t>Љута папричица</w:t>
            </w:r>
          </w:p>
        </w:tc>
        <w:tc>
          <w:tcPr>
            <w:tcW w:w="1351" w:type="dxa"/>
            <w:tcBorders>
              <w:top w:val="nil"/>
              <w:left w:val="nil"/>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Белолучане паприке</w:t>
            </w:r>
          </w:p>
        </w:tc>
        <w:tc>
          <w:tcPr>
            <w:tcW w:w="1351" w:type="dxa"/>
            <w:tcBorders>
              <w:top w:val="nil"/>
              <w:left w:val="nil"/>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jc w:val="both"/>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0911BA" w:rsidRDefault="00376F40" w:rsidP="00B479A2">
            <w:pPr>
              <w:rPr>
                <w:rFonts w:ascii="Arial" w:hAnsi="Arial" w:cs="Arial"/>
                <w:b/>
                <w:sz w:val="20"/>
                <w:szCs w:val="20"/>
                <w:lang w:val="sr-Cyrl-CS"/>
              </w:rPr>
            </w:pPr>
            <w:r w:rsidRPr="000911BA">
              <w:rPr>
                <w:rFonts w:ascii="Arial" w:hAnsi="Arial" w:cs="Arial"/>
                <w:b/>
                <w:sz w:val="20"/>
                <w:szCs w:val="20"/>
                <w:lang w:val="sr-Cyrl-CS"/>
              </w:rPr>
              <w:t>Салате укупно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Супе</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b/>
                <w:sz w:val="20"/>
                <w:szCs w:val="20"/>
                <w:lang w:val="sr-Cyrl-CS"/>
              </w:rPr>
            </w:pPr>
            <w:r w:rsidRPr="009125B6">
              <w:rPr>
                <w:rFonts w:ascii="Arial" w:hAnsi="Arial" w:cs="Arial"/>
                <w:b/>
                <w:sz w:val="20"/>
                <w:szCs w:val="20"/>
                <w:lang w:val="sr-Cyrl-CS"/>
              </w:rPr>
              <w:t>0,3 л</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Телећа чорба</w:t>
            </w:r>
          </w:p>
        </w:tc>
        <w:tc>
          <w:tcPr>
            <w:tcW w:w="1351" w:type="dxa"/>
            <w:tcBorders>
              <w:top w:val="nil"/>
              <w:left w:val="nil"/>
              <w:bottom w:val="single" w:sz="4" w:space="0" w:color="auto"/>
              <w:right w:val="single" w:sz="4" w:space="0" w:color="auto"/>
            </w:tcBorders>
            <w:shd w:val="clear" w:color="auto" w:fill="auto"/>
            <w:noWrap/>
            <w:vAlign w:val="bottom"/>
          </w:tcPr>
          <w:p w:rsidR="00376F40" w:rsidRPr="00622FE0" w:rsidRDefault="00376F40" w:rsidP="00B479A2">
            <w:pPr>
              <w:rPr>
                <w:rFonts w:ascii="Arial" w:hAnsi="Arial" w:cs="Arial"/>
                <w:sz w:val="20"/>
                <w:szCs w:val="20"/>
                <w:lang w:val="sr-Cyrl-CS"/>
              </w:rPr>
            </w:pPr>
            <w:r>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Пилећа чорба</w:t>
            </w:r>
          </w:p>
        </w:tc>
        <w:tc>
          <w:tcPr>
            <w:tcW w:w="1351" w:type="dxa"/>
            <w:tcBorders>
              <w:top w:val="nil"/>
              <w:left w:val="nil"/>
              <w:bottom w:val="single" w:sz="4" w:space="0" w:color="auto"/>
              <w:right w:val="single" w:sz="4" w:space="0" w:color="auto"/>
            </w:tcBorders>
            <w:shd w:val="clear" w:color="auto" w:fill="auto"/>
            <w:noWrap/>
            <w:vAlign w:val="bottom"/>
          </w:tcPr>
          <w:p w:rsidR="00376F40" w:rsidRPr="00622FE0" w:rsidRDefault="00376F40" w:rsidP="00B479A2">
            <w:pPr>
              <w:rPr>
                <w:rFonts w:ascii="Arial" w:hAnsi="Arial" w:cs="Arial"/>
                <w:sz w:val="20"/>
                <w:szCs w:val="20"/>
                <w:lang w:val="sr-Cyrl-CS"/>
              </w:rPr>
            </w:pPr>
            <w:r>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Рибља чорба</w:t>
            </w:r>
          </w:p>
        </w:tc>
        <w:tc>
          <w:tcPr>
            <w:tcW w:w="1351" w:type="dxa"/>
            <w:tcBorders>
              <w:top w:val="nil"/>
              <w:left w:val="nil"/>
              <w:bottom w:val="single" w:sz="4" w:space="0" w:color="auto"/>
              <w:right w:val="single" w:sz="4" w:space="0" w:color="auto"/>
            </w:tcBorders>
            <w:shd w:val="clear" w:color="auto" w:fill="auto"/>
            <w:noWrap/>
            <w:vAlign w:val="bottom"/>
          </w:tcPr>
          <w:p w:rsidR="00376F40" w:rsidRPr="00622FE0" w:rsidRDefault="00376F40" w:rsidP="00B479A2">
            <w:pPr>
              <w:rPr>
                <w:rFonts w:ascii="Arial" w:hAnsi="Arial" w:cs="Arial"/>
                <w:sz w:val="20"/>
                <w:szCs w:val="20"/>
                <w:lang w:val="sr-Cyrl-CS"/>
              </w:rPr>
            </w:pPr>
            <w:r>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AE396D" w:rsidRDefault="00376F40" w:rsidP="00B479A2">
            <w:pPr>
              <w:rPr>
                <w:rFonts w:ascii="Arial" w:hAnsi="Arial" w:cs="Arial"/>
                <w:b/>
                <w:sz w:val="20"/>
                <w:szCs w:val="20"/>
                <w:lang w:val="sr-Cyrl-CS"/>
              </w:rPr>
            </w:pPr>
            <w:r w:rsidRPr="00AE396D">
              <w:rPr>
                <w:rFonts w:ascii="Arial" w:hAnsi="Arial" w:cs="Arial"/>
                <w:b/>
                <w:sz w:val="20"/>
                <w:szCs w:val="20"/>
                <w:lang w:val="sr-Cyrl-CS"/>
              </w:rPr>
              <w:t>Супе укупно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Готова јела</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b/>
                <w:sz w:val="20"/>
                <w:szCs w:val="20"/>
                <w:lang w:val="sr-Cyrl-CS"/>
              </w:rPr>
            </w:pPr>
            <w:r w:rsidRPr="009125B6">
              <w:rPr>
                <w:rFonts w:ascii="Arial" w:hAnsi="Arial" w:cs="Arial"/>
                <w:b/>
                <w:sz w:val="20"/>
                <w:szCs w:val="20"/>
              </w:rPr>
              <w:t> </w:t>
            </w:r>
            <w:r w:rsidRPr="009125B6">
              <w:rPr>
                <w:rFonts w:ascii="Arial" w:hAnsi="Arial" w:cs="Arial"/>
                <w:b/>
                <w:sz w:val="20"/>
                <w:szCs w:val="20"/>
                <w:lang w:val="sr-Cyrl-CS"/>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Шкембићи у сафту</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33CD1" w:rsidRDefault="00376F40" w:rsidP="00B479A2">
            <w:pPr>
              <w:rPr>
                <w:rFonts w:ascii="Arial" w:hAnsi="Arial" w:cs="Arial"/>
                <w:sz w:val="20"/>
                <w:szCs w:val="20"/>
                <w:lang w:val="sr-Cyrl-CS"/>
              </w:rPr>
            </w:pPr>
            <w:r>
              <w:rPr>
                <w:rFonts w:ascii="Arial" w:hAnsi="Arial" w:cs="Arial"/>
                <w:sz w:val="20"/>
                <w:szCs w:val="20"/>
                <w:lang w:val="sr-Cyrl-CS"/>
              </w:rPr>
              <w:t>Пилећа џигерица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Пасуљ</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Телећи гулаш</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Сарма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Мућкалица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Мусака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495254">
              <w:rPr>
                <w:rFonts w:ascii="Arial" w:hAnsi="Arial" w:cs="Arial"/>
                <w:sz w:val="20"/>
                <w:szCs w:val="20"/>
                <w:lang w:val="sr-Cyrl-CS"/>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AE396D" w:rsidRDefault="00376F40" w:rsidP="00B479A2">
            <w:pPr>
              <w:rPr>
                <w:rFonts w:ascii="Arial" w:hAnsi="Arial" w:cs="Arial"/>
                <w:b/>
                <w:sz w:val="20"/>
                <w:szCs w:val="20"/>
                <w:lang w:val="sr-Cyrl-CS"/>
              </w:rPr>
            </w:pPr>
            <w:r w:rsidRPr="00AE396D">
              <w:rPr>
                <w:rFonts w:ascii="Arial" w:hAnsi="Arial" w:cs="Arial"/>
                <w:b/>
                <w:sz w:val="20"/>
                <w:szCs w:val="20"/>
                <w:lang w:val="sr-Cyrl-CS"/>
              </w:rPr>
              <w:t>Готова јела укупно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Главна јела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Ћевапи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Телетина на жару</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Пилеће бело месо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Пилећи батак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Пљескавица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Пилећи ражњићи</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Виршле телеће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Мешано месо</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color w:val="000000"/>
              </w:rPr>
            </w:pPr>
            <w:r>
              <w:rPr>
                <w:color w:val="000000"/>
              </w:rPr>
              <w:t>Пуњена вешалица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color w:val="000000"/>
              </w:rPr>
            </w:pPr>
            <w:r>
              <w:rPr>
                <w:color w:val="000000"/>
              </w:rPr>
              <w:t>Бела вешалица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color w:val="000000"/>
              </w:rPr>
            </w:pPr>
            <w:r>
              <w:rPr>
                <w:color w:val="000000"/>
              </w:rPr>
              <w:lastRenderedPageBreak/>
              <w:t>Димљена вешалица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color w:val="000000"/>
              </w:rPr>
            </w:pPr>
            <w:r>
              <w:rPr>
                <w:color w:val="000000"/>
              </w:rPr>
              <w:t>Пуњена пљескавица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color w:val="000000"/>
              </w:rPr>
            </w:pPr>
            <w:r>
              <w:rPr>
                <w:color w:val="000000"/>
              </w:rPr>
              <w:t>Пуњени пилећи батак</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color w:val="000000"/>
              </w:rPr>
            </w:pPr>
            <w:r>
              <w:rPr>
                <w:color w:val="000000"/>
              </w:rPr>
              <w:t>Пуњене пилеће груди</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Рибић у печуркама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Рибић са кајмаком</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Бифтек у сосу од печурки</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Пилећи медаљони</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Телеће печење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Јгњеће печење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Динстана телетина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Бечка шницла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Натур шницла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Карађорђева шницла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Паришка шницла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9834C5" w:rsidRDefault="00376F40" w:rsidP="00B479A2">
            <w:pPr>
              <w:rPr>
                <w:rFonts w:ascii="Arial" w:hAnsi="Arial" w:cs="Arial"/>
                <w:sz w:val="20"/>
                <w:szCs w:val="20"/>
                <w:lang w:val="sr-Cyrl-CS"/>
              </w:rPr>
            </w:pPr>
            <w:r>
              <w:rPr>
                <w:rFonts w:ascii="Arial" w:hAnsi="Arial" w:cs="Arial"/>
                <w:sz w:val="20"/>
                <w:szCs w:val="20"/>
                <w:lang w:val="sr-Cyrl-CS"/>
              </w:rPr>
              <w:t>Лепиња</w:t>
            </w:r>
          </w:p>
        </w:tc>
        <w:tc>
          <w:tcPr>
            <w:tcW w:w="1351" w:type="dxa"/>
            <w:tcBorders>
              <w:top w:val="nil"/>
              <w:left w:val="nil"/>
              <w:bottom w:val="single" w:sz="4" w:space="0" w:color="auto"/>
              <w:right w:val="single" w:sz="4" w:space="0" w:color="auto"/>
            </w:tcBorders>
            <w:shd w:val="clear" w:color="auto" w:fill="auto"/>
            <w:noWrap/>
          </w:tcPr>
          <w:p w:rsidR="00376F40" w:rsidRPr="009834C5" w:rsidRDefault="00376F40" w:rsidP="00B479A2">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C559C3" w:rsidRDefault="00376F40" w:rsidP="00B479A2">
            <w:pPr>
              <w:rPr>
                <w:rFonts w:ascii="Arial" w:hAnsi="Arial" w:cs="Arial"/>
                <w:b/>
                <w:sz w:val="20"/>
                <w:szCs w:val="20"/>
                <w:lang w:val="sr-Cyrl-CS"/>
              </w:rPr>
            </w:pPr>
            <w:r>
              <w:rPr>
                <w:rFonts w:ascii="Arial" w:hAnsi="Arial" w:cs="Arial"/>
                <w:b/>
                <w:sz w:val="20"/>
                <w:szCs w:val="20"/>
                <w:lang w:val="sr-Cyrl-CS"/>
              </w:rPr>
              <w:t>Г</w:t>
            </w:r>
            <w:r w:rsidRPr="00C559C3">
              <w:rPr>
                <w:rFonts w:ascii="Arial" w:hAnsi="Arial" w:cs="Arial"/>
                <w:b/>
                <w:sz w:val="20"/>
                <w:szCs w:val="20"/>
                <w:lang w:val="sr-Cyrl-CS"/>
              </w:rPr>
              <w:t>лавна јела</w:t>
            </w:r>
            <w:r>
              <w:rPr>
                <w:rFonts w:ascii="Arial" w:hAnsi="Arial" w:cs="Arial"/>
                <w:b/>
                <w:sz w:val="20"/>
                <w:szCs w:val="20"/>
                <w:lang w:val="sr-Cyrl-CS"/>
              </w:rPr>
              <w:t xml:space="preserve"> у</w:t>
            </w:r>
            <w:r w:rsidRPr="00C559C3">
              <w:rPr>
                <w:rFonts w:ascii="Arial" w:hAnsi="Arial" w:cs="Arial"/>
                <w:b/>
                <w:sz w:val="20"/>
                <w:szCs w:val="20"/>
                <w:lang w:val="sr-Cyrl-CS"/>
              </w:rPr>
              <w:t>купно</w:t>
            </w:r>
          </w:p>
        </w:tc>
        <w:tc>
          <w:tcPr>
            <w:tcW w:w="1351" w:type="dxa"/>
            <w:tcBorders>
              <w:top w:val="nil"/>
              <w:left w:val="nil"/>
              <w:bottom w:val="single" w:sz="4" w:space="0" w:color="auto"/>
              <w:right w:val="single" w:sz="4" w:space="0" w:color="auto"/>
            </w:tcBorders>
            <w:shd w:val="clear" w:color="auto" w:fill="auto"/>
            <w:noWrap/>
          </w:tcPr>
          <w:p w:rsidR="00376F40" w:rsidRPr="00316673" w:rsidRDefault="00376F40" w:rsidP="00B479A2">
            <w:pPr>
              <w:rPr>
                <w:rFonts w:ascii="Arial" w:hAnsi="Arial" w:cs="Arial"/>
                <w:sz w:val="20"/>
                <w:szCs w:val="20"/>
              </w:rPr>
            </w:pP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Варива</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b/>
                <w:sz w:val="20"/>
                <w:szCs w:val="20"/>
              </w:rPr>
            </w:pPr>
            <w:r w:rsidRPr="009125B6">
              <w:rPr>
                <w:rFonts w:ascii="Arial" w:hAnsi="Arial" w:cs="Arial"/>
                <w:b/>
                <w:sz w:val="20"/>
                <w:szCs w:val="20"/>
              </w:rPr>
              <w:t>400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Кромпир пире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Пиринач</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Гриловано поврће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Помфрит</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Пекарски кромпир</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Барени кромпир</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порција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AE396D" w:rsidRDefault="00376F40" w:rsidP="00B479A2">
            <w:pPr>
              <w:rPr>
                <w:rFonts w:ascii="Arial" w:hAnsi="Arial" w:cs="Arial"/>
                <w:b/>
                <w:sz w:val="20"/>
                <w:szCs w:val="20"/>
                <w:lang w:val="sr-Cyrl-CS"/>
              </w:rPr>
            </w:pPr>
            <w:r w:rsidRPr="00AE396D">
              <w:rPr>
                <w:rFonts w:ascii="Arial" w:hAnsi="Arial" w:cs="Arial"/>
                <w:b/>
                <w:sz w:val="20"/>
                <w:szCs w:val="20"/>
                <w:lang w:val="sr-Cyrl-CS"/>
              </w:rPr>
              <w:t>Варива укупно</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color w:val="000000"/>
                <w:sz w:val="20"/>
                <w:szCs w:val="20"/>
              </w:rPr>
            </w:pPr>
            <w:r>
              <w:rPr>
                <w:rFonts w:ascii="Arial" w:hAnsi="Arial" w:cs="Arial"/>
                <w:b/>
                <w:bCs/>
                <w:color w:val="000000"/>
                <w:sz w:val="20"/>
                <w:szCs w:val="20"/>
              </w:rPr>
              <w:t>Сeндвичи</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b/>
                <w:sz w:val="20"/>
                <w:szCs w:val="20"/>
                <w:lang w:val="sr-Cyrl-CS"/>
              </w:rPr>
            </w:pP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Сендвич са пљескавицом</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Сендвич са шунком</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lastRenderedPageBreak/>
              <w:t>Шумадијски сендвич</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Комп. златиборска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Омлет са шунком</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color w:val="000000"/>
                <w:sz w:val="20"/>
                <w:szCs w:val="20"/>
              </w:rPr>
            </w:pPr>
            <w:r>
              <w:rPr>
                <w:rFonts w:ascii="Arial" w:hAnsi="Arial" w:cs="Arial"/>
                <w:color w:val="000000"/>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AE396D" w:rsidRDefault="00376F40" w:rsidP="00B479A2">
            <w:pPr>
              <w:rPr>
                <w:rFonts w:ascii="Arial" w:hAnsi="Arial" w:cs="Arial"/>
                <w:b/>
                <w:color w:val="000000"/>
                <w:sz w:val="20"/>
                <w:szCs w:val="20"/>
              </w:rPr>
            </w:pPr>
            <w:r w:rsidRPr="00AE396D">
              <w:rPr>
                <w:rFonts w:ascii="Arial" w:hAnsi="Arial" w:cs="Arial"/>
                <w:b/>
                <w:color w:val="000000"/>
                <w:sz w:val="20"/>
                <w:szCs w:val="20"/>
                <w:lang w:val="sr-Cyrl-CS"/>
              </w:rPr>
              <w:t>Сендвичи укупно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Рибе</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b/>
                <w:sz w:val="20"/>
                <w:szCs w:val="20"/>
                <w:lang w:val="sr-Cyrl-CS"/>
              </w:rPr>
            </w:pPr>
            <w:r w:rsidRPr="009125B6">
              <w:rPr>
                <w:rFonts w:ascii="Arial" w:hAnsi="Arial" w:cs="Arial"/>
                <w:b/>
                <w:sz w:val="20"/>
                <w:szCs w:val="20"/>
              </w:rPr>
              <w:t> </w:t>
            </w:r>
            <w:r w:rsidRPr="009125B6">
              <w:rPr>
                <w:rFonts w:ascii="Arial" w:hAnsi="Arial" w:cs="Arial"/>
                <w:b/>
                <w:sz w:val="20"/>
                <w:szCs w:val="20"/>
                <w:lang w:val="sr-Cyrl-CS"/>
              </w:rPr>
              <w:t>кг</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75D83" w:rsidRDefault="00376F40" w:rsidP="00B479A2">
            <w:pPr>
              <w:rPr>
                <w:rFonts w:ascii="Arial" w:hAnsi="Arial" w:cs="Arial"/>
                <w:bCs/>
                <w:sz w:val="20"/>
                <w:szCs w:val="20"/>
                <w:lang w:val="sr-Cyrl-CS"/>
              </w:rPr>
            </w:pPr>
            <w:r w:rsidRPr="00B75D83">
              <w:rPr>
                <w:rFonts w:ascii="Arial" w:hAnsi="Arial" w:cs="Arial"/>
                <w:bCs/>
                <w:sz w:val="20"/>
                <w:szCs w:val="20"/>
                <w:lang w:val="sr-Cyrl-CS"/>
              </w:rPr>
              <w:t>Пастрмка</w:t>
            </w:r>
          </w:p>
        </w:tc>
        <w:tc>
          <w:tcPr>
            <w:tcW w:w="1351" w:type="dxa"/>
            <w:tcBorders>
              <w:top w:val="nil"/>
              <w:left w:val="nil"/>
              <w:bottom w:val="single" w:sz="4" w:space="0" w:color="auto"/>
              <w:right w:val="single" w:sz="4" w:space="0" w:color="auto"/>
            </w:tcBorders>
            <w:shd w:val="clear" w:color="auto" w:fill="auto"/>
            <w:noWrap/>
            <w:vAlign w:val="bottom"/>
          </w:tcPr>
          <w:p w:rsidR="00376F40" w:rsidRPr="00B75D83" w:rsidRDefault="00376F40" w:rsidP="00B479A2">
            <w:pPr>
              <w:rPr>
                <w:rFonts w:ascii="Arial" w:hAnsi="Arial" w:cs="Arial"/>
                <w:sz w:val="20"/>
                <w:szCs w:val="20"/>
                <w:lang w:val="sr-Cyrl-CS"/>
              </w:rPr>
            </w:pPr>
            <w:r>
              <w:rPr>
                <w:rFonts w:ascii="Arial" w:hAnsi="Arial" w:cs="Arial"/>
                <w:sz w:val="20"/>
                <w:szCs w:val="20"/>
                <w:lang w:val="sr-Cyrl-CS"/>
              </w:rPr>
              <w:t>1 кг</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Сомовина</w:t>
            </w:r>
          </w:p>
        </w:tc>
        <w:tc>
          <w:tcPr>
            <w:tcW w:w="1351" w:type="dxa"/>
            <w:tcBorders>
              <w:top w:val="nil"/>
              <w:left w:val="nil"/>
              <w:bottom w:val="single" w:sz="4" w:space="0" w:color="auto"/>
              <w:right w:val="single" w:sz="4" w:space="0" w:color="auto"/>
            </w:tcBorders>
            <w:shd w:val="clear" w:color="auto" w:fill="auto"/>
            <w:noWrap/>
            <w:vAlign w:val="bottom"/>
          </w:tcPr>
          <w:p w:rsidR="00376F40" w:rsidRPr="00B75D83" w:rsidRDefault="00376F40" w:rsidP="00B479A2">
            <w:pPr>
              <w:rPr>
                <w:rFonts w:ascii="Arial" w:hAnsi="Arial" w:cs="Arial"/>
                <w:sz w:val="20"/>
                <w:szCs w:val="20"/>
                <w:lang w:val="sr-Cyrl-CS"/>
              </w:rPr>
            </w:pPr>
            <w:r>
              <w:rPr>
                <w:rFonts w:ascii="Arial" w:hAnsi="Arial" w:cs="Arial"/>
                <w:sz w:val="20"/>
                <w:szCs w:val="20"/>
                <w:lang w:val="sr-Cyrl-CS"/>
              </w:rPr>
              <w:t>1 кг</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Скуша</w:t>
            </w:r>
          </w:p>
        </w:tc>
        <w:tc>
          <w:tcPr>
            <w:tcW w:w="1351" w:type="dxa"/>
            <w:tcBorders>
              <w:top w:val="nil"/>
              <w:left w:val="nil"/>
              <w:bottom w:val="single" w:sz="4" w:space="0" w:color="auto"/>
              <w:right w:val="single" w:sz="4" w:space="0" w:color="auto"/>
            </w:tcBorders>
            <w:shd w:val="clear" w:color="auto" w:fill="auto"/>
            <w:noWrap/>
            <w:vAlign w:val="bottom"/>
          </w:tcPr>
          <w:p w:rsidR="00376F40" w:rsidRPr="00B75D83" w:rsidRDefault="00376F40" w:rsidP="00B479A2">
            <w:pPr>
              <w:rPr>
                <w:rFonts w:ascii="Arial" w:hAnsi="Arial" w:cs="Arial"/>
                <w:sz w:val="20"/>
                <w:szCs w:val="20"/>
                <w:lang w:val="sr-Cyrl-CS"/>
              </w:rPr>
            </w:pPr>
            <w:r>
              <w:rPr>
                <w:rFonts w:ascii="Arial" w:hAnsi="Arial" w:cs="Arial"/>
                <w:sz w:val="20"/>
                <w:szCs w:val="20"/>
                <w:lang w:val="sr-Cyrl-CS"/>
              </w:rPr>
              <w:t>1 кг</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AE396D" w:rsidRDefault="00376F40" w:rsidP="00B479A2">
            <w:pPr>
              <w:rPr>
                <w:rFonts w:ascii="Arial" w:hAnsi="Arial" w:cs="Arial"/>
                <w:b/>
                <w:sz w:val="20"/>
                <w:szCs w:val="20"/>
                <w:lang w:val="sr-Cyrl-CS"/>
              </w:rPr>
            </w:pPr>
            <w:r w:rsidRPr="00AE396D">
              <w:rPr>
                <w:rFonts w:ascii="Arial" w:hAnsi="Arial" w:cs="Arial"/>
                <w:b/>
                <w:sz w:val="20"/>
                <w:szCs w:val="20"/>
                <w:lang w:val="sr-Cyrl-CS"/>
              </w:rPr>
              <w:t>Риба укупно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Десерти</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Домаћа баклава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75D83" w:rsidRDefault="00376F40" w:rsidP="00B479A2">
            <w:pPr>
              <w:rPr>
                <w:rFonts w:ascii="Arial" w:hAnsi="Arial" w:cs="Arial"/>
                <w:sz w:val="20"/>
                <w:szCs w:val="20"/>
                <w:lang w:val="sr-Cyrl-CS"/>
              </w:rPr>
            </w:pPr>
            <w:r>
              <w:rPr>
                <w:rFonts w:ascii="Arial" w:hAnsi="Arial" w:cs="Arial"/>
                <w:sz w:val="20"/>
                <w:szCs w:val="20"/>
                <w:lang w:val="sr-Cyrl-CS"/>
              </w:rPr>
              <w:t>Тулумбе</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Палачинке </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Воћна салата </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Воћни куп</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Бана сплит</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sz w:val="20"/>
                <w:szCs w:val="20"/>
                <w:lang w:val="sr-Cyrl-CS"/>
              </w:rPr>
            </w:pPr>
            <w:r>
              <w:rPr>
                <w:rFonts w:ascii="Arial" w:hAnsi="Arial" w:cs="Arial"/>
                <w:sz w:val="20"/>
                <w:szCs w:val="20"/>
                <w:lang w:val="sr-Cyrl-CS"/>
              </w:rPr>
              <w:t>200 гр.</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Сладолед</w:t>
            </w:r>
          </w:p>
        </w:tc>
        <w:tc>
          <w:tcPr>
            <w:tcW w:w="1351" w:type="dxa"/>
            <w:tcBorders>
              <w:top w:val="nil"/>
              <w:left w:val="nil"/>
              <w:bottom w:val="single" w:sz="4" w:space="0" w:color="auto"/>
              <w:right w:val="single" w:sz="4" w:space="0" w:color="auto"/>
            </w:tcBorders>
            <w:shd w:val="clear" w:color="auto" w:fill="auto"/>
            <w:noWrap/>
            <w:vAlign w:val="bottom"/>
          </w:tcPr>
          <w:p w:rsidR="00376F40" w:rsidRPr="009125B6" w:rsidRDefault="00376F40" w:rsidP="00B479A2">
            <w:pPr>
              <w:rPr>
                <w:rFonts w:ascii="Arial" w:hAnsi="Arial" w:cs="Arial"/>
                <w:sz w:val="20"/>
                <w:szCs w:val="20"/>
                <w:lang w:val="sr-Cyrl-CS"/>
              </w:rPr>
            </w:pPr>
            <w:r>
              <w:rPr>
                <w:rFonts w:ascii="Arial" w:hAnsi="Arial" w:cs="Arial"/>
                <w:sz w:val="20"/>
                <w:szCs w:val="20"/>
                <w:lang w:val="sr-Cyrl-CS"/>
              </w:rPr>
              <w:t>кугла</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AE396D" w:rsidRDefault="00376F40" w:rsidP="00B479A2">
            <w:pPr>
              <w:rPr>
                <w:rFonts w:ascii="Arial" w:hAnsi="Arial" w:cs="Arial"/>
                <w:b/>
                <w:sz w:val="20"/>
                <w:szCs w:val="20"/>
                <w:lang w:val="sr-Cyrl-CS"/>
              </w:rPr>
            </w:pPr>
            <w:r w:rsidRPr="00AE396D">
              <w:rPr>
                <w:rFonts w:ascii="Arial" w:hAnsi="Arial" w:cs="Arial"/>
                <w:b/>
                <w:sz w:val="20"/>
                <w:szCs w:val="20"/>
                <w:lang w:val="sr-Cyrl-CS"/>
              </w:rPr>
              <w:t>Десерти укупно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b/>
                <w:bCs/>
                <w:sz w:val="20"/>
                <w:szCs w:val="20"/>
              </w:rPr>
            </w:pPr>
            <w:r>
              <w:rPr>
                <w:rFonts w:ascii="Arial" w:hAnsi="Arial" w:cs="Arial"/>
                <w:b/>
                <w:bCs/>
                <w:sz w:val="20"/>
                <w:szCs w:val="20"/>
              </w:rPr>
              <w:t>Карта пића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Домаћа Ракија 0.05 l</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Вињак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Пелинковац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Шток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Виљемовка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Виски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Вермут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Водка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4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Стомаклија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lastRenderedPageBreak/>
              <w:t xml:space="preserve">Лозовача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A34DE1">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4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Манастирка 0.05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Џин 0.05 l</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I класа црвених вина 1 l домаће</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I класа црних вина 1 l домаће</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II класа розе вина 1 l домаће</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II класа белих вина 1 l домаће</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II класа црвених вина 1 l домаће</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II класа црних вина 1 l домаће</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B75D83" w:rsidRDefault="00376F40" w:rsidP="00B479A2">
            <w:pPr>
              <w:rPr>
                <w:rFonts w:ascii="Arial" w:hAnsi="Arial" w:cs="Arial"/>
                <w:sz w:val="20"/>
                <w:szCs w:val="20"/>
                <w:lang w:val="sr-Cyrl-CS"/>
              </w:rPr>
            </w:pPr>
            <w:r>
              <w:rPr>
                <w:rFonts w:ascii="Arial" w:hAnsi="Arial" w:cs="Arial"/>
                <w:sz w:val="20"/>
                <w:szCs w:val="20"/>
                <w:lang w:val="sr-Cyrl-CS"/>
              </w:rPr>
              <w:t>Вино флашица</w:t>
            </w:r>
          </w:p>
        </w:tc>
        <w:tc>
          <w:tcPr>
            <w:tcW w:w="1351"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Домаће пиво 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Страно пиво 0.5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Домаће пиво 0.33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Страно пиво 0.33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Кисела вода 1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Кисела вода 0.1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Кисела вода 0.2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Кисела вода 0.33 l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Бресква 0.2(флашица)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Јабука 0.2(флашица)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Кајсија 0.2(флашица)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Јагода 0.2(флашица)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Ђус 0.2(флашица)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Боровница 0.2(флашица)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Газирана пића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Енергетса пића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Чај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lastRenderedPageBreak/>
              <w:t>Топла чоколада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Турска кафа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D95A84">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Еспресо кафа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Нес кафа</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xml:space="preserve">Капућино </w:t>
            </w:r>
          </w:p>
        </w:tc>
        <w:tc>
          <w:tcPr>
            <w:tcW w:w="1351" w:type="dxa"/>
            <w:tcBorders>
              <w:top w:val="nil"/>
              <w:left w:val="nil"/>
              <w:bottom w:val="single" w:sz="4" w:space="0" w:color="auto"/>
              <w:right w:val="single" w:sz="4" w:space="0" w:color="auto"/>
            </w:tcBorders>
            <w:shd w:val="clear" w:color="auto" w:fill="auto"/>
            <w:noWrap/>
          </w:tcPr>
          <w:p w:rsidR="00376F40" w:rsidRDefault="00376F40" w:rsidP="00B479A2">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9834C5" w:rsidRDefault="00376F40" w:rsidP="00B479A2">
            <w:pPr>
              <w:rPr>
                <w:rFonts w:ascii="Arial" w:hAnsi="Arial" w:cs="Arial"/>
                <w:color w:val="000000"/>
                <w:sz w:val="20"/>
                <w:szCs w:val="20"/>
                <w:lang w:val="sr-Cyrl-CS"/>
              </w:rPr>
            </w:pPr>
            <w:r>
              <w:rPr>
                <w:rFonts w:ascii="Arial" w:hAnsi="Arial" w:cs="Arial"/>
                <w:color w:val="000000"/>
                <w:sz w:val="20"/>
                <w:szCs w:val="20"/>
                <w:lang w:val="sr-Cyrl-CS"/>
              </w:rPr>
              <w:t>Е</w:t>
            </w:r>
            <w:r>
              <w:rPr>
                <w:rFonts w:ascii="Arial" w:hAnsi="Arial" w:cs="Arial"/>
                <w:color w:val="000000"/>
                <w:sz w:val="20"/>
                <w:szCs w:val="20"/>
              </w:rPr>
              <w:t>спресо кафа са млеком</w:t>
            </w:r>
          </w:p>
        </w:tc>
        <w:tc>
          <w:tcPr>
            <w:tcW w:w="1351" w:type="dxa"/>
            <w:tcBorders>
              <w:top w:val="nil"/>
              <w:left w:val="nil"/>
              <w:bottom w:val="single" w:sz="4" w:space="0" w:color="auto"/>
              <w:right w:val="single" w:sz="4" w:space="0" w:color="auto"/>
            </w:tcBorders>
            <w:shd w:val="clear" w:color="auto" w:fill="auto"/>
            <w:noWrap/>
          </w:tcPr>
          <w:p w:rsidR="00376F40" w:rsidRPr="009834C5" w:rsidRDefault="00376F40" w:rsidP="00B479A2">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9834C5" w:rsidRDefault="00376F40" w:rsidP="00B479A2">
            <w:pPr>
              <w:rPr>
                <w:rFonts w:ascii="Arial" w:hAnsi="Arial" w:cs="Arial"/>
                <w:sz w:val="20"/>
                <w:szCs w:val="20"/>
                <w:lang w:val="sr-Cyrl-CS"/>
              </w:rPr>
            </w:pPr>
            <w:r>
              <w:rPr>
                <w:rFonts w:ascii="Arial" w:hAnsi="Arial" w:cs="Arial"/>
                <w:sz w:val="20"/>
                <w:szCs w:val="20"/>
                <w:lang w:val="sr-Cyrl-CS"/>
              </w:rPr>
              <w:t>Ледени чај</w:t>
            </w:r>
          </w:p>
        </w:tc>
        <w:tc>
          <w:tcPr>
            <w:tcW w:w="1351" w:type="dxa"/>
            <w:tcBorders>
              <w:top w:val="nil"/>
              <w:left w:val="nil"/>
              <w:bottom w:val="single" w:sz="4" w:space="0" w:color="auto"/>
              <w:right w:val="single" w:sz="4" w:space="0" w:color="auto"/>
            </w:tcBorders>
            <w:shd w:val="clear" w:color="auto" w:fill="auto"/>
            <w:noWrap/>
          </w:tcPr>
          <w:p w:rsidR="00376F40" w:rsidRPr="009834C5" w:rsidRDefault="00376F40" w:rsidP="00B479A2">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3160" w:type="dxa"/>
            <w:tcBorders>
              <w:top w:val="nil"/>
              <w:left w:val="single" w:sz="4" w:space="0" w:color="auto"/>
              <w:bottom w:val="single" w:sz="4" w:space="0" w:color="auto"/>
              <w:right w:val="single" w:sz="4" w:space="0" w:color="auto"/>
            </w:tcBorders>
            <w:shd w:val="clear" w:color="auto" w:fill="auto"/>
            <w:noWrap/>
            <w:vAlign w:val="bottom"/>
          </w:tcPr>
          <w:p w:rsidR="00376F40" w:rsidRPr="009834C5" w:rsidRDefault="00376F40" w:rsidP="00B479A2">
            <w:pPr>
              <w:rPr>
                <w:rFonts w:ascii="Arial" w:hAnsi="Arial" w:cs="Arial"/>
                <w:sz w:val="20"/>
                <w:szCs w:val="20"/>
                <w:lang w:val="sr-Cyrl-CS"/>
              </w:rPr>
            </w:pPr>
            <w:r>
              <w:rPr>
                <w:rFonts w:ascii="Arial" w:hAnsi="Arial" w:cs="Arial"/>
                <w:sz w:val="20"/>
                <w:szCs w:val="20"/>
                <w:lang w:val="sr-Cyrl-CS"/>
              </w:rPr>
              <w:t>Негазирана вода 0,33</w:t>
            </w:r>
          </w:p>
        </w:tc>
        <w:tc>
          <w:tcPr>
            <w:tcW w:w="1351" w:type="dxa"/>
            <w:tcBorders>
              <w:top w:val="nil"/>
              <w:left w:val="nil"/>
              <w:bottom w:val="single" w:sz="4" w:space="0" w:color="auto"/>
              <w:right w:val="single" w:sz="4" w:space="0" w:color="auto"/>
            </w:tcBorders>
            <w:shd w:val="clear" w:color="auto" w:fill="auto"/>
            <w:noWrap/>
          </w:tcPr>
          <w:p w:rsidR="00376F40" w:rsidRPr="009834C5" w:rsidRDefault="00376F40" w:rsidP="00B479A2">
            <w:pPr>
              <w:rPr>
                <w:rFonts w:ascii="Arial" w:hAnsi="Arial" w:cs="Arial"/>
                <w:sz w:val="20"/>
                <w:szCs w:val="20"/>
              </w:rPr>
            </w:pPr>
            <w:r w:rsidRPr="00316673">
              <w:rPr>
                <w:rFonts w:ascii="Arial" w:hAnsi="Arial" w:cs="Arial"/>
                <w:sz w:val="20"/>
                <w:szCs w:val="20"/>
              </w:rPr>
              <w:t>ком.</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r w:rsidR="00376F40" w:rsidTr="00B479A2">
        <w:trPr>
          <w:trHeight w:val="255"/>
        </w:trPr>
        <w:tc>
          <w:tcPr>
            <w:tcW w:w="4511" w:type="dxa"/>
            <w:gridSpan w:val="2"/>
            <w:tcBorders>
              <w:top w:val="nil"/>
              <w:left w:val="single" w:sz="4" w:space="0" w:color="auto"/>
              <w:bottom w:val="single" w:sz="4" w:space="0" w:color="auto"/>
              <w:right w:val="single" w:sz="4" w:space="0" w:color="auto"/>
            </w:tcBorders>
            <w:shd w:val="clear" w:color="auto" w:fill="auto"/>
            <w:noWrap/>
            <w:vAlign w:val="bottom"/>
          </w:tcPr>
          <w:p w:rsidR="00376F40" w:rsidRPr="00AE396D" w:rsidRDefault="00376F40" w:rsidP="00B479A2">
            <w:pPr>
              <w:rPr>
                <w:rFonts w:ascii="Arial" w:hAnsi="Arial" w:cs="Arial"/>
                <w:b/>
                <w:sz w:val="20"/>
                <w:szCs w:val="20"/>
                <w:lang w:val="sr-Cyrl-CS"/>
              </w:rPr>
            </w:pPr>
            <w:r w:rsidRPr="00AE396D">
              <w:rPr>
                <w:rFonts w:ascii="Arial" w:hAnsi="Arial" w:cs="Arial"/>
                <w:b/>
                <w:sz w:val="20"/>
                <w:szCs w:val="20"/>
                <w:lang w:val="sr-Cyrl-CS"/>
              </w:rPr>
              <w:t>Пиће укупно</w:t>
            </w:r>
          </w:p>
        </w:tc>
        <w:tc>
          <w:tcPr>
            <w:tcW w:w="2040"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c>
          <w:tcPr>
            <w:tcW w:w="2137" w:type="dxa"/>
            <w:tcBorders>
              <w:top w:val="nil"/>
              <w:left w:val="nil"/>
              <w:bottom w:val="single" w:sz="4" w:space="0" w:color="auto"/>
              <w:right w:val="single" w:sz="4" w:space="0" w:color="auto"/>
            </w:tcBorders>
            <w:shd w:val="clear" w:color="auto" w:fill="auto"/>
            <w:noWrap/>
            <w:vAlign w:val="bottom"/>
          </w:tcPr>
          <w:p w:rsidR="00376F40" w:rsidRDefault="00376F40" w:rsidP="00B479A2">
            <w:pPr>
              <w:rPr>
                <w:rFonts w:ascii="Arial" w:hAnsi="Arial" w:cs="Arial"/>
                <w:sz w:val="20"/>
                <w:szCs w:val="20"/>
              </w:rPr>
            </w:pPr>
            <w:r>
              <w:rPr>
                <w:rFonts w:ascii="Arial" w:hAnsi="Arial" w:cs="Arial"/>
                <w:sz w:val="20"/>
                <w:szCs w:val="20"/>
              </w:rPr>
              <w:t> </w:t>
            </w:r>
          </w:p>
        </w:tc>
      </w:tr>
    </w:tbl>
    <w:p w:rsidR="00CA2C29" w:rsidRPr="00182AB6" w:rsidRDefault="00CA2C29" w:rsidP="002E7DA1">
      <w:pPr>
        <w:jc w:val="center"/>
        <w:rPr>
          <w:rFonts w:ascii="Times New Roman" w:hAnsi="Times New Roman" w:cs="Calibri,Bold"/>
          <w:b/>
          <w:bCs/>
          <w:lang w:val="sr-Cyrl-CS"/>
        </w:rPr>
      </w:pPr>
    </w:p>
    <w:p w:rsidR="00145B46" w:rsidRDefault="00145B46" w:rsidP="00145B46">
      <w:pPr>
        <w:autoSpaceDE w:val="0"/>
        <w:autoSpaceDN w:val="0"/>
        <w:adjustRightInd w:val="0"/>
        <w:spacing w:after="0" w:line="240" w:lineRule="auto"/>
        <w:rPr>
          <w:rFonts w:ascii="Times New Roman" w:hAnsi="Times New Roman"/>
          <w:sz w:val="24"/>
          <w:szCs w:val="24"/>
          <w:lang w:val="sr-Cyrl-CS"/>
        </w:rPr>
      </w:pPr>
    </w:p>
    <w:p w:rsidR="00677B80" w:rsidRPr="00B62785" w:rsidRDefault="00CA2C29" w:rsidP="00677B80">
      <w:pPr>
        <w:jc w:val="both"/>
        <w:rPr>
          <w:rFonts w:ascii="Times New Roman" w:hAnsi="Times New Roman"/>
          <w:iCs/>
          <w:lang w:val="sr-Cyrl-CS"/>
        </w:rPr>
      </w:pPr>
      <w:r w:rsidRPr="00CA2C29">
        <w:rPr>
          <w:rFonts w:ascii="Times New Roman" w:hAnsi="Times New Roman"/>
          <w:b/>
          <w:i/>
          <w:iCs/>
          <w:lang w:val="sr-Cyrl-CS"/>
        </w:rPr>
        <w:t>7) КАПАЦИТЕТ САЛЕ</w:t>
      </w:r>
      <w:r w:rsidR="00677B80">
        <w:rPr>
          <w:rFonts w:ascii="Times New Roman" w:hAnsi="Times New Roman"/>
          <w:iCs/>
          <w:lang w:val="sr-Cyrl-CS"/>
        </w:rPr>
        <w:t>: ________ места.</w:t>
      </w:r>
    </w:p>
    <w:p w:rsidR="00677B80" w:rsidRDefault="00CA2C29" w:rsidP="00677B80">
      <w:pPr>
        <w:tabs>
          <w:tab w:val="left" w:pos="7635"/>
        </w:tabs>
        <w:suppressAutoHyphens/>
        <w:spacing w:after="0" w:line="240" w:lineRule="auto"/>
        <w:rPr>
          <w:rFonts w:ascii="Times New Roman" w:hAnsi="Times New Roman"/>
          <w:iCs/>
          <w:lang w:val="ru-RU"/>
        </w:rPr>
      </w:pPr>
      <w:r w:rsidRPr="00CA2C29">
        <w:rPr>
          <w:rFonts w:ascii="Times New Roman" w:hAnsi="Times New Roman"/>
          <w:b/>
          <w:i/>
          <w:iCs/>
          <w:lang w:val="ru-RU"/>
        </w:rPr>
        <w:t>8) КЕТЕРИНГ УСЛУГЕ</w:t>
      </w:r>
      <w:r w:rsidR="00677B80">
        <w:rPr>
          <w:rFonts w:ascii="Times New Roman" w:hAnsi="Times New Roman"/>
          <w:iCs/>
          <w:lang w:val="ru-RU"/>
        </w:rPr>
        <w:t>:   ДА  или</w:t>
      </w:r>
      <w:r w:rsidR="00732EAA">
        <w:rPr>
          <w:rFonts w:ascii="Times New Roman" w:hAnsi="Times New Roman"/>
          <w:iCs/>
          <w:lang w:val="ru-RU"/>
        </w:rPr>
        <w:t xml:space="preserve"> </w:t>
      </w:r>
      <w:r w:rsidR="00677B80">
        <w:rPr>
          <w:rFonts w:ascii="Times New Roman" w:hAnsi="Times New Roman"/>
          <w:iCs/>
          <w:lang w:val="ru-RU"/>
        </w:rPr>
        <w:t xml:space="preserve"> НЕ</w:t>
      </w:r>
    </w:p>
    <w:p w:rsidR="00677B80" w:rsidRDefault="00677B80" w:rsidP="00677B80">
      <w:pPr>
        <w:tabs>
          <w:tab w:val="left" w:pos="7635"/>
        </w:tabs>
        <w:suppressAutoHyphens/>
        <w:spacing w:after="0" w:line="240" w:lineRule="auto"/>
        <w:rPr>
          <w:rFonts w:ascii="Times New Roman" w:hAnsi="Times New Roman"/>
          <w:iCs/>
          <w:lang w:val="ru-RU"/>
        </w:rPr>
      </w:pPr>
    </w:p>
    <w:p w:rsidR="00946E52" w:rsidRPr="001320F8" w:rsidRDefault="00884C01" w:rsidP="00677B80">
      <w:pPr>
        <w:tabs>
          <w:tab w:val="left" w:pos="7635"/>
        </w:tabs>
        <w:suppressAutoHyphens/>
        <w:spacing w:after="0" w:line="240" w:lineRule="auto"/>
        <w:rPr>
          <w:rFonts w:ascii="Times New Roman" w:hAnsi="Times New Roman"/>
          <w:iCs/>
          <w:lang w:val="ru-RU"/>
        </w:rPr>
      </w:pPr>
      <w:r>
        <w:rPr>
          <w:rFonts w:ascii="Times New Roman" w:hAnsi="Times New Roman"/>
          <w:b/>
          <w:i/>
          <w:iCs/>
        </w:rPr>
        <w:t>9</w:t>
      </w:r>
      <w:r w:rsidR="00946E52" w:rsidRPr="001320F8">
        <w:rPr>
          <w:rFonts w:ascii="Times New Roman" w:hAnsi="Times New Roman"/>
          <w:b/>
          <w:i/>
          <w:iCs/>
          <w:lang w:val="ru-RU"/>
        </w:rPr>
        <w:t>)</w:t>
      </w:r>
      <w:r w:rsidR="001320F8">
        <w:rPr>
          <w:rFonts w:ascii="Times New Roman" w:hAnsi="Times New Roman"/>
          <w:b/>
          <w:i/>
          <w:iCs/>
          <w:lang w:val="ru-RU"/>
        </w:rPr>
        <w:t xml:space="preserve">РОК ПЛАЋАЊА: _________ </w:t>
      </w:r>
      <w:r w:rsidR="001320F8">
        <w:rPr>
          <w:rFonts w:ascii="Times New Roman" w:hAnsi="Times New Roman"/>
          <w:iCs/>
          <w:lang w:val="ru-RU"/>
        </w:rPr>
        <w:t>дана од дана испостављања фактуре.</w:t>
      </w:r>
    </w:p>
    <w:p w:rsidR="00677B80" w:rsidRDefault="00677B80" w:rsidP="00145B46">
      <w:pPr>
        <w:autoSpaceDE w:val="0"/>
        <w:autoSpaceDN w:val="0"/>
        <w:adjustRightInd w:val="0"/>
        <w:spacing w:after="0" w:line="240" w:lineRule="auto"/>
        <w:rPr>
          <w:rFonts w:ascii="Times New Roman" w:hAnsi="Times New Roman"/>
          <w:sz w:val="24"/>
          <w:szCs w:val="24"/>
          <w:lang w:val="sr-Cyrl-CS"/>
        </w:rPr>
      </w:pPr>
    </w:p>
    <w:p w:rsidR="00677B80" w:rsidRDefault="00677B80" w:rsidP="00145B46">
      <w:pPr>
        <w:autoSpaceDE w:val="0"/>
        <w:autoSpaceDN w:val="0"/>
        <w:adjustRightInd w:val="0"/>
        <w:spacing w:after="0" w:line="240" w:lineRule="auto"/>
        <w:rPr>
          <w:rFonts w:ascii="Times New Roman" w:hAnsi="Times New Roman"/>
          <w:sz w:val="24"/>
          <w:szCs w:val="24"/>
          <w:lang w:val="sr-Cyrl-CS"/>
        </w:rPr>
      </w:pPr>
    </w:p>
    <w:p w:rsidR="00145B46" w:rsidRDefault="00145B46" w:rsidP="00145B46">
      <w:pPr>
        <w:autoSpaceDE w:val="0"/>
        <w:autoSpaceDN w:val="0"/>
        <w:adjustRightInd w:val="0"/>
        <w:spacing w:after="0" w:line="240" w:lineRule="auto"/>
        <w:rPr>
          <w:rFonts w:ascii="Times New Roman" w:hAnsi="Times New Roman"/>
          <w:sz w:val="24"/>
          <w:szCs w:val="24"/>
          <w:lang w:val="sr-Cyrl-CS"/>
        </w:rPr>
      </w:pPr>
    </w:p>
    <w:p w:rsidR="00145B46" w:rsidRPr="00677B80" w:rsidRDefault="00145B46" w:rsidP="00145B46">
      <w:pPr>
        <w:autoSpaceDE w:val="0"/>
        <w:autoSpaceDN w:val="0"/>
        <w:adjustRightInd w:val="0"/>
        <w:spacing w:after="0" w:line="240" w:lineRule="auto"/>
        <w:rPr>
          <w:rFonts w:ascii="Times New Roman" w:hAnsi="Times New Roman"/>
          <w:sz w:val="24"/>
          <w:szCs w:val="24"/>
          <w:lang w:val="ru-RU"/>
        </w:rPr>
      </w:pPr>
      <w:r w:rsidRPr="00677B80">
        <w:rPr>
          <w:rFonts w:ascii="Times New Roman" w:hAnsi="Times New Roman"/>
          <w:sz w:val="24"/>
          <w:szCs w:val="24"/>
          <w:lang w:val="ru-RU"/>
        </w:rPr>
        <w:t>Дана: _______________ 201</w:t>
      </w:r>
      <w:r w:rsidR="00B03280">
        <w:rPr>
          <w:rFonts w:ascii="Times New Roman" w:hAnsi="Times New Roman"/>
          <w:sz w:val="24"/>
          <w:szCs w:val="24"/>
          <w:lang w:val="ru-RU"/>
        </w:rPr>
        <w:t>6</w:t>
      </w:r>
      <w:r w:rsidRPr="00677B80">
        <w:rPr>
          <w:rFonts w:ascii="Times New Roman" w:hAnsi="Times New Roman"/>
          <w:sz w:val="24"/>
          <w:szCs w:val="24"/>
          <w:lang w:val="ru-RU"/>
        </w:rPr>
        <w:t>.год.</w:t>
      </w:r>
    </w:p>
    <w:p w:rsidR="00145B46" w:rsidRPr="002F54FC" w:rsidRDefault="00145B46" w:rsidP="00145B46">
      <w:pPr>
        <w:autoSpaceDE w:val="0"/>
        <w:autoSpaceDN w:val="0"/>
        <w:adjustRightInd w:val="0"/>
        <w:spacing w:after="0" w:line="240" w:lineRule="auto"/>
        <w:rPr>
          <w:rFonts w:ascii="Times New Roman" w:hAnsi="Times New Roman"/>
          <w:sz w:val="24"/>
          <w:szCs w:val="24"/>
        </w:rPr>
      </w:pPr>
      <w:r w:rsidRPr="00677B80">
        <w:rPr>
          <w:rFonts w:ascii="Times New Roman" w:hAnsi="Times New Roman"/>
          <w:sz w:val="24"/>
          <w:szCs w:val="24"/>
          <w:lang w:val="ru-RU"/>
        </w:rPr>
        <w:t xml:space="preserve">                                                                                                                </w:t>
      </w:r>
      <w:r w:rsidRPr="002F54FC">
        <w:rPr>
          <w:rFonts w:ascii="Times New Roman" w:hAnsi="Times New Roman"/>
          <w:sz w:val="24"/>
          <w:szCs w:val="24"/>
        </w:rPr>
        <w:t>П О Н У Ђ А Ч</w:t>
      </w:r>
    </w:p>
    <w:p w:rsidR="00145B46" w:rsidRDefault="00145B46" w:rsidP="00145B4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145B46" w:rsidRPr="002F54FC" w:rsidRDefault="00145B46" w:rsidP="00145B4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Pr="002F54FC">
        <w:rPr>
          <w:rFonts w:ascii="Times New Roman" w:hAnsi="Times New Roman"/>
          <w:sz w:val="24"/>
          <w:szCs w:val="24"/>
        </w:rPr>
        <w:t>М.П. __________________________</w:t>
      </w:r>
    </w:p>
    <w:p w:rsidR="00145B46" w:rsidRPr="002F54FC" w:rsidRDefault="00145B46" w:rsidP="00145B46">
      <w:pPr>
        <w:rPr>
          <w:rFonts w:ascii="Times New Roman" w:hAnsi="Times New Roman"/>
          <w:sz w:val="24"/>
          <w:szCs w:val="24"/>
          <w:lang w:val="ru-RU"/>
        </w:rPr>
      </w:pPr>
      <w:r>
        <w:rPr>
          <w:rFonts w:ascii="Times New Roman" w:hAnsi="Times New Roman"/>
          <w:sz w:val="24"/>
          <w:szCs w:val="24"/>
        </w:rPr>
        <w:t xml:space="preserve">                                                                                                 </w:t>
      </w:r>
      <w:r w:rsidRPr="002F54FC">
        <w:rPr>
          <w:rFonts w:ascii="Times New Roman" w:hAnsi="Times New Roman"/>
          <w:sz w:val="24"/>
          <w:szCs w:val="24"/>
        </w:rPr>
        <w:t>(потпис овлашћеног лица)</w:t>
      </w:r>
    </w:p>
    <w:p w:rsidR="002E7DA1" w:rsidRDefault="002E7DA1" w:rsidP="002E7DA1">
      <w:pPr>
        <w:ind w:left="810"/>
        <w:jc w:val="center"/>
        <w:rPr>
          <w:rFonts w:ascii="Arial" w:eastAsia="TimesNewRomanPSMT" w:hAnsi="Arial" w:cs="Arial"/>
          <w:b/>
          <w:bCs/>
          <w:lang w:val="sr-Cyrl-CS"/>
        </w:rPr>
      </w:pPr>
    </w:p>
    <w:p w:rsidR="00145B46" w:rsidRPr="00145B46" w:rsidRDefault="00145B46" w:rsidP="00145B46">
      <w:pPr>
        <w:jc w:val="both"/>
        <w:rPr>
          <w:rFonts w:ascii="Times New Roman" w:hAnsi="Times New Roman"/>
          <w:i/>
          <w:iCs/>
          <w:sz w:val="24"/>
          <w:szCs w:val="24"/>
        </w:rPr>
      </w:pPr>
      <w:r w:rsidRPr="00145B46">
        <w:rPr>
          <w:rFonts w:ascii="Times New Roman" w:hAnsi="Times New Roman"/>
          <w:b/>
          <w:bCs/>
          <w:i/>
          <w:iCs/>
          <w:sz w:val="24"/>
          <w:szCs w:val="24"/>
          <w:u w:val="single"/>
        </w:rPr>
        <w:t>Напомене:</w:t>
      </w:r>
      <w:r w:rsidRPr="00145B46">
        <w:rPr>
          <w:rFonts w:ascii="Times New Roman" w:hAnsi="Times New Roman"/>
          <w:b/>
          <w:bCs/>
          <w:i/>
          <w:iCs/>
          <w:sz w:val="24"/>
          <w:szCs w:val="24"/>
        </w:rPr>
        <w:t xml:space="preserve"> </w:t>
      </w:r>
    </w:p>
    <w:p w:rsidR="00145B46" w:rsidRDefault="00145B46" w:rsidP="0055475D">
      <w:pPr>
        <w:jc w:val="both"/>
        <w:rPr>
          <w:rFonts w:ascii="Times New Roman" w:hAnsi="Times New Roman"/>
          <w:i/>
          <w:iCs/>
          <w:sz w:val="24"/>
          <w:szCs w:val="24"/>
          <w:lang w:val="sr-Cyrl-CS"/>
        </w:rPr>
      </w:pPr>
      <w:r w:rsidRPr="00145B46">
        <w:rPr>
          <w:rFonts w:ascii="Times New Roman" w:hAnsi="Times New Roman"/>
          <w:i/>
          <w:iCs/>
          <w:sz w:val="24"/>
          <w:szCs w:val="24"/>
        </w:rPr>
        <w:t xml:space="preserve">Образац понуде понуђач мора да попуни, овери печатом и потпише, чиме </w:t>
      </w:r>
      <w:r w:rsidRPr="00145B46">
        <w:rPr>
          <w:rFonts w:ascii="Times New Roman" w:hAnsi="Times New Roman"/>
          <w:i/>
          <w:iCs/>
          <w:sz w:val="24"/>
          <w:szCs w:val="24"/>
          <w:lang w:val="sr-Cyrl-CS"/>
        </w:rPr>
        <w:t>п</w:t>
      </w:r>
      <w:r w:rsidRPr="00145B46">
        <w:rPr>
          <w:rFonts w:ascii="Times New Roman" w:hAnsi="Times New Roman"/>
          <w:i/>
          <w:iCs/>
          <w:sz w:val="24"/>
          <w:szCs w:val="24"/>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AE396D" w:rsidRDefault="00AE396D" w:rsidP="0055475D">
      <w:pPr>
        <w:jc w:val="both"/>
        <w:rPr>
          <w:rFonts w:ascii="Times New Roman" w:hAnsi="Times New Roman"/>
          <w:i/>
          <w:iCs/>
          <w:sz w:val="24"/>
          <w:szCs w:val="24"/>
        </w:rPr>
      </w:pPr>
    </w:p>
    <w:p w:rsidR="00884C01" w:rsidRPr="00884C01" w:rsidRDefault="00884C01" w:rsidP="0055475D">
      <w:pPr>
        <w:jc w:val="both"/>
        <w:rPr>
          <w:rFonts w:ascii="Times New Roman" w:hAnsi="Times New Roman"/>
          <w:i/>
          <w:iCs/>
          <w:sz w:val="24"/>
          <w:szCs w:val="24"/>
        </w:rPr>
      </w:pPr>
    </w:p>
    <w:p w:rsidR="00376F40" w:rsidRDefault="00376F40" w:rsidP="0055475D">
      <w:pPr>
        <w:jc w:val="both"/>
        <w:rPr>
          <w:rFonts w:ascii="Times New Roman" w:hAnsi="Times New Roman"/>
          <w:i/>
          <w:iCs/>
          <w:sz w:val="24"/>
          <w:szCs w:val="24"/>
          <w:lang w:val="sr-Cyrl-CS"/>
        </w:rPr>
      </w:pPr>
    </w:p>
    <w:p w:rsidR="00376F40" w:rsidRPr="00AE396D" w:rsidRDefault="00376F40" w:rsidP="0055475D">
      <w:pPr>
        <w:jc w:val="both"/>
        <w:rPr>
          <w:rFonts w:ascii="Times New Roman" w:hAnsi="Times New Roman"/>
          <w:i/>
          <w:iCs/>
          <w:sz w:val="24"/>
          <w:szCs w:val="24"/>
          <w:lang w:val="sr-Cyrl-CS"/>
        </w:rPr>
      </w:pPr>
    </w:p>
    <w:p w:rsidR="00572EAA" w:rsidRPr="00FE713A" w:rsidRDefault="00572EAA" w:rsidP="00EB539B">
      <w:pPr>
        <w:shd w:val="clear" w:color="auto" w:fill="C6D9F1"/>
        <w:rPr>
          <w:rFonts w:ascii="Times New Roman" w:hAnsi="Times New Roman"/>
          <w:b/>
          <w:bCs/>
          <w:i/>
          <w:iCs/>
          <w:sz w:val="28"/>
          <w:szCs w:val="28"/>
          <w:lang w:val="ru-RU"/>
        </w:rPr>
      </w:pPr>
    </w:p>
    <w:p w:rsidR="00572EAA" w:rsidRPr="00FE713A" w:rsidRDefault="00572EAA" w:rsidP="00EB539B">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t>VII</w:t>
      </w:r>
      <w:r w:rsidRPr="00FE713A">
        <w:rPr>
          <w:rFonts w:ascii="Times New Roman" w:hAnsi="Times New Roman"/>
          <w:b/>
          <w:bCs/>
          <w:i/>
          <w:iCs/>
          <w:sz w:val="28"/>
          <w:szCs w:val="28"/>
          <w:lang w:val="ru-RU"/>
        </w:rPr>
        <w:t xml:space="preserve">  МОДЕЛ УГОВОРА</w:t>
      </w:r>
      <w:r w:rsidR="00C37557">
        <w:rPr>
          <w:rFonts w:ascii="Times New Roman" w:hAnsi="Times New Roman"/>
          <w:b/>
          <w:bCs/>
          <w:i/>
          <w:iCs/>
          <w:sz w:val="28"/>
          <w:szCs w:val="28"/>
          <w:lang w:val="ru-RU"/>
        </w:rPr>
        <w:t xml:space="preserve"> </w:t>
      </w:r>
    </w:p>
    <w:p w:rsidR="00572EAA" w:rsidRPr="00FE713A" w:rsidRDefault="00572EAA" w:rsidP="0055475D">
      <w:pPr>
        <w:jc w:val="center"/>
        <w:rPr>
          <w:rFonts w:ascii="Times New Roman" w:hAnsi="Times New Roman"/>
          <w:b/>
          <w:bCs/>
          <w:i/>
          <w:iCs/>
          <w:lang w:val="ru-RU"/>
        </w:rPr>
      </w:pPr>
    </w:p>
    <w:p w:rsidR="00145B46" w:rsidRPr="00B83259" w:rsidRDefault="00145B46" w:rsidP="00145B46">
      <w:pPr>
        <w:jc w:val="center"/>
        <w:rPr>
          <w:rFonts w:ascii="Times New Roman" w:hAnsi="Times New Roman"/>
          <w:iCs/>
          <w:sz w:val="24"/>
          <w:szCs w:val="24"/>
          <w:lang w:val="sr-Cyrl-CS"/>
        </w:rPr>
      </w:pPr>
      <w:r w:rsidRPr="003923AB">
        <w:rPr>
          <w:rFonts w:ascii="Times New Roman" w:hAnsi="Times New Roman"/>
          <w:b/>
          <w:bCs/>
          <w:iCs/>
          <w:sz w:val="24"/>
          <w:szCs w:val="24"/>
          <w:lang w:val="ru-RU"/>
        </w:rPr>
        <w:t>УГОВОР О</w:t>
      </w:r>
      <w:r w:rsidRPr="003923AB">
        <w:rPr>
          <w:rFonts w:ascii="Times New Roman" w:hAnsi="Times New Roman"/>
          <w:b/>
          <w:bCs/>
          <w:sz w:val="24"/>
          <w:szCs w:val="24"/>
          <w:lang w:val="ru-RU"/>
        </w:rPr>
        <w:t xml:space="preserve"> </w:t>
      </w:r>
      <w:r w:rsidRPr="003923AB">
        <w:rPr>
          <w:rFonts w:ascii="Times New Roman" w:hAnsi="Times New Roman"/>
          <w:b/>
          <w:bCs/>
          <w:sz w:val="24"/>
          <w:szCs w:val="24"/>
          <w:lang w:val="sr-Cyrl-CS"/>
        </w:rPr>
        <w:t xml:space="preserve"> </w:t>
      </w:r>
      <w:r w:rsidRPr="003923AB">
        <w:rPr>
          <w:rFonts w:ascii="Times New Roman" w:hAnsi="Times New Roman"/>
          <w:iCs/>
          <w:sz w:val="24"/>
          <w:szCs w:val="24"/>
          <w:lang w:val="sr-Cyrl-CS"/>
        </w:rPr>
        <w:t xml:space="preserve">набавци </w:t>
      </w:r>
      <w:r w:rsidR="003923AB">
        <w:rPr>
          <w:rFonts w:ascii="Times New Roman" w:hAnsi="Times New Roman"/>
          <w:iCs/>
          <w:sz w:val="24"/>
          <w:szCs w:val="24"/>
          <w:lang w:val="sr-Cyrl-CS"/>
        </w:rPr>
        <w:t>услуга</w:t>
      </w:r>
      <w:r w:rsidRPr="003923AB">
        <w:rPr>
          <w:rFonts w:ascii="Times New Roman" w:hAnsi="Times New Roman"/>
          <w:iCs/>
          <w:sz w:val="24"/>
          <w:szCs w:val="24"/>
          <w:lang w:val="sr-Cyrl-CS"/>
        </w:rPr>
        <w:t xml:space="preserve"> – </w:t>
      </w:r>
      <w:r w:rsidR="00CD5A3E">
        <w:rPr>
          <w:rFonts w:ascii="Times New Roman" w:hAnsi="Times New Roman"/>
          <w:iCs/>
          <w:sz w:val="24"/>
          <w:szCs w:val="24"/>
          <w:lang w:val="sr-Cyrl-CS"/>
        </w:rPr>
        <w:t>репрезентација - угоститељске услуге</w:t>
      </w:r>
      <w:r w:rsidR="003923AB">
        <w:rPr>
          <w:rFonts w:ascii="Times New Roman" w:hAnsi="Times New Roman"/>
          <w:iCs/>
          <w:sz w:val="24"/>
          <w:szCs w:val="24"/>
          <w:lang w:val="sr-Cyrl-CS"/>
        </w:rPr>
        <w:t xml:space="preserve"> за 201</w:t>
      </w:r>
      <w:r w:rsidR="00B03280">
        <w:rPr>
          <w:rFonts w:ascii="Times New Roman" w:hAnsi="Times New Roman"/>
          <w:iCs/>
          <w:sz w:val="24"/>
          <w:szCs w:val="24"/>
          <w:lang w:val="sr-Cyrl-CS"/>
        </w:rPr>
        <w:t>6</w:t>
      </w:r>
      <w:r w:rsidR="003923AB">
        <w:rPr>
          <w:rFonts w:ascii="Times New Roman" w:hAnsi="Times New Roman"/>
          <w:iCs/>
          <w:sz w:val="24"/>
          <w:szCs w:val="24"/>
          <w:lang w:val="sr-Cyrl-CS"/>
        </w:rPr>
        <w:t xml:space="preserve">. </w:t>
      </w:r>
      <w:r w:rsidR="00B83259">
        <w:rPr>
          <w:rFonts w:ascii="Times New Roman" w:hAnsi="Times New Roman"/>
          <w:iCs/>
          <w:sz w:val="24"/>
          <w:szCs w:val="24"/>
          <w:lang w:val="sr-Cyrl-CS"/>
        </w:rPr>
        <w:t>г</w:t>
      </w:r>
      <w:r w:rsidR="003923AB">
        <w:rPr>
          <w:rFonts w:ascii="Times New Roman" w:hAnsi="Times New Roman"/>
          <w:iCs/>
          <w:sz w:val="24"/>
          <w:szCs w:val="24"/>
          <w:lang w:val="sr-Cyrl-CS"/>
        </w:rPr>
        <w:t>одину</w:t>
      </w:r>
      <w:r w:rsidR="00B83259">
        <w:rPr>
          <w:rFonts w:ascii="Times New Roman" w:hAnsi="Times New Roman"/>
          <w:iCs/>
          <w:sz w:val="24"/>
          <w:szCs w:val="24"/>
          <w:lang w:val="sr-Cyrl-CS"/>
        </w:rPr>
        <w:t xml:space="preserve"> </w:t>
      </w:r>
    </w:p>
    <w:p w:rsidR="00145B46" w:rsidRPr="003923AB" w:rsidRDefault="00145B46" w:rsidP="00145B46">
      <w:pPr>
        <w:jc w:val="both"/>
        <w:rPr>
          <w:rFonts w:ascii="Times New Roman" w:hAnsi="Times New Roman"/>
          <w:i/>
          <w:iCs/>
          <w:sz w:val="24"/>
          <w:szCs w:val="24"/>
          <w:lang w:val="sr-Cyrl-CS"/>
        </w:rPr>
      </w:pPr>
    </w:p>
    <w:p w:rsidR="00145B46" w:rsidRPr="003923AB" w:rsidRDefault="00145B46" w:rsidP="00145B46">
      <w:pPr>
        <w:jc w:val="center"/>
        <w:rPr>
          <w:rFonts w:ascii="Times New Roman" w:hAnsi="Times New Roman"/>
          <w:iCs/>
          <w:sz w:val="24"/>
          <w:szCs w:val="24"/>
          <w:lang w:val="sr-Cyrl-CS"/>
        </w:rPr>
      </w:pPr>
      <w:r w:rsidRPr="003923AB">
        <w:rPr>
          <w:rFonts w:ascii="Times New Roman" w:hAnsi="Times New Roman"/>
          <w:b/>
          <w:iCs/>
          <w:sz w:val="24"/>
          <w:szCs w:val="24"/>
          <w:lang w:val="sr-Cyrl-CS"/>
        </w:rPr>
        <w:t>Закључен између:</w:t>
      </w:r>
    </w:p>
    <w:p w:rsidR="00145B46" w:rsidRPr="003923AB" w:rsidRDefault="00145B46" w:rsidP="00145B46">
      <w:pPr>
        <w:rPr>
          <w:rFonts w:ascii="Times New Roman" w:hAnsi="Times New Roman"/>
          <w:i/>
          <w:iCs/>
          <w:sz w:val="24"/>
          <w:szCs w:val="24"/>
          <w:lang w:val="sr-Cyrl-CS"/>
        </w:rPr>
      </w:pPr>
    </w:p>
    <w:p w:rsidR="00145B46" w:rsidRPr="003923AB" w:rsidRDefault="00145B46" w:rsidP="00145B46">
      <w:pPr>
        <w:jc w:val="both"/>
        <w:rPr>
          <w:rFonts w:ascii="Times New Roman" w:hAnsi="Times New Roman"/>
          <w:b/>
          <w:bCs/>
          <w:sz w:val="24"/>
          <w:szCs w:val="24"/>
          <w:lang w:val="bs-Cyrl-BA"/>
        </w:rPr>
      </w:pPr>
      <w:r w:rsidRPr="003923AB">
        <w:rPr>
          <w:rFonts w:ascii="Times New Roman" w:hAnsi="Times New Roman"/>
          <w:b/>
          <w:sz w:val="24"/>
          <w:szCs w:val="24"/>
          <w:lang w:val="bs-Cyrl-BA"/>
        </w:rPr>
        <w:t>1.Општинске управе општине Баточина</w:t>
      </w:r>
      <w:r w:rsidRPr="003923AB">
        <w:rPr>
          <w:rFonts w:ascii="Times New Roman" w:hAnsi="Times New Roman"/>
          <w:sz w:val="24"/>
          <w:szCs w:val="24"/>
          <w:lang w:val="sr-Latn-CS"/>
        </w:rPr>
        <w:t xml:space="preserve">, </w:t>
      </w:r>
      <w:r w:rsidRPr="003923AB">
        <w:rPr>
          <w:rFonts w:ascii="Times New Roman" w:hAnsi="Times New Roman"/>
          <w:sz w:val="24"/>
          <w:szCs w:val="24"/>
          <w:lang w:val="sr-Cyrl-CS"/>
        </w:rPr>
        <w:t xml:space="preserve">Краља Петра </w:t>
      </w:r>
      <w:r w:rsidRPr="003923AB">
        <w:rPr>
          <w:rFonts w:ascii="Times New Roman" w:hAnsi="Times New Roman"/>
          <w:sz w:val="24"/>
          <w:szCs w:val="24"/>
        </w:rPr>
        <w:t>I</w:t>
      </w:r>
      <w:r w:rsidRPr="003923AB">
        <w:rPr>
          <w:rFonts w:ascii="Times New Roman" w:hAnsi="Times New Roman"/>
          <w:sz w:val="24"/>
          <w:szCs w:val="24"/>
          <w:lang w:val="hr-HR"/>
        </w:rPr>
        <w:t xml:space="preserve"> број 37, Матични број </w:t>
      </w:r>
      <w:r w:rsidRPr="003923AB">
        <w:rPr>
          <w:rFonts w:ascii="Times New Roman" w:hAnsi="Times New Roman"/>
          <w:sz w:val="24"/>
          <w:szCs w:val="24"/>
          <w:lang w:val="sr-Cyrl-CS"/>
        </w:rPr>
        <w:t>07269315</w:t>
      </w:r>
      <w:r w:rsidRPr="003923AB">
        <w:rPr>
          <w:rFonts w:ascii="Times New Roman" w:hAnsi="Times New Roman"/>
          <w:sz w:val="24"/>
          <w:szCs w:val="24"/>
          <w:lang w:val="hr-HR"/>
        </w:rPr>
        <w:t xml:space="preserve">, ПИБ </w:t>
      </w:r>
      <w:r w:rsidRPr="003923AB">
        <w:rPr>
          <w:rFonts w:ascii="Times New Roman" w:hAnsi="Times New Roman"/>
          <w:sz w:val="24"/>
          <w:szCs w:val="24"/>
          <w:lang w:val="sr-Cyrl-CS"/>
        </w:rPr>
        <w:t>101218256</w:t>
      </w:r>
      <w:r w:rsidRPr="003923AB">
        <w:rPr>
          <w:rFonts w:ascii="Times New Roman" w:hAnsi="Times New Roman"/>
          <w:sz w:val="24"/>
          <w:szCs w:val="24"/>
          <w:lang w:val="hr-HR"/>
        </w:rPr>
        <w:t xml:space="preserve">, </w:t>
      </w:r>
      <w:r w:rsidRPr="003923AB">
        <w:rPr>
          <w:rFonts w:ascii="Times New Roman" w:hAnsi="Times New Roman"/>
          <w:sz w:val="24"/>
          <w:szCs w:val="24"/>
          <w:lang w:val="bs-Cyrl-BA"/>
        </w:rPr>
        <w:t xml:space="preserve">текући рачун  </w:t>
      </w:r>
      <w:r w:rsidRPr="003923AB">
        <w:rPr>
          <w:rFonts w:ascii="Times New Roman" w:hAnsi="Times New Roman"/>
          <w:sz w:val="24"/>
          <w:szCs w:val="24"/>
          <w:lang w:val="sr-Cyrl-CS"/>
        </w:rPr>
        <w:t xml:space="preserve">840-32640-81, Управа за трезор, </w:t>
      </w:r>
      <w:r w:rsidRPr="003923AB">
        <w:rPr>
          <w:rFonts w:ascii="Times New Roman" w:hAnsi="Times New Roman"/>
          <w:sz w:val="24"/>
          <w:szCs w:val="24"/>
          <w:lang w:val="hr-HR"/>
        </w:rPr>
        <w:t>ко</w:t>
      </w:r>
      <w:r w:rsidRPr="003923AB">
        <w:rPr>
          <w:rFonts w:ascii="Times New Roman" w:hAnsi="Times New Roman"/>
          <w:sz w:val="24"/>
          <w:szCs w:val="24"/>
          <w:lang w:val="sr-Cyrl-CS"/>
        </w:rPr>
        <w:t>ју</w:t>
      </w:r>
      <w:r w:rsidRPr="003923AB">
        <w:rPr>
          <w:rFonts w:ascii="Times New Roman" w:hAnsi="Times New Roman"/>
          <w:sz w:val="24"/>
          <w:szCs w:val="24"/>
          <w:lang w:val="hr-HR"/>
        </w:rPr>
        <w:t xml:space="preserve"> заступа </w:t>
      </w:r>
      <w:r w:rsidRPr="003923AB">
        <w:rPr>
          <w:rFonts w:ascii="Times New Roman" w:hAnsi="Times New Roman"/>
          <w:sz w:val="24"/>
          <w:szCs w:val="24"/>
          <w:lang w:val="sr-Cyrl-CS"/>
        </w:rPr>
        <w:t xml:space="preserve">Начелник </w:t>
      </w:r>
      <w:r w:rsidRPr="003923AB">
        <w:rPr>
          <w:rFonts w:ascii="Times New Roman" w:hAnsi="Times New Roman"/>
          <w:sz w:val="24"/>
          <w:szCs w:val="24"/>
          <w:lang w:val="hr-HR"/>
        </w:rPr>
        <w:t>Општин</w:t>
      </w:r>
      <w:r w:rsidRPr="003923AB">
        <w:rPr>
          <w:rFonts w:ascii="Times New Roman" w:hAnsi="Times New Roman"/>
          <w:sz w:val="24"/>
          <w:szCs w:val="24"/>
          <w:lang w:val="sr-Cyrl-CS"/>
        </w:rPr>
        <w:t>ск</w:t>
      </w:r>
      <w:r w:rsidRPr="003923AB">
        <w:rPr>
          <w:rFonts w:ascii="Times New Roman" w:hAnsi="Times New Roman"/>
          <w:sz w:val="24"/>
          <w:szCs w:val="24"/>
          <w:lang w:val="hr-HR"/>
        </w:rPr>
        <w:t>е</w:t>
      </w:r>
      <w:r w:rsidRPr="003923AB">
        <w:rPr>
          <w:rFonts w:ascii="Times New Roman" w:hAnsi="Times New Roman"/>
          <w:sz w:val="24"/>
          <w:szCs w:val="24"/>
          <w:lang w:val="sr-Cyrl-CS"/>
        </w:rPr>
        <w:t xml:space="preserve"> управе општине</w:t>
      </w:r>
      <w:r w:rsidRPr="003923AB">
        <w:rPr>
          <w:rFonts w:ascii="Times New Roman" w:hAnsi="Times New Roman"/>
          <w:sz w:val="24"/>
          <w:szCs w:val="24"/>
          <w:lang w:val="hr-HR"/>
        </w:rPr>
        <w:t xml:space="preserve"> </w:t>
      </w:r>
      <w:r w:rsidRPr="003923AB">
        <w:rPr>
          <w:rFonts w:ascii="Times New Roman" w:hAnsi="Times New Roman"/>
          <w:sz w:val="24"/>
          <w:szCs w:val="24"/>
          <w:lang w:val="bs-Cyrl-BA"/>
        </w:rPr>
        <w:t>Баточина</w:t>
      </w:r>
      <w:r w:rsidRPr="003923AB">
        <w:rPr>
          <w:rFonts w:ascii="Times New Roman" w:hAnsi="Times New Roman"/>
          <w:sz w:val="24"/>
          <w:szCs w:val="24"/>
          <w:lang w:val="sr-Latn-CS"/>
        </w:rPr>
        <w:t>,</w:t>
      </w:r>
      <w:r w:rsidRPr="003923AB">
        <w:rPr>
          <w:rFonts w:ascii="Times New Roman" w:hAnsi="Times New Roman"/>
          <w:sz w:val="24"/>
          <w:szCs w:val="24"/>
          <w:lang w:val="sr-Cyrl-CS"/>
        </w:rPr>
        <w:t xml:space="preserve"> Драгиша Ђуричковић, </w:t>
      </w:r>
      <w:r w:rsidRPr="003923AB">
        <w:rPr>
          <w:rFonts w:ascii="Times New Roman" w:hAnsi="Times New Roman"/>
          <w:sz w:val="24"/>
          <w:szCs w:val="24"/>
          <w:lang w:val="sr-Latn-CS"/>
        </w:rPr>
        <w:t xml:space="preserve"> с једне стране</w:t>
      </w:r>
      <w:r w:rsidRPr="003923AB">
        <w:rPr>
          <w:rFonts w:ascii="Times New Roman" w:hAnsi="Times New Roman"/>
          <w:sz w:val="24"/>
          <w:szCs w:val="24"/>
          <w:lang w:val="sr-Cyrl-CS"/>
        </w:rPr>
        <w:t>,</w:t>
      </w:r>
      <w:r w:rsidRPr="003923AB">
        <w:rPr>
          <w:rFonts w:ascii="Times New Roman" w:hAnsi="Times New Roman"/>
          <w:sz w:val="24"/>
          <w:szCs w:val="24"/>
          <w:lang w:val="sr-Latn-CS"/>
        </w:rPr>
        <w:t xml:space="preserve"> (у даље тексту: </w:t>
      </w:r>
      <w:r w:rsidRPr="003923AB">
        <w:rPr>
          <w:rFonts w:ascii="Times New Roman" w:hAnsi="Times New Roman"/>
          <w:b/>
          <w:sz w:val="24"/>
          <w:szCs w:val="24"/>
          <w:lang w:val="sr-Latn-CS"/>
        </w:rPr>
        <w:t>НАРУЧИЛАЦ</w:t>
      </w:r>
      <w:r w:rsidRPr="003923AB">
        <w:rPr>
          <w:rFonts w:ascii="Times New Roman" w:hAnsi="Times New Roman"/>
          <w:sz w:val="24"/>
          <w:szCs w:val="24"/>
          <w:lang w:val="sr-Latn-CS"/>
        </w:rPr>
        <w:t>)</w:t>
      </w:r>
      <w:r w:rsidRPr="003923AB">
        <w:rPr>
          <w:rFonts w:ascii="Times New Roman" w:hAnsi="Times New Roman"/>
          <w:sz w:val="24"/>
          <w:szCs w:val="24"/>
          <w:lang w:val="bs-Cyrl-BA"/>
        </w:rPr>
        <w:t>,</w:t>
      </w:r>
    </w:p>
    <w:p w:rsidR="00145B46" w:rsidRPr="003923AB" w:rsidRDefault="00145B46" w:rsidP="00145B46">
      <w:pPr>
        <w:ind w:left="420"/>
        <w:jc w:val="both"/>
        <w:rPr>
          <w:rFonts w:ascii="Times New Roman" w:hAnsi="Times New Roman"/>
          <w:sz w:val="24"/>
          <w:szCs w:val="24"/>
          <w:lang w:val="bs-Cyrl-BA"/>
        </w:rPr>
      </w:pPr>
    </w:p>
    <w:p w:rsidR="00145B46" w:rsidRPr="003923AB" w:rsidRDefault="00145B46" w:rsidP="00145B46">
      <w:pPr>
        <w:ind w:left="420"/>
        <w:jc w:val="both"/>
        <w:rPr>
          <w:rFonts w:ascii="Times New Roman" w:hAnsi="Times New Roman"/>
          <w:bCs/>
          <w:sz w:val="24"/>
          <w:szCs w:val="24"/>
          <w:lang w:val="bs-Cyrl-BA"/>
        </w:rPr>
      </w:pPr>
      <w:r w:rsidRPr="003923AB">
        <w:rPr>
          <w:rFonts w:ascii="Times New Roman" w:hAnsi="Times New Roman"/>
          <w:bCs/>
          <w:sz w:val="24"/>
          <w:szCs w:val="24"/>
          <w:lang w:val="bs-Cyrl-BA"/>
        </w:rPr>
        <w:t>и</w:t>
      </w:r>
    </w:p>
    <w:p w:rsidR="00145B46" w:rsidRPr="003923AB" w:rsidRDefault="00145B46" w:rsidP="00145B46">
      <w:pPr>
        <w:jc w:val="both"/>
        <w:rPr>
          <w:rFonts w:ascii="Times New Roman" w:hAnsi="Times New Roman"/>
          <w:i/>
          <w:iCs/>
          <w:sz w:val="24"/>
          <w:szCs w:val="24"/>
          <w:lang w:val="bs-Cyrl-BA"/>
        </w:rPr>
      </w:pPr>
      <w:r w:rsidRPr="003923AB">
        <w:rPr>
          <w:rFonts w:ascii="Times New Roman" w:hAnsi="Times New Roman"/>
          <w:i/>
          <w:iCs/>
          <w:sz w:val="24"/>
          <w:szCs w:val="24"/>
          <w:lang w:val="bs-Cyrl-BA"/>
        </w:rPr>
        <w:t>................................................................................................</w:t>
      </w:r>
    </w:p>
    <w:p w:rsidR="00145B46" w:rsidRPr="003923AB" w:rsidRDefault="00145B46" w:rsidP="00145B46">
      <w:pPr>
        <w:jc w:val="both"/>
        <w:rPr>
          <w:rFonts w:ascii="Times New Roman" w:hAnsi="Times New Roman"/>
          <w:i/>
          <w:iCs/>
          <w:sz w:val="24"/>
          <w:szCs w:val="24"/>
          <w:lang w:val="bs-Cyrl-BA"/>
        </w:rPr>
      </w:pPr>
      <w:r w:rsidRPr="003923AB">
        <w:rPr>
          <w:rFonts w:ascii="Times New Roman" w:hAnsi="Times New Roman"/>
          <w:i/>
          <w:iCs/>
          <w:sz w:val="24"/>
          <w:szCs w:val="24"/>
          <w:lang w:val="bs-Cyrl-BA"/>
        </w:rPr>
        <w:t>са седиштем у ............................................, улица .........................................., ПИБ:.......................... Матични број: ........................................</w:t>
      </w:r>
    </w:p>
    <w:p w:rsidR="00145B46" w:rsidRPr="003923AB" w:rsidRDefault="00145B46" w:rsidP="00145B46">
      <w:pPr>
        <w:jc w:val="both"/>
        <w:rPr>
          <w:rFonts w:ascii="Times New Roman" w:hAnsi="Times New Roman"/>
          <w:i/>
          <w:iCs/>
          <w:sz w:val="24"/>
          <w:szCs w:val="24"/>
          <w:lang w:val="bs-Cyrl-BA"/>
        </w:rPr>
      </w:pPr>
      <w:r w:rsidRPr="003923AB">
        <w:rPr>
          <w:rFonts w:ascii="Times New Roman" w:hAnsi="Times New Roman"/>
          <w:i/>
          <w:iCs/>
          <w:sz w:val="24"/>
          <w:szCs w:val="24"/>
          <w:lang w:val="bs-Cyrl-BA"/>
        </w:rPr>
        <w:t>Број рачуна: ............................................ Назив банке:......................................,</w:t>
      </w:r>
    </w:p>
    <w:p w:rsidR="00145B46" w:rsidRPr="003923AB" w:rsidRDefault="00145B46" w:rsidP="00145B46">
      <w:pPr>
        <w:jc w:val="both"/>
        <w:rPr>
          <w:rFonts w:ascii="Times New Roman" w:hAnsi="Times New Roman"/>
          <w:i/>
          <w:iCs/>
          <w:sz w:val="24"/>
          <w:szCs w:val="24"/>
          <w:lang w:val="bs-Cyrl-BA"/>
        </w:rPr>
      </w:pPr>
      <w:r w:rsidRPr="003923AB">
        <w:rPr>
          <w:rFonts w:ascii="Times New Roman" w:hAnsi="Times New Roman"/>
          <w:i/>
          <w:iCs/>
          <w:sz w:val="24"/>
          <w:szCs w:val="24"/>
          <w:lang w:val="bs-Cyrl-BA"/>
        </w:rPr>
        <w:t>Телефон:............................Телефакс:</w:t>
      </w:r>
    </w:p>
    <w:p w:rsidR="00145B46" w:rsidRPr="003923AB" w:rsidRDefault="00145B46" w:rsidP="00145B46">
      <w:pPr>
        <w:jc w:val="both"/>
        <w:rPr>
          <w:rFonts w:ascii="Times New Roman" w:hAnsi="Times New Roman"/>
          <w:i/>
          <w:iCs/>
          <w:sz w:val="24"/>
          <w:szCs w:val="24"/>
          <w:lang w:val="sr-Cyrl-CS"/>
        </w:rPr>
      </w:pPr>
      <w:r w:rsidRPr="003923AB">
        <w:rPr>
          <w:rFonts w:ascii="Times New Roman" w:hAnsi="Times New Roman"/>
          <w:i/>
          <w:iCs/>
          <w:sz w:val="24"/>
          <w:szCs w:val="24"/>
          <w:lang w:val="bs-Cyrl-BA"/>
        </w:rPr>
        <w:t xml:space="preserve">кога заступа................................................................... </w:t>
      </w:r>
    </w:p>
    <w:p w:rsidR="00145B46" w:rsidRPr="003923AB" w:rsidRDefault="00145B46" w:rsidP="00145B46">
      <w:pPr>
        <w:jc w:val="both"/>
        <w:rPr>
          <w:rFonts w:ascii="Times New Roman" w:hAnsi="Times New Roman"/>
          <w:i/>
          <w:iCs/>
          <w:sz w:val="24"/>
          <w:szCs w:val="24"/>
          <w:lang w:val="sr-Cyrl-CS"/>
        </w:rPr>
      </w:pPr>
      <w:r w:rsidRPr="003923AB">
        <w:rPr>
          <w:rFonts w:ascii="Times New Roman" w:hAnsi="Times New Roman"/>
          <w:i/>
          <w:iCs/>
          <w:sz w:val="24"/>
          <w:szCs w:val="24"/>
          <w:lang w:val="sr-Cyrl-CS"/>
        </w:rPr>
        <w:t xml:space="preserve">(у даљем тексту: </w:t>
      </w:r>
      <w:r w:rsidRPr="003923AB">
        <w:rPr>
          <w:rFonts w:ascii="Times New Roman" w:hAnsi="Times New Roman"/>
          <w:b/>
          <w:bCs/>
          <w:i/>
          <w:iCs/>
          <w:sz w:val="24"/>
          <w:szCs w:val="24"/>
          <w:lang w:val="sr-Cyrl-CS"/>
        </w:rPr>
        <w:t>ИЗВРШИЛАЦ</w:t>
      </w:r>
      <w:r w:rsidRPr="003923AB">
        <w:rPr>
          <w:rFonts w:ascii="Times New Roman" w:hAnsi="Times New Roman"/>
          <w:i/>
          <w:iCs/>
          <w:sz w:val="24"/>
          <w:szCs w:val="24"/>
          <w:lang w:val="sr-Cyrl-CS"/>
        </w:rPr>
        <w:t>),</w:t>
      </w:r>
    </w:p>
    <w:p w:rsidR="00145B46" w:rsidRPr="003923AB" w:rsidRDefault="00145B46" w:rsidP="00145B46">
      <w:pPr>
        <w:jc w:val="both"/>
        <w:rPr>
          <w:rFonts w:ascii="Times New Roman" w:hAnsi="Times New Roman"/>
          <w:sz w:val="24"/>
          <w:szCs w:val="24"/>
          <w:lang w:val="sr-Cyrl-CS"/>
        </w:rPr>
      </w:pPr>
      <w:r w:rsidRPr="003923AB">
        <w:rPr>
          <w:rFonts w:ascii="Times New Roman" w:hAnsi="Times New Roman"/>
          <w:sz w:val="24"/>
          <w:szCs w:val="24"/>
          <w:lang w:val="sr-Latn-CS"/>
        </w:rPr>
        <w:t xml:space="preserve"> </w:t>
      </w:r>
    </w:p>
    <w:p w:rsidR="00145B46" w:rsidRPr="003923AB" w:rsidRDefault="00145B46" w:rsidP="00145B46">
      <w:pPr>
        <w:rPr>
          <w:rFonts w:ascii="Times New Roman" w:hAnsi="Times New Roman"/>
          <w:b/>
          <w:iCs/>
          <w:sz w:val="24"/>
          <w:szCs w:val="24"/>
          <w:lang w:val="sr-Cyrl-CS"/>
        </w:rPr>
      </w:pPr>
      <w:r w:rsidRPr="003923AB">
        <w:rPr>
          <w:rFonts w:ascii="Times New Roman" w:hAnsi="Times New Roman"/>
          <w:b/>
          <w:iCs/>
          <w:sz w:val="24"/>
          <w:szCs w:val="24"/>
          <w:lang w:val="sr-Cyrl-CS"/>
        </w:rPr>
        <w:t xml:space="preserve">Основ уговора: </w:t>
      </w:r>
    </w:p>
    <w:p w:rsidR="00145B46" w:rsidRPr="003923AB" w:rsidRDefault="00145B46" w:rsidP="00145B46">
      <w:pPr>
        <w:rPr>
          <w:rFonts w:ascii="Times New Roman" w:hAnsi="Times New Roman"/>
          <w:iCs/>
          <w:sz w:val="24"/>
          <w:szCs w:val="24"/>
          <w:lang w:val="sr-Cyrl-CS"/>
        </w:rPr>
      </w:pPr>
      <w:r w:rsidRPr="003923AB">
        <w:rPr>
          <w:rFonts w:ascii="Times New Roman" w:hAnsi="Times New Roman"/>
          <w:b/>
          <w:iCs/>
          <w:sz w:val="24"/>
          <w:szCs w:val="24"/>
          <w:lang w:val="sr-Cyrl-CS"/>
        </w:rPr>
        <w:t>ЈН Број:</w:t>
      </w:r>
      <w:r w:rsidR="00C50BFB">
        <w:rPr>
          <w:rFonts w:ascii="Times New Roman" w:hAnsi="Times New Roman"/>
          <w:sz w:val="24"/>
          <w:szCs w:val="24"/>
          <w:lang w:val="sr-Cyrl-CS"/>
        </w:rPr>
        <w:t xml:space="preserve"> </w:t>
      </w:r>
      <w:r w:rsidR="00376F40">
        <w:rPr>
          <w:rFonts w:ascii="Times New Roman" w:hAnsi="Times New Roman"/>
          <w:sz w:val="24"/>
          <w:szCs w:val="24"/>
          <w:lang w:val="sr-Cyrl-CS"/>
        </w:rPr>
        <w:t>4</w:t>
      </w:r>
      <w:r w:rsidRPr="003923AB">
        <w:rPr>
          <w:rFonts w:ascii="Times New Roman" w:hAnsi="Times New Roman"/>
          <w:sz w:val="24"/>
          <w:szCs w:val="24"/>
          <w:lang w:val="sr-Cyrl-CS"/>
        </w:rPr>
        <w:t>/1</w:t>
      </w:r>
      <w:r w:rsidR="00B03280">
        <w:rPr>
          <w:rFonts w:ascii="Times New Roman" w:hAnsi="Times New Roman"/>
          <w:sz w:val="24"/>
          <w:szCs w:val="24"/>
          <w:lang w:val="sr-Cyrl-CS"/>
        </w:rPr>
        <w:t>6</w:t>
      </w:r>
      <w:r w:rsidRPr="003923AB">
        <w:rPr>
          <w:rFonts w:ascii="Times New Roman" w:hAnsi="Times New Roman"/>
          <w:sz w:val="24"/>
          <w:szCs w:val="24"/>
          <w:lang w:val="sr-Cyrl-CS"/>
        </w:rPr>
        <w:t xml:space="preserve"> </w:t>
      </w:r>
      <w:r w:rsidRPr="003923AB">
        <w:rPr>
          <w:rFonts w:ascii="Times New Roman" w:hAnsi="Times New Roman"/>
          <w:iCs/>
          <w:sz w:val="24"/>
          <w:szCs w:val="24"/>
          <w:lang w:val="sr-Cyrl-CS"/>
        </w:rPr>
        <w:t>и Од</w:t>
      </w:r>
      <w:r w:rsidR="006A6B98">
        <w:rPr>
          <w:rFonts w:ascii="Times New Roman" w:hAnsi="Times New Roman"/>
          <w:iCs/>
          <w:sz w:val="24"/>
          <w:szCs w:val="24"/>
          <w:lang w:val="sr-Cyrl-CS"/>
        </w:rPr>
        <w:t xml:space="preserve">луке о покретању поступка ЈНМВ </w:t>
      </w:r>
      <w:r w:rsidR="00376F40">
        <w:rPr>
          <w:rFonts w:ascii="Times New Roman" w:hAnsi="Times New Roman"/>
          <w:iCs/>
          <w:sz w:val="24"/>
          <w:szCs w:val="24"/>
          <w:lang w:val="sr-Cyrl-CS"/>
        </w:rPr>
        <w:t>4</w:t>
      </w:r>
      <w:r w:rsidRPr="003923AB">
        <w:rPr>
          <w:rFonts w:ascii="Times New Roman" w:hAnsi="Times New Roman"/>
          <w:iCs/>
          <w:sz w:val="24"/>
          <w:szCs w:val="24"/>
          <w:lang w:val="sr-Cyrl-CS"/>
        </w:rPr>
        <w:t>/1</w:t>
      </w:r>
      <w:r w:rsidR="00B03280">
        <w:rPr>
          <w:rFonts w:ascii="Times New Roman" w:hAnsi="Times New Roman"/>
          <w:iCs/>
          <w:sz w:val="24"/>
          <w:szCs w:val="24"/>
          <w:lang w:val="sr-Cyrl-CS"/>
        </w:rPr>
        <w:t>6</w:t>
      </w:r>
      <w:r w:rsidRPr="003923AB">
        <w:rPr>
          <w:rFonts w:ascii="Times New Roman" w:hAnsi="Times New Roman"/>
          <w:iCs/>
          <w:sz w:val="24"/>
          <w:szCs w:val="24"/>
          <w:lang w:val="sr-Cyrl-CS"/>
        </w:rPr>
        <w:t>, 031-</w:t>
      </w:r>
      <w:r w:rsidR="00562B28">
        <w:rPr>
          <w:rFonts w:ascii="Times New Roman" w:hAnsi="Times New Roman"/>
          <w:iCs/>
          <w:sz w:val="24"/>
          <w:szCs w:val="24"/>
          <w:lang w:val="sr-Cyrl-CS"/>
        </w:rPr>
        <w:t>51</w:t>
      </w:r>
      <w:r w:rsidRPr="003923AB">
        <w:rPr>
          <w:rFonts w:ascii="Times New Roman" w:hAnsi="Times New Roman"/>
          <w:iCs/>
          <w:sz w:val="24"/>
          <w:szCs w:val="24"/>
          <w:lang w:val="sr-Cyrl-CS"/>
        </w:rPr>
        <w:t>/1</w:t>
      </w:r>
      <w:r w:rsidR="00562B28">
        <w:rPr>
          <w:rFonts w:ascii="Times New Roman" w:hAnsi="Times New Roman"/>
          <w:iCs/>
          <w:sz w:val="24"/>
          <w:szCs w:val="24"/>
          <w:lang w:val="sr-Cyrl-CS"/>
        </w:rPr>
        <w:t>6</w:t>
      </w:r>
      <w:r w:rsidRPr="003923AB">
        <w:rPr>
          <w:rFonts w:ascii="Times New Roman" w:hAnsi="Times New Roman"/>
          <w:iCs/>
          <w:sz w:val="24"/>
          <w:szCs w:val="24"/>
          <w:lang w:val="sr-Cyrl-CS"/>
        </w:rPr>
        <w:t>-01</w:t>
      </w:r>
    </w:p>
    <w:p w:rsidR="00145B46" w:rsidRPr="003923AB" w:rsidRDefault="00145B46" w:rsidP="00145B46">
      <w:pPr>
        <w:rPr>
          <w:rFonts w:ascii="Times New Roman" w:hAnsi="Times New Roman"/>
          <w:iCs/>
          <w:sz w:val="24"/>
          <w:szCs w:val="24"/>
          <w:lang w:val="sr-Cyrl-CS"/>
        </w:rPr>
      </w:pPr>
      <w:r w:rsidRPr="003923AB">
        <w:rPr>
          <w:rFonts w:ascii="Times New Roman" w:hAnsi="Times New Roman"/>
          <w:b/>
          <w:iCs/>
          <w:sz w:val="24"/>
          <w:szCs w:val="24"/>
          <w:lang w:val="sr-Cyrl-CS"/>
        </w:rPr>
        <w:t>Број и датум Одлуке о додели уговора</w:t>
      </w:r>
      <w:r w:rsidRPr="003923AB">
        <w:rPr>
          <w:rFonts w:ascii="Times New Roman" w:hAnsi="Times New Roman"/>
          <w:iCs/>
          <w:sz w:val="24"/>
          <w:szCs w:val="24"/>
          <w:lang w:val="sr-Cyrl-CS"/>
        </w:rPr>
        <w:t xml:space="preserve">: </w:t>
      </w:r>
      <w:r w:rsidR="004E3CA7">
        <w:rPr>
          <w:rFonts w:ascii="Times New Roman" w:hAnsi="Times New Roman"/>
          <w:iCs/>
          <w:sz w:val="24"/>
          <w:szCs w:val="24"/>
          <w:lang w:val="sr-Cyrl-CS"/>
        </w:rPr>
        <w:t>____________</w:t>
      </w:r>
      <w:r w:rsidRPr="003923AB">
        <w:rPr>
          <w:rFonts w:ascii="Times New Roman" w:hAnsi="Times New Roman"/>
          <w:iCs/>
          <w:sz w:val="24"/>
          <w:szCs w:val="24"/>
          <w:lang w:val="sr-Cyrl-CS"/>
        </w:rPr>
        <w:t xml:space="preserve">  од  дана __.__.____. године.</w:t>
      </w:r>
    </w:p>
    <w:p w:rsidR="00145B46" w:rsidRPr="003923AB" w:rsidRDefault="00145B46" w:rsidP="00145B46">
      <w:pPr>
        <w:rPr>
          <w:rFonts w:ascii="Times New Roman" w:hAnsi="Times New Roman"/>
          <w:iCs/>
          <w:sz w:val="24"/>
          <w:szCs w:val="24"/>
          <w:lang w:val="sr-Cyrl-CS"/>
        </w:rPr>
      </w:pPr>
      <w:r w:rsidRPr="003923AB">
        <w:rPr>
          <w:rFonts w:ascii="Times New Roman" w:hAnsi="Times New Roman"/>
          <w:b/>
          <w:iCs/>
          <w:sz w:val="24"/>
          <w:szCs w:val="24"/>
          <w:lang w:val="sr-Cyrl-CS"/>
        </w:rPr>
        <w:t>Понуда изабраног понуђача</w:t>
      </w:r>
      <w:r w:rsidRPr="003923AB">
        <w:rPr>
          <w:rFonts w:ascii="Times New Roman" w:hAnsi="Times New Roman"/>
          <w:iCs/>
          <w:sz w:val="24"/>
          <w:szCs w:val="24"/>
          <w:lang w:val="sr-Cyrl-CS"/>
        </w:rPr>
        <w:t xml:space="preserve">  број ______ од  __. __. ____. године.</w:t>
      </w:r>
    </w:p>
    <w:p w:rsidR="006A6B98" w:rsidRPr="006A6B98" w:rsidRDefault="006A6B98" w:rsidP="006A6B98">
      <w:pPr>
        <w:autoSpaceDE w:val="0"/>
        <w:autoSpaceDN w:val="0"/>
        <w:adjustRightInd w:val="0"/>
        <w:spacing w:after="0" w:line="240" w:lineRule="auto"/>
        <w:rPr>
          <w:rFonts w:ascii="Times New Roman" w:hAnsi="Times New Roman"/>
          <w:color w:val="000000"/>
          <w:sz w:val="24"/>
          <w:szCs w:val="24"/>
        </w:rPr>
      </w:pPr>
    </w:p>
    <w:p w:rsidR="00CA2C29" w:rsidRDefault="00CA2C29" w:rsidP="006A6B98">
      <w:pPr>
        <w:autoSpaceDE w:val="0"/>
        <w:autoSpaceDN w:val="0"/>
        <w:adjustRightInd w:val="0"/>
        <w:spacing w:after="0" w:line="240" w:lineRule="auto"/>
        <w:jc w:val="center"/>
        <w:rPr>
          <w:rFonts w:ascii="Times New Roman" w:hAnsi="Times New Roman"/>
          <w:b/>
          <w:bCs/>
        </w:rPr>
      </w:pPr>
    </w:p>
    <w:p w:rsidR="00CA2C29" w:rsidRDefault="00CA2C29" w:rsidP="006A6B98">
      <w:pPr>
        <w:autoSpaceDE w:val="0"/>
        <w:autoSpaceDN w:val="0"/>
        <w:adjustRightInd w:val="0"/>
        <w:spacing w:after="0" w:line="240" w:lineRule="auto"/>
        <w:jc w:val="center"/>
        <w:rPr>
          <w:rFonts w:ascii="Times New Roman" w:hAnsi="Times New Roman"/>
          <w:b/>
          <w:bCs/>
        </w:rPr>
      </w:pPr>
    </w:p>
    <w:p w:rsidR="00CA2C29" w:rsidRDefault="00CA2C29" w:rsidP="006A6B98">
      <w:pPr>
        <w:autoSpaceDE w:val="0"/>
        <w:autoSpaceDN w:val="0"/>
        <w:adjustRightInd w:val="0"/>
        <w:spacing w:after="0" w:line="240" w:lineRule="auto"/>
        <w:jc w:val="center"/>
        <w:rPr>
          <w:rFonts w:ascii="Times New Roman" w:hAnsi="Times New Roman"/>
          <w:b/>
          <w:bCs/>
        </w:rPr>
      </w:pPr>
    </w:p>
    <w:p w:rsidR="00CA2C29" w:rsidRDefault="00CA2C29" w:rsidP="006A6B98">
      <w:pPr>
        <w:autoSpaceDE w:val="0"/>
        <w:autoSpaceDN w:val="0"/>
        <w:adjustRightInd w:val="0"/>
        <w:spacing w:after="0" w:line="240" w:lineRule="auto"/>
        <w:jc w:val="center"/>
        <w:rPr>
          <w:rFonts w:ascii="Times New Roman" w:hAnsi="Times New Roman"/>
          <w:b/>
          <w:bCs/>
        </w:rPr>
      </w:pPr>
    </w:p>
    <w:p w:rsidR="006A6B98" w:rsidRPr="006A6B98" w:rsidRDefault="006A6B98" w:rsidP="006A6B98">
      <w:pPr>
        <w:autoSpaceDE w:val="0"/>
        <w:autoSpaceDN w:val="0"/>
        <w:adjustRightInd w:val="0"/>
        <w:spacing w:after="0" w:line="240" w:lineRule="auto"/>
        <w:jc w:val="center"/>
        <w:rPr>
          <w:rFonts w:ascii="Times New Roman" w:hAnsi="Times New Roman"/>
        </w:rPr>
      </w:pPr>
      <w:r w:rsidRPr="006A6B98">
        <w:rPr>
          <w:rFonts w:ascii="Times New Roman" w:hAnsi="Times New Roman"/>
          <w:b/>
          <w:bCs/>
        </w:rPr>
        <w:lastRenderedPageBreak/>
        <w:t>ПРЕДМЕТ УГОВОРА</w:t>
      </w:r>
    </w:p>
    <w:p w:rsidR="00CA2C29" w:rsidRDefault="00CA2C29" w:rsidP="006A6B98">
      <w:pPr>
        <w:autoSpaceDE w:val="0"/>
        <w:autoSpaceDN w:val="0"/>
        <w:adjustRightInd w:val="0"/>
        <w:spacing w:after="0" w:line="240" w:lineRule="auto"/>
        <w:jc w:val="center"/>
        <w:rPr>
          <w:rFonts w:ascii="Times New Roman" w:hAnsi="Times New Roman"/>
          <w:b/>
          <w:bCs/>
        </w:rPr>
      </w:pPr>
    </w:p>
    <w:p w:rsidR="006A6B98" w:rsidRDefault="006A6B98" w:rsidP="006A6B98">
      <w:pPr>
        <w:autoSpaceDE w:val="0"/>
        <w:autoSpaceDN w:val="0"/>
        <w:adjustRightInd w:val="0"/>
        <w:spacing w:after="0" w:line="240" w:lineRule="auto"/>
        <w:jc w:val="center"/>
        <w:rPr>
          <w:rFonts w:ascii="Times New Roman" w:hAnsi="Times New Roman"/>
          <w:b/>
          <w:bCs/>
          <w:lang w:val="sr-Cyrl-CS"/>
        </w:rPr>
      </w:pPr>
      <w:r w:rsidRPr="006A6B98">
        <w:rPr>
          <w:rFonts w:ascii="Times New Roman" w:hAnsi="Times New Roman"/>
          <w:b/>
          <w:bCs/>
        </w:rPr>
        <w:t>Члан 1.</w:t>
      </w:r>
    </w:p>
    <w:p w:rsidR="001B6966" w:rsidRPr="001B6966" w:rsidRDefault="001B6966" w:rsidP="006A6B98">
      <w:pPr>
        <w:autoSpaceDE w:val="0"/>
        <w:autoSpaceDN w:val="0"/>
        <w:adjustRightInd w:val="0"/>
        <w:spacing w:after="0" w:line="240" w:lineRule="auto"/>
        <w:jc w:val="center"/>
        <w:rPr>
          <w:rFonts w:ascii="Times New Roman" w:hAnsi="Times New Roman"/>
          <w:lang w:val="sr-Cyrl-CS"/>
        </w:rPr>
      </w:pPr>
    </w:p>
    <w:p w:rsidR="006A6B98" w:rsidRPr="006A6B98" w:rsidRDefault="006A6B98" w:rsidP="006A6B98">
      <w:pPr>
        <w:autoSpaceDE w:val="0"/>
        <w:autoSpaceDN w:val="0"/>
        <w:adjustRightInd w:val="0"/>
        <w:spacing w:after="0" w:line="240" w:lineRule="auto"/>
        <w:jc w:val="both"/>
        <w:rPr>
          <w:rFonts w:ascii="Times New Roman" w:hAnsi="Times New Roman"/>
          <w:sz w:val="24"/>
          <w:szCs w:val="24"/>
        </w:rPr>
      </w:pPr>
      <w:r w:rsidRPr="006A6B98">
        <w:rPr>
          <w:rFonts w:ascii="Times New Roman" w:hAnsi="Times New Roman"/>
          <w:sz w:val="24"/>
          <w:szCs w:val="24"/>
        </w:rPr>
        <w:t xml:space="preserve">Извршилац се обавезује да наручиоцу стави на располагање одговарајуће капацитете у свом угоститељском објекту као и да за рачун наручиоца пружи угоститељске услуге, а у свему према опису усвојене понуде испоручиоца бр.___________ од_________________године. </w:t>
      </w:r>
    </w:p>
    <w:p w:rsidR="006A6B98" w:rsidRDefault="006A6B98" w:rsidP="006A6B98">
      <w:pPr>
        <w:autoSpaceDE w:val="0"/>
        <w:autoSpaceDN w:val="0"/>
        <w:adjustRightInd w:val="0"/>
        <w:spacing w:after="0" w:line="240" w:lineRule="auto"/>
        <w:jc w:val="both"/>
        <w:rPr>
          <w:rFonts w:ascii="Times New Roman" w:hAnsi="Times New Roman"/>
          <w:sz w:val="24"/>
          <w:szCs w:val="24"/>
          <w:lang w:val="ru-RU"/>
        </w:rPr>
      </w:pPr>
      <w:r w:rsidRPr="00677B80">
        <w:rPr>
          <w:rFonts w:ascii="Times New Roman" w:hAnsi="Times New Roman"/>
          <w:sz w:val="24"/>
          <w:szCs w:val="24"/>
          <w:lang w:val="ru-RU"/>
        </w:rPr>
        <w:t>Цене угоститељских услуга исказане су</w:t>
      </w:r>
      <w:r w:rsidR="00677B80">
        <w:rPr>
          <w:rFonts w:ascii="Times New Roman" w:hAnsi="Times New Roman"/>
          <w:sz w:val="24"/>
          <w:szCs w:val="24"/>
          <w:lang w:val="sr-Cyrl-CS"/>
        </w:rPr>
        <w:t xml:space="preserve"> са и </w:t>
      </w:r>
      <w:r w:rsidRPr="00677B80">
        <w:rPr>
          <w:rFonts w:ascii="Times New Roman" w:hAnsi="Times New Roman"/>
          <w:sz w:val="24"/>
          <w:szCs w:val="24"/>
          <w:lang w:val="ru-RU"/>
        </w:rPr>
        <w:t xml:space="preserve">без пореза на додату вредност, као у понуди извршиоца бр._____________ од _______________ и спецификацији услуга са ценама који су саставни део овог уговора. </w:t>
      </w:r>
    </w:p>
    <w:p w:rsidR="001C0578" w:rsidRPr="00677B80" w:rsidRDefault="001C0578" w:rsidP="006A6B98">
      <w:pPr>
        <w:autoSpaceDE w:val="0"/>
        <w:autoSpaceDN w:val="0"/>
        <w:adjustRightInd w:val="0"/>
        <w:spacing w:after="0" w:line="240" w:lineRule="auto"/>
        <w:jc w:val="both"/>
        <w:rPr>
          <w:rFonts w:ascii="Times New Roman" w:hAnsi="Times New Roman"/>
          <w:sz w:val="24"/>
          <w:szCs w:val="24"/>
          <w:lang w:val="ru-RU"/>
        </w:rPr>
      </w:pPr>
    </w:p>
    <w:p w:rsidR="006A6B98" w:rsidRDefault="006A6B98" w:rsidP="006A6B98">
      <w:pPr>
        <w:autoSpaceDE w:val="0"/>
        <w:autoSpaceDN w:val="0"/>
        <w:adjustRightInd w:val="0"/>
        <w:spacing w:after="0" w:line="240" w:lineRule="auto"/>
        <w:jc w:val="center"/>
        <w:rPr>
          <w:rFonts w:ascii="Times New Roman" w:hAnsi="Times New Roman"/>
          <w:b/>
          <w:bCs/>
          <w:lang w:val="sr-Cyrl-CS"/>
        </w:rPr>
      </w:pPr>
      <w:r w:rsidRPr="006A6B98">
        <w:rPr>
          <w:rFonts w:ascii="Times New Roman" w:hAnsi="Times New Roman"/>
          <w:b/>
          <w:bCs/>
        </w:rPr>
        <w:t>ЦЕНА</w:t>
      </w:r>
    </w:p>
    <w:p w:rsidR="001C0578" w:rsidRPr="001C0578" w:rsidRDefault="001C0578" w:rsidP="006A6B98">
      <w:pPr>
        <w:autoSpaceDE w:val="0"/>
        <w:autoSpaceDN w:val="0"/>
        <w:adjustRightInd w:val="0"/>
        <w:spacing w:after="0" w:line="240" w:lineRule="auto"/>
        <w:jc w:val="center"/>
        <w:rPr>
          <w:rFonts w:ascii="Times New Roman" w:hAnsi="Times New Roman"/>
          <w:lang w:val="sr-Cyrl-CS"/>
        </w:rPr>
      </w:pPr>
    </w:p>
    <w:p w:rsidR="006A6B98" w:rsidRDefault="006A6B98" w:rsidP="006A6B98">
      <w:pPr>
        <w:autoSpaceDE w:val="0"/>
        <w:autoSpaceDN w:val="0"/>
        <w:adjustRightInd w:val="0"/>
        <w:spacing w:after="0" w:line="240" w:lineRule="auto"/>
        <w:jc w:val="center"/>
        <w:rPr>
          <w:rFonts w:ascii="Times New Roman" w:hAnsi="Times New Roman"/>
          <w:b/>
          <w:bCs/>
          <w:lang w:val="sr-Cyrl-CS"/>
        </w:rPr>
      </w:pPr>
      <w:r w:rsidRPr="006A6B98">
        <w:rPr>
          <w:rFonts w:ascii="Times New Roman" w:hAnsi="Times New Roman"/>
          <w:b/>
          <w:bCs/>
        </w:rPr>
        <w:t>Члан 2.</w:t>
      </w:r>
    </w:p>
    <w:p w:rsidR="001B6966" w:rsidRPr="001B6966" w:rsidRDefault="001B6966" w:rsidP="006A6B98">
      <w:pPr>
        <w:autoSpaceDE w:val="0"/>
        <w:autoSpaceDN w:val="0"/>
        <w:adjustRightInd w:val="0"/>
        <w:spacing w:after="0" w:line="240" w:lineRule="auto"/>
        <w:jc w:val="center"/>
        <w:rPr>
          <w:rFonts w:ascii="Times New Roman" w:hAnsi="Times New Roman"/>
          <w:lang w:val="sr-Cyrl-CS"/>
        </w:rPr>
      </w:pPr>
    </w:p>
    <w:p w:rsidR="00145B46" w:rsidRDefault="00145B46" w:rsidP="00CD5A3E">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Уговорне с</w:t>
      </w:r>
      <w:r w:rsidR="00DA4866">
        <w:rPr>
          <w:rFonts w:ascii="Times New Roman" w:hAnsi="Times New Roman"/>
          <w:color w:val="000000"/>
          <w:sz w:val="24"/>
          <w:szCs w:val="24"/>
          <w:lang w:val="ru-RU"/>
        </w:rPr>
        <w:t>тране споразумно прихватају цене из спецификације</w:t>
      </w:r>
      <w:r w:rsidRPr="003923AB">
        <w:rPr>
          <w:rFonts w:ascii="Times New Roman" w:hAnsi="Times New Roman"/>
          <w:color w:val="000000"/>
          <w:sz w:val="24"/>
          <w:szCs w:val="24"/>
          <w:lang w:val="ru-RU"/>
        </w:rPr>
        <w:t xml:space="preserve"> коју је Испоручилац дао у понуди број</w:t>
      </w:r>
      <w:r w:rsidR="001C0578">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____________ од ______201</w:t>
      </w:r>
      <w:r w:rsidR="00B03280">
        <w:rPr>
          <w:rFonts w:ascii="Times New Roman" w:hAnsi="Times New Roman"/>
          <w:color w:val="000000"/>
          <w:sz w:val="24"/>
          <w:szCs w:val="24"/>
          <w:lang w:val="ru-RU"/>
        </w:rPr>
        <w:t>6</w:t>
      </w:r>
      <w:r w:rsidRPr="003923AB">
        <w:rPr>
          <w:rFonts w:ascii="Times New Roman" w:hAnsi="Times New Roman"/>
          <w:color w:val="000000"/>
          <w:sz w:val="24"/>
          <w:szCs w:val="24"/>
          <w:lang w:val="ru-RU"/>
        </w:rPr>
        <w:t>. године.</w:t>
      </w:r>
    </w:p>
    <w:p w:rsidR="001C0578" w:rsidRPr="003923AB" w:rsidRDefault="001C0578" w:rsidP="00CD5A3E">
      <w:pPr>
        <w:autoSpaceDE w:val="0"/>
        <w:autoSpaceDN w:val="0"/>
        <w:adjustRightInd w:val="0"/>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Наручилац може користити и услуге које нису предвиђене спецификацијом, а које је Испоручилац дао у менију, у склопу своје понуде, </w:t>
      </w:r>
      <w:r w:rsidR="00DA73B2">
        <w:rPr>
          <w:rFonts w:ascii="Times New Roman" w:hAnsi="Times New Roman"/>
          <w:color w:val="000000"/>
          <w:sz w:val="24"/>
          <w:szCs w:val="24"/>
          <w:lang w:val="ru-RU"/>
        </w:rPr>
        <w:t>у оквиру</w:t>
      </w:r>
      <w:r>
        <w:rPr>
          <w:rFonts w:ascii="Times New Roman" w:hAnsi="Times New Roman"/>
          <w:color w:val="000000"/>
          <w:sz w:val="24"/>
          <w:szCs w:val="24"/>
          <w:lang w:val="ru-RU"/>
        </w:rPr>
        <w:t xml:space="preserve"> уговорене вредности за предметну набавку.</w:t>
      </w:r>
    </w:p>
    <w:p w:rsidR="00CA2C29" w:rsidRDefault="00CA2C29" w:rsidP="00677B80">
      <w:pPr>
        <w:autoSpaceDE w:val="0"/>
        <w:autoSpaceDN w:val="0"/>
        <w:adjustRightInd w:val="0"/>
        <w:spacing w:after="0" w:line="240" w:lineRule="auto"/>
        <w:jc w:val="center"/>
        <w:rPr>
          <w:rFonts w:ascii="Times New Roman" w:hAnsi="Times New Roman"/>
          <w:b/>
          <w:bCs/>
          <w:lang w:val="sr-Latn-CS"/>
        </w:rPr>
      </w:pPr>
    </w:p>
    <w:p w:rsidR="00677B80" w:rsidRDefault="00677B80" w:rsidP="00677B80">
      <w:pPr>
        <w:autoSpaceDE w:val="0"/>
        <w:autoSpaceDN w:val="0"/>
        <w:adjustRightInd w:val="0"/>
        <w:spacing w:after="0" w:line="240" w:lineRule="auto"/>
        <w:jc w:val="center"/>
        <w:rPr>
          <w:rFonts w:ascii="Times New Roman" w:hAnsi="Times New Roman"/>
          <w:b/>
          <w:bCs/>
          <w:lang w:val="ru-RU"/>
        </w:rPr>
      </w:pPr>
      <w:r w:rsidRPr="00B550F0">
        <w:rPr>
          <w:rFonts w:ascii="Times New Roman" w:hAnsi="Times New Roman"/>
          <w:b/>
          <w:bCs/>
          <w:lang w:val="ru-RU"/>
        </w:rPr>
        <w:t xml:space="preserve">Члан </w:t>
      </w:r>
      <w:r w:rsidRPr="00B550F0">
        <w:rPr>
          <w:rFonts w:ascii="Times New Roman" w:hAnsi="Times New Roman"/>
          <w:b/>
          <w:bCs/>
          <w:lang w:val="sr-Cyrl-CS"/>
        </w:rPr>
        <w:t>3</w:t>
      </w:r>
      <w:r w:rsidR="0049638C" w:rsidRPr="00B550F0">
        <w:rPr>
          <w:rFonts w:ascii="Times New Roman" w:hAnsi="Times New Roman"/>
          <w:b/>
          <w:bCs/>
          <w:lang w:val="sr-Cyrl-CS"/>
        </w:rPr>
        <w:t>.</w:t>
      </w:r>
      <w:r w:rsidR="0049638C" w:rsidRPr="00B550F0">
        <w:rPr>
          <w:rFonts w:ascii="Times New Roman" w:hAnsi="Times New Roman"/>
          <w:b/>
          <w:bCs/>
          <w:lang w:val="ru-RU"/>
        </w:rPr>
        <w:t>*</w:t>
      </w:r>
    </w:p>
    <w:p w:rsidR="001B6966" w:rsidRPr="00CA2C29" w:rsidRDefault="001B6966" w:rsidP="00677B80">
      <w:pPr>
        <w:autoSpaceDE w:val="0"/>
        <w:autoSpaceDN w:val="0"/>
        <w:adjustRightInd w:val="0"/>
        <w:spacing w:after="0" w:line="240" w:lineRule="auto"/>
        <w:jc w:val="center"/>
        <w:rPr>
          <w:rFonts w:ascii="Times New Roman" w:hAnsi="Times New Roman"/>
          <w:lang w:val="ru-RU"/>
        </w:rPr>
      </w:pPr>
    </w:p>
    <w:p w:rsidR="00145B46" w:rsidRPr="003923AB" w:rsidRDefault="00145B46" w:rsidP="00CD5A3E">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b/>
          <w:bCs/>
          <w:color w:val="000000"/>
          <w:sz w:val="24"/>
          <w:szCs w:val="24"/>
          <w:lang w:val="ru-RU"/>
        </w:rPr>
        <w:t xml:space="preserve"> </w:t>
      </w:r>
      <w:r w:rsidRPr="003923AB">
        <w:rPr>
          <w:rFonts w:ascii="Times New Roman" w:hAnsi="Times New Roman"/>
          <w:color w:val="000000"/>
          <w:sz w:val="24"/>
          <w:szCs w:val="24"/>
          <w:lang w:val="ru-RU"/>
        </w:rPr>
        <w:t>Укупна цена услуге из члана 1.Уговора према спецификацији и ценама у прилогу уговора</w:t>
      </w:r>
    </w:p>
    <w:p w:rsidR="00145B46" w:rsidRPr="003923AB" w:rsidRDefault="00145B46" w:rsidP="00CD5A3E">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износи ____________ динара без обрачунатог пореза на додату вредност, односно</w:t>
      </w:r>
    </w:p>
    <w:p w:rsidR="00145B46" w:rsidRPr="003923AB" w:rsidRDefault="00145B46" w:rsidP="00CD5A3E">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____________ динара са обрачунатим порезом на додату вредност.</w:t>
      </w:r>
    </w:p>
    <w:p w:rsidR="00CA2C29" w:rsidRDefault="00CA2C29" w:rsidP="006A6B98">
      <w:pPr>
        <w:autoSpaceDE w:val="0"/>
        <w:autoSpaceDN w:val="0"/>
        <w:adjustRightInd w:val="0"/>
        <w:spacing w:after="0" w:line="240" w:lineRule="auto"/>
        <w:jc w:val="center"/>
        <w:rPr>
          <w:rFonts w:ascii="Times New Roman" w:hAnsi="Times New Roman"/>
          <w:b/>
          <w:bCs/>
          <w:color w:val="000000"/>
          <w:sz w:val="24"/>
          <w:szCs w:val="24"/>
          <w:lang w:val="sr-Latn-CS"/>
        </w:rPr>
      </w:pPr>
    </w:p>
    <w:p w:rsidR="00145B46" w:rsidRDefault="00145B46" w:rsidP="006A6B98">
      <w:pPr>
        <w:autoSpaceDE w:val="0"/>
        <w:autoSpaceDN w:val="0"/>
        <w:adjustRightInd w:val="0"/>
        <w:spacing w:after="0" w:line="240" w:lineRule="auto"/>
        <w:jc w:val="center"/>
        <w:rPr>
          <w:rFonts w:ascii="Times New Roman" w:hAnsi="Times New Roman"/>
          <w:b/>
          <w:bCs/>
          <w:color w:val="000000"/>
          <w:sz w:val="24"/>
          <w:szCs w:val="24"/>
          <w:lang w:val="ru-RU"/>
        </w:rPr>
      </w:pPr>
      <w:r w:rsidRPr="003923AB">
        <w:rPr>
          <w:rFonts w:ascii="Times New Roman" w:hAnsi="Times New Roman"/>
          <w:b/>
          <w:bCs/>
          <w:color w:val="000000"/>
          <w:sz w:val="24"/>
          <w:szCs w:val="24"/>
          <w:lang w:val="ru-RU"/>
        </w:rPr>
        <w:t>Члан 4.</w:t>
      </w:r>
    </w:p>
    <w:p w:rsidR="001B6966" w:rsidRPr="003923AB" w:rsidRDefault="001B6966" w:rsidP="006A6B98">
      <w:pPr>
        <w:autoSpaceDE w:val="0"/>
        <w:autoSpaceDN w:val="0"/>
        <w:adjustRightInd w:val="0"/>
        <w:spacing w:after="0" w:line="240" w:lineRule="auto"/>
        <w:jc w:val="center"/>
        <w:rPr>
          <w:rFonts w:ascii="Times New Roman" w:hAnsi="Times New Roman"/>
          <w:b/>
          <w:bCs/>
          <w:color w:val="000000"/>
          <w:sz w:val="24"/>
          <w:szCs w:val="24"/>
          <w:lang w:val="ru-RU"/>
        </w:rPr>
      </w:pPr>
    </w:p>
    <w:p w:rsidR="00145B46" w:rsidRPr="003923AB" w:rsidRDefault="00145B46" w:rsidP="006A6B98">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Уговорена цена ће се исплаћивати на основу стварно извршене услуге сагласно овом</w:t>
      </w:r>
      <w:r w:rsidR="006A6B98">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уговору.</w:t>
      </w:r>
    </w:p>
    <w:p w:rsidR="00145B46" w:rsidRPr="003923AB" w:rsidRDefault="00145B46" w:rsidP="006A6B98">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Достављени рачун Наручиоцу, потписан од стране овлашћеног преставника наручиоца,</w:t>
      </w:r>
      <w:r w:rsidR="006A6B98">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представља основ за плаћање уговорене цене и садржи обавезне елементе (број</w:t>
      </w:r>
      <w:r w:rsidR="00677B80">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услужених оброка и пића).</w:t>
      </w:r>
    </w:p>
    <w:p w:rsidR="00145B46" w:rsidRPr="003923AB" w:rsidRDefault="00145B46" w:rsidP="006A6B98">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ПДВ ће бити обрачунат на износ сваког испостављеног рачуна.</w:t>
      </w:r>
    </w:p>
    <w:p w:rsidR="00145B46" w:rsidRPr="003923AB" w:rsidRDefault="00145B46" w:rsidP="006A6B98">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 xml:space="preserve">Наручилац се обавезује да у року од </w:t>
      </w:r>
      <w:r w:rsidR="00DA4866">
        <w:rPr>
          <w:rFonts w:ascii="Times New Roman" w:hAnsi="Times New Roman"/>
          <w:color w:val="000000"/>
          <w:sz w:val="24"/>
          <w:szCs w:val="24"/>
          <w:lang w:val="ru-RU"/>
        </w:rPr>
        <w:t>____</w:t>
      </w:r>
      <w:r w:rsidRPr="003923AB">
        <w:rPr>
          <w:rFonts w:ascii="Times New Roman" w:hAnsi="Times New Roman"/>
          <w:color w:val="000000"/>
          <w:sz w:val="24"/>
          <w:szCs w:val="24"/>
          <w:lang w:val="ru-RU"/>
        </w:rPr>
        <w:t xml:space="preserve"> (</w:t>
      </w:r>
      <w:r w:rsidR="00DA4866">
        <w:rPr>
          <w:rFonts w:ascii="Times New Roman" w:hAnsi="Times New Roman"/>
          <w:color w:val="000000"/>
          <w:sz w:val="24"/>
          <w:szCs w:val="24"/>
          <w:lang w:val="ru-RU"/>
        </w:rPr>
        <w:t>словима: _________________</w:t>
      </w:r>
      <w:r w:rsidRPr="003923AB">
        <w:rPr>
          <w:rFonts w:ascii="Times New Roman" w:hAnsi="Times New Roman"/>
          <w:color w:val="000000"/>
          <w:sz w:val="24"/>
          <w:szCs w:val="24"/>
          <w:lang w:val="ru-RU"/>
        </w:rPr>
        <w:t>) дана од пријема исправно</w:t>
      </w:r>
      <w:r w:rsidR="006A6B98">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испостављеног рачуна исплати цену извршене услуге, вирмански на рачун Пружаоца</w:t>
      </w:r>
      <w:r w:rsidR="006A6B98">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услуге.</w:t>
      </w:r>
    </w:p>
    <w:p w:rsidR="00145B46" w:rsidRDefault="00145B46" w:rsidP="00E24777">
      <w:pPr>
        <w:autoSpaceDE w:val="0"/>
        <w:autoSpaceDN w:val="0"/>
        <w:adjustRightInd w:val="0"/>
        <w:spacing w:after="0" w:line="240" w:lineRule="auto"/>
        <w:jc w:val="center"/>
        <w:rPr>
          <w:rFonts w:ascii="Times New Roman" w:hAnsi="Times New Roman"/>
          <w:b/>
          <w:bCs/>
          <w:color w:val="000000"/>
          <w:sz w:val="24"/>
          <w:szCs w:val="24"/>
          <w:lang w:val="ru-RU"/>
        </w:rPr>
      </w:pPr>
      <w:r w:rsidRPr="003923AB">
        <w:rPr>
          <w:rFonts w:ascii="Times New Roman" w:hAnsi="Times New Roman"/>
          <w:b/>
          <w:bCs/>
          <w:color w:val="000000"/>
          <w:sz w:val="24"/>
          <w:szCs w:val="24"/>
          <w:lang w:val="ru-RU"/>
        </w:rPr>
        <w:t>Члан 5.</w:t>
      </w:r>
    </w:p>
    <w:p w:rsidR="001B6966" w:rsidRPr="003923AB" w:rsidRDefault="001B6966" w:rsidP="00E24777">
      <w:pPr>
        <w:autoSpaceDE w:val="0"/>
        <w:autoSpaceDN w:val="0"/>
        <w:adjustRightInd w:val="0"/>
        <w:spacing w:after="0" w:line="240" w:lineRule="auto"/>
        <w:jc w:val="center"/>
        <w:rPr>
          <w:rFonts w:ascii="Times New Roman" w:hAnsi="Times New Roman"/>
          <w:b/>
          <w:bCs/>
          <w:color w:val="000000"/>
          <w:sz w:val="24"/>
          <w:szCs w:val="24"/>
          <w:lang w:val="ru-RU"/>
        </w:rPr>
      </w:pPr>
    </w:p>
    <w:p w:rsidR="00145B46" w:rsidRPr="003923AB" w:rsidRDefault="00145B46" w:rsidP="00E24777">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Пружалац услуге се обавезује да услугу из овог уговора врши у свему под условима јавне</w:t>
      </w:r>
      <w:r w:rsidR="00E24777">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набавке, прихваћене понуде и менија који ће пружалац услуге сачинити на бази прихваћене</w:t>
      </w:r>
    </w:p>
    <w:p w:rsidR="00145B46" w:rsidRPr="003923AB" w:rsidRDefault="00145B46" w:rsidP="00E24777">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понуде према захтевима и уз сагласност наручиоца у року од три дана од дана потписивања</w:t>
      </w:r>
    </w:p>
    <w:p w:rsidR="00145B46" w:rsidRPr="003923AB" w:rsidRDefault="00145B46" w:rsidP="00E24777">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уговора.</w:t>
      </w:r>
    </w:p>
    <w:p w:rsidR="00145B46" w:rsidRPr="003923AB" w:rsidRDefault="00145B46" w:rsidP="00E24777">
      <w:pPr>
        <w:autoSpaceDE w:val="0"/>
        <w:autoSpaceDN w:val="0"/>
        <w:adjustRightInd w:val="0"/>
        <w:spacing w:after="0" w:line="240" w:lineRule="auto"/>
        <w:jc w:val="both"/>
        <w:rPr>
          <w:rFonts w:ascii="Times New Roman" w:hAnsi="Times New Roman"/>
          <w:color w:val="000000"/>
          <w:sz w:val="24"/>
          <w:szCs w:val="24"/>
          <w:lang w:val="ru-RU"/>
        </w:rPr>
      </w:pPr>
      <w:r w:rsidRPr="003923AB">
        <w:rPr>
          <w:rFonts w:ascii="Times New Roman" w:hAnsi="Times New Roman"/>
          <w:color w:val="000000"/>
          <w:sz w:val="24"/>
          <w:szCs w:val="24"/>
          <w:lang w:val="ru-RU"/>
        </w:rPr>
        <w:t>Ако услуга коју је Пружалац услуге пружио Наручиоцу неадекватна односно не одговара неком</w:t>
      </w:r>
      <w:r w:rsidR="00E24777">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од елемената садржаном у документацији јавне набавке и прихваћеној понуди, Пружалац</w:t>
      </w:r>
      <w:r w:rsidR="00E24777">
        <w:rPr>
          <w:rFonts w:ascii="Times New Roman" w:hAnsi="Times New Roman"/>
          <w:color w:val="000000"/>
          <w:sz w:val="24"/>
          <w:szCs w:val="24"/>
          <w:lang w:val="ru-RU"/>
        </w:rPr>
        <w:t xml:space="preserve"> </w:t>
      </w:r>
      <w:r w:rsidRPr="003923AB">
        <w:rPr>
          <w:rFonts w:ascii="Times New Roman" w:hAnsi="Times New Roman"/>
          <w:color w:val="000000"/>
          <w:sz w:val="24"/>
          <w:szCs w:val="24"/>
          <w:lang w:val="ru-RU"/>
        </w:rPr>
        <w:t>услуге одговара по законским одредбама о одговорности за неиспуњење обавезе.</w:t>
      </w:r>
    </w:p>
    <w:p w:rsidR="00CA2C29" w:rsidRDefault="00CA2C29" w:rsidP="00E24777">
      <w:pPr>
        <w:autoSpaceDE w:val="0"/>
        <w:autoSpaceDN w:val="0"/>
        <w:adjustRightInd w:val="0"/>
        <w:spacing w:after="0" w:line="240" w:lineRule="auto"/>
        <w:jc w:val="center"/>
        <w:rPr>
          <w:rFonts w:ascii="Times New Roman" w:hAnsi="Times New Roman"/>
          <w:b/>
          <w:bCs/>
          <w:color w:val="000000"/>
          <w:sz w:val="24"/>
          <w:szCs w:val="24"/>
          <w:lang w:val="sr-Cyrl-CS"/>
        </w:rPr>
      </w:pPr>
    </w:p>
    <w:p w:rsidR="001C0578" w:rsidRPr="001C0578" w:rsidRDefault="001C0578" w:rsidP="00E24777">
      <w:pPr>
        <w:autoSpaceDE w:val="0"/>
        <w:autoSpaceDN w:val="0"/>
        <w:adjustRightInd w:val="0"/>
        <w:spacing w:after="0" w:line="240" w:lineRule="auto"/>
        <w:jc w:val="center"/>
        <w:rPr>
          <w:rFonts w:ascii="Times New Roman" w:hAnsi="Times New Roman"/>
          <w:b/>
          <w:bCs/>
          <w:color w:val="000000"/>
          <w:sz w:val="24"/>
          <w:szCs w:val="24"/>
          <w:lang w:val="sr-Cyrl-CS"/>
        </w:rPr>
      </w:pPr>
    </w:p>
    <w:p w:rsidR="00145B46" w:rsidRDefault="00145B46" w:rsidP="00E24777">
      <w:pPr>
        <w:autoSpaceDE w:val="0"/>
        <w:autoSpaceDN w:val="0"/>
        <w:adjustRightInd w:val="0"/>
        <w:spacing w:after="0" w:line="240" w:lineRule="auto"/>
        <w:jc w:val="center"/>
        <w:rPr>
          <w:rFonts w:ascii="Times New Roman" w:hAnsi="Times New Roman"/>
          <w:b/>
          <w:bCs/>
          <w:color w:val="000000"/>
          <w:sz w:val="24"/>
          <w:szCs w:val="24"/>
          <w:lang w:val="ru-RU"/>
        </w:rPr>
      </w:pPr>
      <w:r w:rsidRPr="00E24777">
        <w:rPr>
          <w:rFonts w:ascii="Times New Roman" w:hAnsi="Times New Roman"/>
          <w:b/>
          <w:bCs/>
          <w:color w:val="000000"/>
          <w:sz w:val="24"/>
          <w:szCs w:val="24"/>
          <w:lang w:val="ru-RU"/>
        </w:rPr>
        <w:lastRenderedPageBreak/>
        <w:t>Члан 6.</w:t>
      </w:r>
    </w:p>
    <w:p w:rsidR="001B6966" w:rsidRPr="00E24777" w:rsidRDefault="001B6966" w:rsidP="00E24777">
      <w:pPr>
        <w:autoSpaceDE w:val="0"/>
        <w:autoSpaceDN w:val="0"/>
        <w:adjustRightInd w:val="0"/>
        <w:spacing w:after="0" w:line="240" w:lineRule="auto"/>
        <w:jc w:val="center"/>
        <w:rPr>
          <w:rFonts w:ascii="Times New Roman" w:hAnsi="Times New Roman"/>
          <w:b/>
          <w:bCs/>
          <w:color w:val="000000"/>
          <w:sz w:val="24"/>
          <w:szCs w:val="24"/>
          <w:lang w:val="ru-RU"/>
        </w:rPr>
      </w:pPr>
    </w:p>
    <w:p w:rsidR="00145B46" w:rsidRPr="00E24777" w:rsidRDefault="00145B46" w:rsidP="00E24777">
      <w:pPr>
        <w:autoSpaceDE w:val="0"/>
        <w:autoSpaceDN w:val="0"/>
        <w:adjustRightInd w:val="0"/>
        <w:spacing w:after="0" w:line="240" w:lineRule="auto"/>
        <w:jc w:val="both"/>
        <w:rPr>
          <w:rFonts w:ascii="Times New Roman" w:hAnsi="Times New Roman"/>
          <w:color w:val="000000"/>
          <w:sz w:val="24"/>
          <w:szCs w:val="24"/>
          <w:lang w:val="ru-RU"/>
        </w:rPr>
      </w:pPr>
      <w:r w:rsidRPr="00E24777">
        <w:rPr>
          <w:rFonts w:ascii="Times New Roman" w:hAnsi="Times New Roman"/>
          <w:color w:val="000000"/>
          <w:sz w:val="24"/>
          <w:szCs w:val="24"/>
          <w:lang w:val="ru-RU"/>
        </w:rPr>
        <w:t>Сва спорна питања решаваће се директним договором Наручиоца и Пружаоца услуге.</w:t>
      </w:r>
    </w:p>
    <w:p w:rsidR="00145B46" w:rsidRDefault="00145B46" w:rsidP="00E24777">
      <w:pPr>
        <w:autoSpaceDE w:val="0"/>
        <w:autoSpaceDN w:val="0"/>
        <w:adjustRightInd w:val="0"/>
        <w:spacing w:after="0" w:line="240" w:lineRule="auto"/>
        <w:jc w:val="both"/>
        <w:rPr>
          <w:rFonts w:ascii="Times New Roman" w:hAnsi="Times New Roman"/>
          <w:color w:val="000000"/>
          <w:sz w:val="24"/>
          <w:szCs w:val="24"/>
          <w:lang w:val="ru-RU"/>
        </w:rPr>
      </w:pPr>
      <w:r w:rsidRPr="00E24777">
        <w:rPr>
          <w:rFonts w:ascii="Times New Roman" w:hAnsi="Times New Roman"/>
          <w:color w:val="000000"/>
          <w:sz w:val="24"/>
          <w:szCs w:val="24"/>
          <w:lang w:val="ru-RU"/>
        </w:rPr>
        <w:t xml:space="preserve">Уколико се спор не може на овај начин решити уговора се стварна надлежност Суда у </w:t>
      </w:r>
      <w:r w:rsidR="00E24777">
        <w:rPr>
          <w:rFonts w:ascii="Times New Roman" w:hAnsi="Times New Roman"/>
          <w:color w:val="000000"/>
          <w:sz w:val="24"/>
          <w:szCs w:val="24"/>
          <w:lang w:val="sr-Cyrl-CS"/>
        </w:rPr>
        <w:t>Крагујевцу</w:t>
      </w:r>
      <w:r w:rsidRPr="00E24777">
        <w:rPr>
          <w:rFonts w:ascii="Times New Roman" w:hAnsi="Times New Roman"/>
          <w:color w:val="000000"/>
          <w:sz w:val="24"/>
          <w:szCs w:val="24"/>
          <w:lang w:val="ru-RU"/>
        </w:rPr>
        <w:t>.</w:t>
      </w:r>
    </w:p>
    <w:p w:rsidR="001B6966" w:rsidRPr="00E24777" w:rsidRDefault="001B6966" w:rsidP="00E24777">
      <w:pPr>
        <w:autoSpaceDE w:val="0"/>
        <w:autoSpaceDN w:val="0"/>
        <w:adjustRightInd w:val="0"/>
        <w:spacing w:after="0" w:line="240" w:lineRule="auto"/>
        <w:jc w:val="both"/>
        <w:rPr>
          <w:rFonts w:ascii="Times New Roman" w:hAnsi="Times New Roman"/>
          <w:color w:val="000000"/>
          <w:sz w:val="24"/>
          <w:szCs w:val="24"/>
          <w:lang w:val="ru-RU"/>
        </w:rPr>
      </w:pPr>
    </w:p>
    <w:p w:rsidR="00145B46" w:rsidRDefault="00145B46" w:rsidP="00E24777">
      <w:pPr>
        <w:autoSpaceDE w:val="0"/>
        <w:autoSpaceDN w:val="0"/>
        <w:adjustRightInd w:val="0"/>
        <w:spacing w:after="0" w:line="240" w:lineRule="auto"/>
        <w:jc w:val="center"/>
        <w:rPr>
          <w:rFonts w:ascii="Times New Roman" w:hAnsi="Times New Roman"/>
          <w:b/>
          <w:bCs/>
          <w:color w:val="000000"/>
          <w:sz w:val="24"/>
          <w:szCs w:val="24"/>
          <w:lang w:val="ru-RU"/>
        </w:rPr>
      </w:pPr>
      <w:r w:rsidRPr="00E24777">
        <w:rPr>
          <w:rFonts w:ascii="Times New Roman" w:hAnsi="Times New Roman"/>
          <w:b/>
          <w:bCs/>
          <w:color w:val="000000"/>
          <w:sz w:val="24"/>
          <w:szCs w:val="24"/>
          <w:lang w:val="ru-RU"/>
        </w:rPr>
        <w:t>Члан 7.</w:t>
      </w:r>
    </w:p>
    <w:p w:rsidR="001B6966" w:rsidRPr="00E24777" w:rsidRDefault="001B6966" w:rsidP="00E24777">
      <w:pPr>
        <w:autoSpaceDE w:val="0"/>
        <w:autoSpaceDN w:val="0"/>
        <w:adjustRightInd w:val="0"/>
        <w:spacing w:after="0" w:line="240" w:lineRule="auto"/>
        <w:jc w:val="center"/>
        <w:rPr>
          <w:rFonts w:ascii="Times New Roman" w:hAnsi="Times New Roman"/>
          <w:b/>
          <w:bCs/>
          <w:color w:val="000000"/>
          <w:sz w:val="24"/>
          <w:szCs w:val="24"/>
          <w:lang w:val="ru-RU"/>
        </w:rPr>
      </w:pPr>
    </w:p>
    <w:p w:rsidR="00145B46" w:rsidRPr="00E24777" w:rsidRDefault="00145B46" w:rsidP="00E24777">
      <w:pPr>
        <w:autoSpaceDE w:val="0"/>
        <w:autoSpaceDN w:val="0"/>
        <w:adjustRightInd w:val="0"/>
        <w:spacing w:after="0" w:line="240" w:lineRule="auto"/>
        <w:jc w:val="both"/>
        <w:rPr>
          <w:rFonts w:ascii="Times New Roman" w:hAnsi="Times New Roman"/>
          <w:color w:val="000000"/>
          <w:sz w:val="24"/>
          <w:szCs w:val="24"/>
          <w:lang w:val="ru-RU"/>
        </w:rPr>
      </w:pPr>
      <w:r w:rsidRPr="00E24777">
        <w:rPr>
          <w:rFonts w:ascii="Times New Roman" w:hAnsi="Times New Roman"/>
          <w:color w:val="000000"/>
          <w:sz w:val="24"/>
          <w:szCs w:val="24"/>
          <w:lang w:val="ru-RU"/>
        </w:rPr>
        <w:t>Уговорне стране неће нудити другој страни нити тражити, прихватити или обећати, било</w:t>
      </w:r>
      <w:r w:rsidR="00E24777">
        <w:rPr>
          <w:rFonts w:ascii="Times New Roman" w:hAnsi="Times New Roman"/>
          <w:color w:val="000000"/>
          <w:sz w:val="24"/>
          <w:szCs w:val="24"/>
          <w:lang w:val="ru-RU"/>
        </w:rPr>
        <w:t xml:space="preserve"> </w:t>
      </w:r>
      <w:r w:rsidRPr="00E24777">
        <w:rPr>
          <w:rFonts w:ascii="Times New Roman" w:hAnsi="Times New Roman"/>
          <w:color w:val="000000"/>
          <w:sz w:val="24"/>
          <w:szCs w:val="24"/>
          <w:lang w:val="ru-RU"/>
        </w:rPr>
        <w:t>директно било индиректно, за себе или неку другу страну поклон или повластицу које би биле</w:t>
      </w:r>
      <w:r w:rsidR="00E24777">
        <w:rPr>
          <w:rFonts w:ascii="Times New Roman" w:hAnsi="Times New Roman"/>
          <w:color w:val="000000"/>
          <w:sz w:val="24"/>
          <w:szCs w:val="24"/>
          <w:lang w:val="ru-RU"/>
        </w:rPr>
        <w:t xml:space="preserve"> </w:t>
      </w:r>
      <w:r w:rsidRPr="00E24777">
        <w:rPr>
          <w:rFonts w:ascii="Times New Roman" w:hAnsi="Times New Roman"/>
          <w:color w:val="000000"/>
          <w:sz w:val="24"/>
          <w:szCs w:val="24"/>
          <w:lang w:val="ru-RU"/>
        </w:rPr>
        <w:t>или би могле бити протумачене као незаконита радња или корупција.</w:t>
      </w:r>
    </w:p>
    <w:p w:rsidR="00CA2C29" w:rsidRDefault="00CA2C29" w:rsidP="00CA2C29">
      <w:pPr>
        <w:autoSpaceDE w:val="0"/>
        <w:autoSpaceDN w:val="0"/>
        <w:adjustRightInd w:val="0"/>
        <w:spacing w:after="0" w:line="240" w:lineRule="auto"/>
        <w:jc w:val="center"/>
        <w:rPr>
          <w:rFonts w:ascii="Times New Roman" w:hAnsi="Times New Roman"/>
          <w:b/>
          <w:bCs/>
          <w:color w:val="000000"/>
          <w:sz w:val="24"/>
          <w:szCs w:val="24"/>
        </w:rPr>
      </w:pPr>
    </w:p>
    <w:p w:rsidR="00CA2C29" w:rsidRPr="0088499B" w:rsidRDefault="00CA2C29" w:rsidP="0088499B">
      <w:pPr>
        <w:autoSpaceDE w:val="0"/>
        <w:autoSpaceDN w:val="0"/>
        <w:adjustRightInd w:val="0"/>
        <w:spacing w:after="0" w:line="240" w:lineRule="auto"/>
        <w:rPr>
          <w:rFonts w:ascii="Times New Roman" w:hAnsi="Times New Roman"/>
          <w:b/>
          <w:bCs/>
          <w:color w:val="000000"/>
          <w:sz w:val="24"/>
          <w:szCs w:val="24"/>
          <w:lang w:val="sr-Cyrl-CS"/>
        </w:rPr>
      </w:pPr>
    </w:p>
    <w:p w:rsidR="00145B46" w:rsidRDefault="00145B46" w:rsidP="00CA2C29">
      <w:pPr>
        <w:autoSpaceDE w:val="0"/>
        <w:autoSpaceDN w:val="0"/>
        <w:adjustRightInd w:val="0"/>
        <w:spacing w:after="0" w:line="240" w:lineRule="auto"/>
        <w:jc w:val="center"/>
        <w:rPr>
          <w:rFonts w:ascii="Times New Roman" w:hAnsi="Times New Roman"/>
          <w:b/>
          <w:bCs/>
          <w:color w:val="000000"/>
          <w:sz w:val="24"/>
          <w:szCs w:val="24"/>
          <w:lang w:val="sr-Cyrl-CS"/>
        </w:rPr>
      </w:pPr>
      <w:r w:rsidRPr="003923AB">
        <w:rPr>
          <w:rFonts w:ascii="Times New Roman" w:hAnsi="Times New Roman"/>
          <w:b/>
          <w:bCs/>
          <w:color w:val="000000"/>
          <w:sz w:val="24"/>
          <w:szCs w:val="24"/>
        </w:rPr>
        <w:t>Члан 8.</w:t>
      </w:r>
    </w:p>
    <w:p w:rsidR="001B6966" w:rsidRPr="001B6966" w:rsidRDefault="001B6966" w:rsidP="00CA2C29">
      <w:pPr>
        <w:autoSpaceDE w:val="0"/>
        <w:autoSpaceDN w:val="0"/>
        <w:adjustRightInd w:val="0"/>
        <w:spacing w:after="0" w:line="240" w:lineRule="auto"/>
        <w:jc w:val="center"/>
        <w:rPr>
          <w:rFonts w:ascii="Times New Roman" w:hAnsi="Times New Roman"/>
          <w:b/>
          <w:bCs/>
          <w:color w:val="000000"/>
          <w:sz w:val="24"/>
          <w:szCs w:val="24"/>
          <w:lang w:val="sr-Cyrl-CS"/>
        </w:rPr>
      </w:pPr>
    </w:p>
    <w:p w:rsidR="00145B46" w:rsidRPr="003923AB" w:rsidRDefault="00145B46" w:rsidP="00B03280">
      <w:pPr>
        <w:autoSpaceDE w:val="0"/>
        <w:autoSpaceDN w:val="0"/>
        <w:adjustRightInd w:val="0"/>
        <w:spacing w:after="0" w:line="240" w:lineRule="auto"/>
        <w:jc w:val="both"/>
        <w:rPr>
          <w:rFonts w:ascii="Times New Roman" w:hAnsi="Times New Roman"/>
          <w:color w:val="000000"/>
          <w:sz w:val="24"/>
          <w:szCs w:val="24"/>
        </w:rPr>
      </w:pPr>
      <w:r w:rsidRPr="003923AB">
        <w:rPr>
          <w:rFonts w:ascii="Times New Roman" w:hAnsi="Times New Roman"/>
          <w:color w:val="000000"/>
          <w:sz w:val="24"/>
          <w:szCs w:val="24"/>
        </w:rPr>
        <w:t>Овај Уговор је правно ваљано закључен и потписан од стране означених овлашћених</w:t>
      </w:r>
    </w:p>
    <w:p w:rsidR="00145B46" w:rsidRPr="003923AB" w:rsidRDefault="00145B46" w:rsidP="00B03280">
      <w:pPr>
        <w:autoSpaceDE w:val="0"/>
        <w:autoSpaceDN w:val="0"/>
        <w:adjustRightInd w:val="0"/>
        <w:spacing w:after="0" w:line="240" w:lineRule="auto"/>
        <w:jc w:val="both"/>
        <w:rPr>
          <w:rFonts w:ascii="Times New Roman" w:hAnsi="Times New Roman"/>
          <w:color w:val="000000"/>
          <w:sz w:val="24"/>
          <w:szCs w:val="24"/>
        </w:rPr>
      </w:pPr>
      <w:r w:rsidRPr="003923AB">
        <w:rPr>
          <w:rFonts w:ascii="Times New Roman" w:hAnsi="Times New Roman"/>
          <w:color w:val="000000"/>
          <w:sz w:val="24"/>
          <w:szCs w:val="24"/>
        </w:rPr>
        <w:t>пр</w:t>
      </w:r>
      <w:r w:rsidR="00E24777">
        <w:rPr>
          <w:rFonts w:ascii="Times New Roman" w:hAnsi="Times New Roman"/>
          <w:color w:val="000000"/>
          <w:sz w:val="24"/>
          <w:szCs w:val="24"/>
        </w:rPr>
        <w:t xml:space="preserve">едставника уговорних страна у </w:t>
      </w:r>
      <w:r w:rsidR="00B03280">
        <w:rPr>
          <w:rFonts w:ascii="Times New Roman" w:hAnsi="Times New Roman"/>
          <w:color w:val="000000"/>
          <w:sz w:val="24"/>
          <w:szCs w:val="24"/>
          <w:lang w:val="sr-Cyrl-CS"/>
        </w:rPr>
        <w:t xml:space="preserve">6 </w:t>
      </w:r>
      <w:r w:rsidRPr="003923AB">
        <w:rPr>
          <w:rFonts w:ascii="Times New Roman" w:hAnsi="Times New Roman"/>
          <w:color w:val="000000"/>
          <w:sz w:val="24"/>
          <w:szCs w:val="24"/>
        </w:rPr>
        <w:t xml:space="preserve">истоветних примерака од којих </w:t>
      </w:r>
      <w:r w:rsidR="00B03280">
        <w:rPr>
          <w:rFonts w:ascii="Times New Roman" w:hAnsi="Times New Roman"/>
          <w:color w:val="000000"/>
          <w:sz w:val="24"/>
          <w:szCs w:val="24"/>
          <w:lang w:val="sr-Cyrl-CS"/>
        </w:rPr>
        <w:t>3</w:t>
      </w:r>
      <w:r w:rsidRPr="003923AB">
        <w:rPr>
          <w:rFonts w:ascii="Times New Roman" w:hAnsi="Times New Roman"/>
          <w:color w:val="000000"/>
          <w:sz w:val="24"/>
          <w:szCs w:val="24"/>
        </w:rPr>
        <w:t xml:space="preserve"> за НАРУЧИОЦА</w:t>
      </w:r>
      <w:r w:rsidR="00E24777">
        <w:rPr>
          <w:rFonts w:ascii="Times New Roman" w:hAnsi="Times New Roman"/>
          <w:color w:val="000000"/>
          <w:sz w:val="24"/>
          <w:szCs w:val="24"/>
          <w:lang w:val="sr-Cyrl-CS"/>
        </w:rPr>
        <w:t xml:space="preserve"> и</w:t>
      </w:r>
      <w:r w:rsidRPr="003923AB">
        <w:rPr>
          <w:rFonts w:ascii="Times New Roman" w:hAnsi="Times New Roman"/>
          <w:color w:val="000000"/>
          <w:sz w:val="24"/>
          <w:szCs w:val="24"/>
        </w:rPr>
        <w:t xml:space="preserve"> </w:t>
      </w:r>
      <w:r w:rsidR="00B03280">
        <w:rPr>
          <w:rFonts w:ascii="Times New Roman" w:hAnsi="Times New Roman"/>
          <w:color w:val="000000"/>
          <w:sz w:val="24"/>
          <w:szCs w:val="24"/>
          <w:lang w:val="sr-Cyrl-CS"/>
        </w:rPr>
        <w:t>3</w:t>
      </w:r>
      <w:r w:rsidRPr="003923AB">
        <w:rPr>
          <w:rFonts w:ascii="Times New Roman" w:hAnsi="Times New Roman"/>
          <w:color w:val="000000"/>
          <w:sz w:val="24"/>
          <w:szCs w:val="24"/>
        </w:rPr>
        <w:t xml:space="preserve"> за ПРУЖАОЦА УСЛУГЕ.</w:t>
      </w:r>
    </w:p>
    <w:p w:rsidR="00E24777" w:rsidRDefault="00E24777" w:rsidP="00E24777">
      <w:pPr>
        <w:jc w:val="both"/>
        <w:rPr>
          <w:rFonts w:ascii="Arial Narrow" w:hAnsi="Arial Narrow" w:cs="Arial"/>
          <w:lang w:val="sr-Cyrl-CS"/>
        </w:rPr>
      </w:pPr>
    </w:p>
    <w:p w:rsidR="00E24777" w:rsidRDefault="00E24777" w:rsidP="00E24777">
      <w:pPr>
        <w:jc w:val="both"/>
        <w:rPr>
          <w:rFonts w:ascii="Arial Narrow" w:hAnsi="Arial Narrow" w:cs="Arial"/>
          <w:lang w:val="sr-Cyrl-CS"/>
        </w:rPr>
      </w:pPr>
    </w:p>
    <w:tbl>
      <w:tblPr>
        <w:tblW w:w="10200" w:type="dxa"/>
        <w:tblLayout w:type="fixed"/>
        <w:tblLook w:val="04A0"/>
      </w:tblPr>
      <w:tblGrid>
        <w:gridCol w:w="3684"/>
        <w:gridCol w:w="2833"/>
        <w:gridCol w:w="3683"/>
      </w:tblGrid>
      <w:tr w:rsidR="00E24777">
        <w:tc>
          <w:tcPr>
            <w:tcW w:w="3684" w:type="dxa"/>
          </w:tcPr>
          <w:p w:rsidR="00E24777" w:rsidRDefault="00E24777" w:rsidP="0099441B">
            <w:pPr>
              <w:jc w:val="center"/>
              <w:rPr>
                <w:rFonts w:ascii="Arial Narrow" w:hAnsi="Arial Narrow" w:cs="Arial"/>
                <w:lang w:val="sr-Latn-CS"/>
              </w:rPr>
            </w:pPr>
            <w:r>
              <w:rPr>
                <w:rFonts w:ascii="Arial Narrow" w:hAnsi="Arial Narrow" w:cs="Arial"/>
                <w:b/>
                <w:bCs/>
                <w:lang w:val="sr-Latn-CS"/>
              </w:rPr>
              <w:t xml:space="preserve">ЗА </w:t>
            </w:r>
            <w:r>
              <w:rPr>
                <w:rFonts w:ascii="Arial Narrow" w:hAnsi="Arial Narrow" w:cs="Arial"/>
                <w:b/>
                <w:bCs/>
                <w:lang w:val="bs-Cyrl-BA"/>
              </w:rPr>
              <w:t>НАРУЧИОЦА,</w:t>
            </w:r>
          </w:p>
        </w:tc>
        <w:tc>
          <w:tcPr>
            <w:tcW w:w="2833" w:type="dxa"/>
          </w:tcPr>
          <w:p w:rsidR="00E24777" w:rsidRDefault="00E24777" w:rsidP="0099441B">
            <w:pPr>
              <w:jc w:val="center"/>
              <w:rPr>
                <w:rFonts w:ascii="Arial Narrow" w:hAnsi="Arial Narrow" w:cs="Arial"/>
                <w:lang w:val="sr-Latn-CS"/>
              </w:rPr>
            </w:pPr>
          </w:p>
        </w:tc>
        <w:tc>
          <w:tcPr>
            <w:tcW w:w="3683" w:type="dxa"/>
          </w:tcPr>
          <w:p w:rsidR="00E24777" w:rsidRDefault="00E24777" w:rsidP="0099441B">
            <w:pPr>
              <w:jc w:val="center"/>
              <w:rPr>
                <w:rFonts w:ascii="Arial Narrow" w:hAnsi="Arial Narrow" w:cs="Arial"/>
                <w:lang w:val="sr-Latn-CS"/>
              </w:rPr>
            </w:pPr>
            <w:r>
              <w:rPr>
                <w:rFonts w:ascii="Arial Narrow" w:hAnsi="Arial Narrow" w:cs="Arial"/>
                <w:b/>
                <w:bCs/>
                <w:lang w:val="sr-Latn-CS"/>
              </w:rPr>
              <w:t xml:space="preserve">ЗА </w:t>
            </w:r>
            <w:r>
              <w:rPr>
                <w:rFonts w:ascii="Arial Narrow" w:hAnsi="Arial Narrow" w:cs="Arial"/>
                <w:b/>
                <w:bCs/>
                <w:lang w:val="bs-Cyrl-BA"/>
              </w:rPr>
              <w:t>ИЗВРШИОЦ</w:t>
            </w:r>
            <w:r>
              <w:rPr>
                <w:rFonts w:ascii="Arial Narrow" w:hAnsi="Arial Narrow" w:cs="Arial"/>
                <w:b/>
                <w:bCs/>
                <w:lang w:val="sr-Latn-CS"/>
              </w:rPr>
              <w:t>А</w:t>
            </w:r>
            <w:r>
              <w:rPr>
                <w:rFonts w:ascii="Arial Narrow" w:hAnsi="Arial Narrow" w:cs="Arial"/>
                <w:b/>
                <w:bCs/>
              </w:rPr>
              <w:t>,</w:t>
            </w:r>
          </w:p>
        </w:tc>
      </w:tr>
      <w:tr w:rsidR="00E24777">
        <w:tc>
          <w:tcPr>
            <w:tcW w:w="3684" w:type="dxa"/>
          </w:tcPr>
          <w:p w:rsidR="00E24777" w:rsidRDefault="00E24777" w:rsidP="0099441B">
            <w:pPr>
              <w:jc w:val="center"/>
              <w:rPr>
                <w:rFonts w:ascii="Arial Narrow" w:hAnsi="Arial Narrow" w:cs="Arial"/>
                <w:lang w:val="sr-Latn-CS"/>
              </w:rPr>
            </w:pPr>
            <w:r>
              <w:rPr>
                <w:rFonts w:ascii="Arial Narrow" w:hAnsi="Arial Narrow" w:cs="Arial"/>
                <w:b/>
                <w:lang w:val="bs-Cyrl-BA"/>
              </w:rPr>
              <w:t>НАЧЕЛНИК,</w:t>
            </w:r>
          </w:p>
        </w:tc>
        <w:tc>
          <w:tcPr>
            <w:tcW w:w="2833" w:type="dxa"/>
          </w:tcPr>
          <w:p w:rsidR="00E24777" w:rsidRDefault="00E24777" w:rsidP="0099441B">
            <w:pPr>
              <w:jc w:val="center"/>
              <w:rPr>
                <w:rFonts w:ascii="Arial Narrow" w:hAnsi="Arial Narrow" w:cs="Arial"/>
                <w:lang w:val="sr-Latn-CS"/>
              </w:rPr>
            </w:pPr>
          </w:p>
        </w:tc>
        <w:tc>
          <w:tcPr>
            <w:tcW w:w="3683" w:type="dxa"/>
          </w:tcPr>
          <w:p w:rsidR="00E24777" w:rsidRDefault="00E24777" w:rsidP="0099441B">
            <w:pPr>
              <w:jc w:val="center"/>
              <w:rPr>
                <w:rFonts w:ascii="Arial Narrow" w:hAnsi="Arial Narrow" w:cs="Arial"/>
                <w:lang w:val="sr-Latn-CS"/>
              </w:rPr>
            </w:pPr>
            <w:r>
              <w:rPr>
                <w:rFonts w:ascii="Arial Narrow" w:hAnsi="Arial Narrow" w:cs="Arial"/>
                <w:b/>
                <w:bCs/>
                <w:lang w:val="sr-Latn-CS"/>
              </w:rPr>
              <w:t>ДИРЕКТОР,</w:t>
            </w:r>
          </w:p>
        </w:tc>
      </w:tr>
      <w:tr w:rsidR="00E24777">
        <w:tc>
          <w:tcPr>
            <w:tcW w:w="3684" w:type="dxa"/>
          </w:tcPr>
          <w:p w:rsidR="00E24777" w:rsidRDefault="00E24777" w:rsidP="0099441B">
            <w:pPr>
              <w:jc w:val="center"/>
              <w:rPr>
                <w:rFonts w:ascii="Arial Narrow" w:hAnsi="Arial Narrow" w:cs="Arial"/>
                <w:lang w:val="sr-Latn-CS"/>
              </w:rPr>
            </w:pPr>
            <w:r>
              <w:rPr>
                <w:rFonts w:ascii="Arial Narrow" w:hAnsi="Arial Narrow" w:cs="Arial"/>
                <w:bCs/>
                <w:lang w:val="bs-Cyrl-BA"/>
              </w:rPr>
              <w:t>Драгиша Ђуричковић</w:t>
            </w:r>
          </w:p>
        </w:tc>
        <w:tc>
          <w:tcPr>
            <w:tcW w:w="2833" w:type="dxa"/>
          </w:tcPr>
          <w:p w:rsidR="00E24777" w:rsidRDefault="00E24777" w:rsidP="0099441B">
            <w:pPr>
              <w:jc w:val="center"/>
              <w:rPr>
                <w:rFonts w:ascii="Arial Narrow" w:hAnsi="Arial Narrow" w:cs="Arial"/>
                <w:lang w:val="sr-Latn-CS"/>
              </w:rPr>
            </w:pPr>
          </w:p>
        </w:tc>
        <w:tc>
          <w:tcPr>
            <w:tcW w:w="3683" w:type="dxa"/>
          </w:tcPr>
          <w:p w:rsidR="00E24777" w:rsidRDefault="00E24777" w:rsidP="0099441B">
            <w:pPr>
              <w:jc w:val="center"/>
              <w:rPr>
                <w:rFonts w:ascii="Arial Narrow" w:hAnsi="Arial Narrow" w:cs="Arial"/>
                <w:lang w:val="sr-Latn-CS"/>
              </w:rPr>
            </w:pPr>
          </w:p>
        </w:tc>
      </w:tr>
      <w:tr w:rsidR="00E24777">
        <w:tc>
          <w:tcPr>
            <w:tcW w:w="3684" w:type="dxa"/>
          </w:tcPr>
          <w:p w:rsidR="00E24777" w:rsidRDefault="00E24777" w:rsidP="0099441B">
            <w:pPr>
              <w:jc w:val="center"/>
              <w:rPr>
                <w:rFonts w:ascii="Arial Narrow" w:hAnsi="Arial Narrow" w:cs="Arial"/>
                <w:lang w:val="sr-Latn-CS"/>
              </w:rPr>
            </w:pPr>
          </w:p>
        </w:tc>
        <w:tc>
          <w:tcPr>
            <w:tcW w:w="2833" w:type="dxa"/>
          </w:tcPr>
          <w:p w:rsidR="00E24777" w:rsidRDefault="00E24777" w:rsidP="0099441B">
            <w:pPr>
              <w:jc w:val="center"/>
              <w:rPr>
                <w:rFonts w:ascii="Arial Narrow" w:hAnsi="Arial Narrow" w:cs="Arial"/>
                <w:lang w:val="sr-Latn-CS"/>
              </w:rPr>
            </w:pPr>
          </w:p>
        </w:tc>
        <w:tc>
          <w:tcPr>
            <w:tcW w:w="3683" w:type="dxa"/>
          </w:tcPr>
          <w:p w:rsidR="00E24777" w:rsidRDefault="00E24777" w:rsidP="0099441B">
            <w:pPr>
              <w:jc w:val="center"/>
              <w:rPr>
                <w:rFonts w:ascii="Arial Narrow" w:hAnsi="Arial Narrow" w:cs="Arial"/>
                <w:lang w:val="sr-Latn-CS"/>
              </w:rPr>
            </w:pPr>
          </w:p>
        </w:tc>
      </w:tr>
      <w:tr w:rsidR="00E24777">
        <w:tc>
          <w:tcPr>
            <w:tcW w:w="3684" w:type="dxa"/>
            <w:tcBorders>
              <w:top w:val="nil"/>
              <w:left w:val="nil"/>
              <w:bottom w:val="single" w:sz="4" w:space="0" w:color="auto"/>
              <w:right w:val="nil"/>
            </w:tcBorders>
          </w:tcPr>
          <w:p w:rsidR="00E24777" w:rsidRDefault="00E24777" w:rsidP="0099441B">
            <w:pPr>
              <w:jc w:val="center"/>
              <w:rPr>
                <w:rFonts w:ascii="Arial Narrow" w:hAnsi="Arial Narrow" w:cs="Arial"/>
                <w:lang w:val="sr-Latn-CS"/>
              </w:rPr>
            </w:pPr>
          </w:p>
        </w:tc>
        <w:tc>
          <w:tcPr>
            <w:tcW w:w="2833" w:type="dxa"/>
          </w:tcPr>
          <w:p w:rsidR="00E24777" w:rsidRDefault="00E24777" w:rsidP="0099441B">
            <w:pPr>
              <w:jc w:val="center"/>
              <w:rPr>
                <w:rFonts w:ascii="Arial Narrow" w:hAnsi="Arial Narrow" w:cs="Arial"/>
                <w:lang w:val="sr-Latn-CS"/>
              </w:rPr>
            </w:pPr>
          </w:p>
        </w:tc>
        <w:tc>
          <w:tcPr>
            <w:tcW w:w="3683" w:type="dxa"/>
            <w:tcBorders>
              <w:top w:val="nil"/>
              <w:left w:val="nil"/>
              <w:bottom w:val="single" w:sz="4" w:space="0" w:color="auto"/>
              <w:right w:val="nil"/>
            </w:tcBorders>
          </w:tcPr>
          <w:p w:rsidR="00E24777" w:rsidRDefault="00E24777" w:rsidP="0099441B">
            <w:pPr>
              <w:jc w:val="center"/>
              <w:rPr>
                <w:rFonts w:ascii="Arial Narrow" w:hAnsi="Arial Narrow" w:cs="Arial"/>
                <w:lang w:val="sr-Latn-CS"/>
              </w:rPr>
            </w:pPr>
          </w:p>
        </w:tc>
      </w:tr>
    </w:tbl>
    <w:p w:rsidR="00403A4E" w:rsidRDefault="00403A4E" w:rsidP="003641D7">
      <w:pPr>
        <w:rPr>
          <w:rFonts w:ascii="Times New Roman" w:hAnsi="Times New Roman"/>
          <w:b/>
          <w:bCs/>
          <w:i/>
          <w:iCs/>
          <w:sz w:val="24"/>
          <w:szCs w:val="24"/>
          <w:lang w:val="ru-RU"/>
        </w:rPr>
      </w:pPr>
    </w:p>
    <w:p w:rsidR="00562B28" w:rsidRDefault="00562B28" w:rsidP="003641D7">
      <w:pPr>
        <w:rPr>
          <w:rFonts w:ascii="Times New Roman" w:hAnsi="Times New Roman"/>
          <w:b/>
          <w:bCs/>
          <w:i/>
          <w:iCs/>
          <w:sz w:val="24"/>
          <w:szCs w:val="24"/>
          <w:lang w:val="ru-RU"/>
        </w:rPr>
      </w:pPr>
    </w:p>
    <w:p w:rsidR="00562B28" w:rsidRDefault="00562B28" w:rsidP="003641D7">
      <w:pPr>
        <w:rPr>
          <w:rFonts w:ascii="Times New Roman" w:hAnsi="Times New Roman"/>
          <w:b/>
          <w:bCs/>
          <w:i/>
          <w:iCs/>
          <w:sz w:val="24"/>
          <w:szCs w:val="24"/>
          <w:lang w:val="ru-RU"/>
        </w:rPr>
      </w:pPr>
    </w:p>
    <w:p w:rsidR="00562B28" w:rsidRDefault="00562B28" w:rsidP="003641D7">
      <w:pPr>
        <w:rPr>
          <w:rFonts w:ascii="Times New Roman" w:hAnsi="Times New Roman"/>
          <w:b/>
          <w:bCs/>
          <w:i/>
          <w:iCs/>
          <w:sz w:val="24"/>
          <w:szCs w:val="24"/>
          <w:lang w:val="ru-RU"/>
        </w:rPr>
      </w:pPr>
    </w:p>
    <w:p w:rsidR="00562B28" w:rsidRDefault="00562B28" w:rsidP="003641D7">
      <w:pPr>
        <w:rPr>
          <w:rFonts w:ascii="Times New Roman" w:hAnsi="Times New Roman"/>
          <w:b/>
          <w:bCs/>
          <w:i/>
          <w:iCs/>
          <w:sz w:val="24"/>
          <w:szCs w:val="24"/>
          <w:lang w:val="ru-RU"/>
        </w:rPr>
      </w:pPr>
    </w:p>
    <w:p w:rsidR="00562B28" w:rsidRDefault="00562B28" w:rsidP="003641D7">
      <w:pPr>
        <w:rPr>
          <w:rFonts w:ascii="Times New Roman" w:hAnsi="Times New Roman"/>
          <w:b/>
          <w:bCs/>
          <w:i/>
          <w:iCs/>
          <w:sz w:val="24"/>
          <w:szCs w:val="24"/>
          <w:lang w:val="ru-RU"/>
        </w:rPr>
      </w:pPr>
    </w:p>
    <w:p w:rsidR="00562B28" w:rsidRDefault="00562B28" w:rsidP="003641D7">
      <w:pPr>
        <w:rPr>
          <w:rFonts w:ascii="Times New Roman" w:hAnsi="Times New Roman"/>
          <w:b/>
          <w:bCs/>
          <w:i/>
          <w:iCs/>
          <w:sz w:val="24"/>
          <w:szCs w:val="24"/>
          <w:lang w:val="ru-RU"/>
        </w:rPr>
      </w:pPr>
    </w:p>
    <w:p w:rsidR="00562B28" w:rsidRDefault="00562B28" w:rsidP="003641D7">
      <w:pPr>
        <w:rPr>
          <w:rFonts w:ascii="Times New Roman" w:hAnsi="Times New Roman"/>
          <w:b/>
          <w:bCs/>
          <w:i/>
          <w:iCs/>
          <w:sz w:val="24"/>
          <w:szCs w:val="24"/>
          <w:lang w:val="ru-RU"/>
        </w:rPr>
      </w:pPr>
    </w:p>
    <w:p w:rsidR="001C0578" w:rsidRDefault="006A0AEF" w:rsidP="00562B28">
      <w:pPr>
        <w:rPr>
          <w:rFonts w:ascii="Times New Roman" w:hAnsi="Times New Roman"/>
          <w:b/>
          <w:bCs/>
          <w:i/>
          <w:iCs/>
          <w:sz w:val="24"/>
          <w:szCs w:val="24"/>
          <w:lang w:val="ru-RU"/>
        </w:rPr>
      </w:pPr>
      <w:r>
        <w:rPr>
          <w:rFonts w:ascii="Times New Roman" w:hAnsi="Times New Roman"/>
          <w:b/>
          <w:bCs/>
          <w:i/>
          <w:iCs/>
          <w:sz w:val="24"/>
          <w:szCs w:val="24"/>
          <w:lang w:val="ru-RU"/>
        </w:rPr>
        <w:t xml:space="preserve">*Напомена: </w:t>
      </w:r>
      <w:r w:rsidR="00CD5A3E">
        <w:rPr>
          <w:rFonts w:ascii="Times New Roman" w:hAnsi="Times New Roman"/>
          <w:b/>
          <w:bCs/>
          <w:i/>
          <w:iCs/>
          <w:sz w:val="24"/>
          <w:szCs w:val="24"/>
          <w:lang w:val="ru-RU"/>
        </w:rPr>
        <w:t>Укупна цена одговара процењеној вредности јавне набавке</w:t>
      </w:r>
      <w:r>
        <w:rPr>
          <w:rFonts w:ascii="Times New Roman" w:hAnsi="Times New Roman"/>
          <w:b/>
          <w:bCs/>
          <w:i/>
          <w:iCs/>
          <w:sz w:val="24"/>
          <w:szCs w:val="24"/>
          <w:lang w:val="ru-RU"/>
        </w:rPr>
        <w:t>.</w:t>
      </w:r>
    </w:p>
    <w:p w:rsidR="00562B28" w:rsidRPr="00562B28" w:rsidRDefault="00562B28" w:rsidP="00562B28">
      <w:pPr>
        <w:rPr>
          <w:rFonts w:ascii="Times New Roman" w:hAnsi="Times New Roman"/>
          <w:b/>
          <w:bCs/>
          <w:i/>
          <w:iCs/>
          <w:sz w:val="24"/>
          <w:szCs w:val="24"/>
          <w:lang w:val="ru-RU"/>
        </w:rPr>
      </w:pPr>
    </w:p>
    <w:p w:rsidR="00572EAA" w:rsidRPr="00FE713A" w:rsidRDefault="00572EAA" w:rsidP="00EB539B">
      <w:pPr>
        <w:shd w:val="clear" w:color="auto" w:fill="C6D9F1"/>
        <w:jc w:val="center"/>
        <w:rPr>
          <w:rFonts w:ascii="Times New Roman" w:hAnsi="Times New Roman"/>
          <w:b/>
          <w:bCs/>
          <w:i/>
          <w:iCs/>
          <w:sz w:val="28"/>
          <w:szCs w:val="28"/>
          <w:lang w:val="ru-RU"/>
        </w:rPr>
      </w:pPr>
    </w:p>
    <w:p w:rsidR="00572EAA" w:rsidRPr="00FE713A" w:rsidRDefault="00163E83" w:rsidP="00C53E3F">
      <w:pPr>
        <w:shd w:val="clear" w:color="auto" w:fill="C6D9F1"/>
        <w:jc w:val="center"/>
        <w:rPr>
          <w:rFonts w:ascii="Times New Roman" w:hAnsi="Times New Roman"/>
          <w:b/>
          <w:bCs/>
          <w:i/>
          <w:iCs/>
          <w:sz w:val="28"/>
          <w:szCs w:val="28"/>
          <w:lang w:val="ru-RU"/>
        </w:rPr>
      </w:pPr>
      <w:r>
        <w:rPr>
          <w:rFonts w:ascii="Times New Roman" w:hAnsi="Times New Roman"/>
          <w:b/>
          <w:bCs/>
          <w:i/>
          <w:iCs/>
          <w:sz w:val="28"/>
          <w:szCs w:val="28"/>
        </w:rPr>
        <w:t>VIII</w:t>
      </w:r>
      <w:r w:rsidR="00572EAA" w:rsidRPr="00FE713A">
        <w:rPr>
          <w:rFonts w:ascii="Times New Roman" w:hAnsi="Times New Roman"/>
          <w:b/>
          <w:bCs/>
          <w:i/>
          <w:iCs/>
          <w:sz w:val="28"/>
          <w:szCs w:val="28"/>
          <w:lang w:val="ru-RU"/>
        </w:rPr>
        <w:t xml:space="preserve">  ОБРАЗАЦ ТРОШКОВА ПРИПРЕМЕ ПОНУДЕ</w:t>
      </w:r>
      <w:r w:rsidR="006A0AEF">
        <w:rPr>
          <w:rFonts w:ascii="Times New Roman" w:hAnsi="Times New Roman"/>
          <w:b/>
          <w:bCs/>
          <w:i/>
          <w:iCs/>
          <w:sz w:val="28"/>
          <w:szCs w:val="28"/>
          <w:lang w:val="ru-RU"/>
        </w:rPr>
        <w:t xml:space="preserve"> </w:t>
      </w:r>
    </w:p>
    <w:p w:rsidR="00572EAA" w:rsidRPr="00FE713A" w:rsidRDefault="00572EAA" w:rsidP="0055475D">
      <w:pPr>
        <w:spacing w:after="120"/>
        <w:jc w:val="both"/>
        <w:rPr>
          <w:rFonts w:ascii="Times New Roman" w:hAnsi="Times New Roman"/>
          <w:sz w:val="24"/>
          <w:szCs w:val="24"/>
          <w:lang w:val="ru-RU"/>
        </w:rPr>
      </w:pPr>
    </w:p>
    <w:p w:rsidR="00572EAA" w:rsidRPr="00FE713A" w:rsidRDefault="00572EAA" w:rsidP="0055475D">
      <w:pPr>
        <w:spacing w:after="120"/>
        <w:jc w:val="both"/>
        <w:rPr>
          <w:rFonts w:ascii="Times New Roman" w:hAnsi="Times New Roman"/>
          <w:sz w:val="24"/>
          <w:szCs w:val="24"/>
          <w:lang w:val="ru-RU"/>
        </w:rPr>
      </w:pPr>
      <w:r w:rsidRPr="00FE713A">
        <w:rPr>
          <w:rFonts w:ascii="Times New Roman" w:hAnsi="Times New Roman"/>
          <w:sz w:val="24"/>
          <w:szCs w:val="24"/>
          <w:lang w:val="ru-RU"/>
        </w:rPr>
        <w:t>У складу са чланом 88.</w:t>
      </w:r>
      <w:r w:rsidRPr="00BA2B5D">
        <w:rPr>
          <w:rFonts w:ascii="Times New Roman" w:hAnsi="Times New Roman"/>
          <w:sz w:val="24"/>
          <w:szCs w:val="24"/>
          <w:lang w:val="sr-Cyrl-CS"/>
        </w:rPr>
        <w:t>став 1.</w:t>
      </w:r>
      <w:r w:rsidRPr="00FE713A">
        <w:rPr>
          <w:rFonts w:ascii="Times New Roman" w:hAnsi="Times New Roman"/>
          <w:sz w:val="24"/>
          <w:szCs w:val="24"/>
          <w:lang w:val="ru-RU"/>
        </w:rPr>
        <w:t xml:space="preserve"> Закона, понуђач</w:t>
      </w:r>
      <w:r>
        <w:rPr>
          <w:rFonts w:ascii="Times New Roman" w:hAnsi="Times New Roman"/>
          <w:sz w:val="24"/>
          <w:szCs w:val="24"/>
          <w:lang w:val="sr-Cyrl-CS"/>
        </w:rPr>
        <w:t xml:space="preserve"> </w:t>
      </w:r>
      <w:r w:rsidRPr="00FE713A">
        <w:rPr>
          <w:rFonts w:ascii="Times New Roman" w:hAnsi="Times New Roman"/>
          <w:sz w:val="24"/>
          <w:szCs w:val="24"/>
          <w:lang w:val="ru-RU"/>
        </w:rPr>
        <w:t xml:space="preserve"> _______________________</w:t>
      </w:r>
      <w:r>
        <w:rPr>
          <w:rFonts w:ascii="Times New Roman" w:hAnsi="Times New Roman"/>
          <w:sz w:val="24"/>
          <w:szCs w:val="24"/>
          <w:lang w:val="sr-Cyrl-CS"/>
        </w:rPr>
        <w:t xml:space="preserve">    </w:t>
      </w:r>
      <w:r w:rsidRPr="00BA2B5D">
        <w:rPr>
          <w:rFonts w:ascii="Times New Roman" w:hAnsi="Times New Roman"/>
          <w:sz w:val="24"/>
          <w:szCs w:val="24"/>
          <w:lang w:val="ru-RU"/>
        </w:rPr>
        <w:t>(</w:t>
      </w:r>
      <w:r w:rsidRPr="00FE713A">
        <w:rPr>
          <w:rFonts w:ascii="Times New Roman" w:hAnsi="Times New Roman"/>
          <w:i/>
          <w:iCs/>
          <w:sz w:val="24"/>
          <w:szCs w:val="24"/>
          <w:lang w:val="ru-RU"/>
        </w:rPr>
        <w:t>уписати</w:t>
      </w:r>
      <w:r>
        <w:rPr>
          <w:rFonts w:ascii="Times New Roman" w:hAnsi="Times New Roman"/>
          <w:i/>
          <w:iCs/>
          <w:sz w:val="24"/>
          <w:szCs w:val="24"/>
          <w:lang w:val="sr-Cyrl-CS"/>
        </w:rPr>
        <w:t xml:space="preserve"> </w:t>
      </w:r>
      <w:r w:rsidRPr="00BA2B5D">
        <w:rPr>
          <w:rFonts w:ascii="Times New Roman" w:hAnsi="Times New Roman"/>
          <w:i/>
          <w:iCs/>
          <w:sz w:val="24"/>
          <w:szCs w:val="24"/>
          <w:lang w:val="sr-Cyrl-CS"/>
        </w:rPr>
        <w:t>назив понуђача</w:t>
      </w:r>
      <w:r w:rsidRPr="00FE713A">
        <w:rPr>
          <w:rFonts w:ascii="Times New Roman" w:hAnsi="Times New Roman"/>
          <w:iCs/>
          <w:sz w:val="24"/>
          <w:szCs w:val="24"/>
          <w:lang w:val="ru-RU"/>
        </w:rPr>
        <w:t>),</w:t>
      </w:r>
      <w:r>
        <w:rPr>
          <w:rFonts w:ascii="Times New Roman" w:hAnsi="Times New Roman"/>
          <w:iCs/>
          <w:sz w:val="24"/>
          <w:szCs w:val="24"/>
          <w:lang w:val="sr-Cyrl-CS"/>
        </w:rPr>
        <w:t xml:space="preserve"> </w:t>
      </w:r>
      <w:r w:rsidRPr="00FE713A">
        <w:rPr>
          <w:rFonts w:ascii="Times New Roman" w:hAnsi="Times New Roman"/>
          <w:sz w:val="24"/>
          <w:szCs w:val="24"/>
          <w:lang w:val="ru-RU"/>
        </w:rPr>
        <w:t>достав</w:t>
      </w:r>
      <w:r w:rsidRPr="00BA2B5D">
        <w:rPr>
          <w:rFonts w:ascii="Times New Roman" w:hAnsi="Times New Roman"/>
          <w:sz w:val="24"/>
          <w:szCs w:val="24"/>
          <w:lang w:val="sr-Cyrl-CS"/>
        </w:rPr>
        <w:t>ља</w:t>
      </w:r>
      <w:r>
        <w:rPr>
          <w:rFonts w:ascii="Times New Roman" w:hAnsi="Times New Roman"/>
          <w:sz w:val="24"/>
          <w:szCs w:val="24"/>
          <w:lang w:val="sr-Cyrl-CS"/>
        </w:rPr>
        <w:t xml:space="preserve"> </w:t>
      </w:r>
      <w:r w:rsidRPr="00FE713A">
        <w:rPr>
          <w:rFonts w:ascii="Times New Roman" w:hAnsi="Times New Roman"/>
          <w:sz w:val="24"/>
          <w:szCs w:val="24"/>
          <w:lang w:val="ru-RU"/>
        </w:rPr>
        <w:t xml:space="preserve">укупан износ и структуру трошкова припремања понуде, </w:t>
      </w:r>
      <w:r w:rsidRPr="00BA2B5D">
        <w:rPr>
          <w:rFonts w:ascii="Times New Roman" w:hAnsi="Times New Roman"/>
          <w:sz w:val="24"/>
          <w:szCs w:val="24"/>
          <w:lang w:val="sr-Cyrl-CS"/>
        </w:rPr>
        <w:t xml:space="preserve">како следи у </w:t>
      </w:r>
      <w:r w:rsidRPr="00FE713A">
        <w:rPr>
          <w:rFonts w:ascii="Times New Roman" w:hAnsi="Times New Roman"/>
          <w:sz w:val="24"/>
          <w:szCs w:val="24"/>
          <w:lang w:val="ru-RU"/>
        </w:rPr>
        <w:t>табели:</w:t>
      </w:r>
    </w:p>
    <w:p w:rsidR="00572EAA" w:rsidRPr="00FE713A" w:rsidRDefault="00572EAA" w:rsidP="0055475D">
      <w:pPr>
        <w:spacing w:after="120"/>
        <w:jc w:val="both"/>
        <w:rPr>
          <w:rFonts w:ascii="Times New Roman" w:hAnsi="Times New Roman"/>
          <w:b/>
          <w:i/>
          <w:sz w:val="24"/>
          <w:szCs w:val="24"/>
          <w:lang w:val="ru-RU"/>
        </w:rPr>
      </w:pPr>
    </w:p>
    <w:tbl>
      <w:tblPr>
        <w:tblW w:w="0" w:type="auto"/>
        <w:tblInd w:w="153" w:type="dxa"/>
        <w:tblLayout w:type="fixed"/>
        <w:tblLook w:val="0000"/>
      </w:tblPr>
      <w:tblGrid>
        <w:gridCol w:w="5565"/>
        <w:gridCol w:w="3604"/>
      </w:tblGrid>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jc w:val="center"/>
              <w:rPr>
                <w:rFonts w:ascii="Times New Roman" w:hAnsi="Times New Roman"/>
                <w:b/>
                <w:i/>
                <w:sz w:val="24"/>
                <w:szCs w:val="24"/>
              </w:rPr>
            </w:pPr>
            <w:r w:rsidRPr="00914465">
              <w:rPr>
                <w:rFonts w:ascii="Times New Roman" w:hAnsi="Times New Roman"/>
                <w:b/>
                <w:i/>
                <w:sz w:val="24"/>
                <w:szCs w:val="24"/>
              </w:rPr>
              <w:t>ВРСТА ТРОШКА</w:t>
            </w: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jc w:val="center"/>
              <w:rPr>
                <w:rFonts w:ascii="Times New Roman" w:hAnsi="Times New Roman"/>
                <w:sz w:val="24"/>
                <w:szCs w:val="24"/>
              </w:rPr>
            </w:pPr>
            <w:r w:rsidRPr="00914465">
              <w:rPr>
                <w:rFonts w:ascii="Times New Roman" w:hAnsi="Times New Roman"/>
                <w:b/>
                <w:i/>
                <w:sz w:val="24"/>
                <w:szCs w:val="24"/>
              </w:rPr>
              <w:t>ИЗНОС ТРОШКА У РСД</w:t>
            </w: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jc w:val="right"/>
              <w:rPr>
                <w:rFonts w:ascii="Times New Roman" w:hAnsi="Times New Roman"/>
                <w:sz w:val="24"/>
                <w:szCs w:val="24"/>
              </w:rPr>
            </w:pP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jc w:val="right"/>
              <w:rPr>
                <w:rFonts w:ascii="Times New Roman" w:hAnsi="Times New Roman"/>
                <w:sz w:val="24"/>
                <w:szCs w:val="24"/>
              </w:rPr>
            </w:pP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rPr>
            </w:pPr>
          </w:p>
        </w:tc>
      </w:tr>
      <w:tr w:rsidR="00572EAA" w:rsidRPr="00914465">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rPr>
            </w:pPr>
          </w:p>
        </w:tc>
      </w:tr>
      <w:tr w:rsidR="00572EAA" w:rsidRPr="004E0078">
        <w:tc>
          <w:tcPr>
            <w:tcW w:w="5565" w:type="dxa"/>
            <w:tcBorders>
              <w:top w:val="single" w:sz="4" w:space="0" w:color="000000"/>
              <w:left w:val="single" w:sz="4" w:space="0" w:color="000000"/>
              <w:bottom w:val="single" w:sz="4" w:space="0" w:color="000000"/>
            </w:tcBorders>
          </w:tcPr>
          <w:p w:rsidR="00572EAA" w:rsidRPr="00FE713A" w:rsidRDefault="00572EAA" w:rsidP="007B6812">
            <w:pPr>
              <w:snapToGrid w:val="0"/>
              <w:jc w:val="both"/>
              <w:rPr>
                <w:rFonts w:ascii="Times New Roman" w:hAnsi="Times New Roman"/>
                <w:i/>
                <w:sz w:val="24"/>
                <w:szCs w:val="24"/>
                <w:lang w:val="ru-RU"/>
              </w:rPr>
            </w:pPr>
          </w:p>
          <w:p w:rsidR="00572EAA" w:rsidRPr="00914465" w:rsidRDefault="00572EAA" w:rsidP="007B6812">
            <w:pPr>
              <w:jc w:val="both"/>
              <w:rPr>
                <w:rFonts w:ascii="Times New Roman" w:hAnsi="Times New Roman"/>
                <w:sz w:val="24"/>
                <w:szCs w:val="24"/>
                <w:lang w:val="ru-RU"/>
              </w:rPr>
            </w:pPr>
            <w:r w:rsidRPr="00FE713A">
              <w:rPr>
                <w:rFonts w:ascii="Times New Roman" w:hAnsi="Times New Roman"/>
                <w:b/>
                <w:i/>
                <w:sz w:val="24"/>
                <w:szCs w:val="24"/>
                <w:lang w:val="ru-RU"/>
              </w:rPr>
              <w:t>УКУПАН ИЗНОС ТРОШКОВА ПРИПРЕМАЊА ПОНУДЕ</w:t>
            </w: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lang w:val="ru-RU"/>
              </w:rPr>
            </w:pPr>
          </w:p>
        </w:tc>
      </w:tr>
    </w:tbl>
    <w:p w:rsidR="00572EAA" w:rsidRPr="00FE713A" w:rsidRDefault="00572EAA" w:rsidP="0055475D">
      <w:pPr>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Трошкове припреме и подношења понуде сноси искључиво понуђач и не може тражити од наручиоца накнаду трошкова.</w:t>
      </w:r>
    </w:p>
    <w:p w:rsidR="00572EAA" w:rsidRPr="00FE713A" w:rsidRDefault="00572EAA" w:rsidP="00EB539B">
      <w:pPr>
        <w:jc w:val="both"/>
        <w:rPr>
          <w:rFonts w:ascii="Times New Roman" w:hAnsi="Times New Roman"/>
          <w:sz w:val="24"/>
          <w:szCs w:val="24"/>
          <w:lang w:val="ru-RU"/>
        </w:rPr>
      </w:pPr>
      <w:r w:rsidRPr="00FE713A">
        <w:rPr>
          <w:rFonts w:ascii="Times New Roman" w:hAnsi="Times New Roman"/>
          <w:sz w:val="24"/>
          <w:szCs w:val="24"/>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572EAA" w:rsidRPr="00BA2B5D" w:rsidRDefault="00572EAA" w:rsidP="0055475D">
      <w:pPr>
        <w:spacing w:after="120"/>
        <w:jc w:val="both"/>
        <w:rPr>
          <w:rFonts w:ascii="Times New Roman" w:hAnsi="Times New Roman"/>
          <w:bCs/>
          <w:i/>
          <w:color w:val="FF0000"/>
          <w:sz w:val="24"/>
          <w:szCs w:val="24"/>
          <w:lang w:val="sr-Cyrl-CS"/>
        </w:rPr>
      </w:pPr>
      <w:r w:rsidRPr="00FE713A">
        <w:rPr>
          <w:rFonts w:ascii="Times New Roman" w:hAnsi="Times New Roman"/>
          <w:b/>
          <w:bCs/>
          <w:i/>
          <w:sz w:val="24"/>
          <w:szCs w:val="24"/>
          <w:lang w:val="ru-RU"/>
        </w:rPr>
        <w:t xml:space="preserve">Напомена: </w:t>
      </w:r>
      <w:r w:rsidRPr="00A748F5">
        <w:rPr>
          <w:rFonts w:ascii="Times New Roman" w:hAnsi="Times New Roman"/>
          <w:bCs/>
          <w:i/>
          <w:sz w:val="24"/>
          <w:szCs w:val="24"/>
          <w:lang w:val="ru-RU"/>
        </w:rPr>
        <w:t>достављање овог обрасца није обавезно.</w:t>
      </w:r>
    </w:p>
    <w:p w:rsidR="00572EAA" w:rsidRPr="00FE713A" w:rsidRDefault="00572EAA" w:rsidP="0055475D">
      <w:pPr>
        <w:spacing w:after="120"/>
        <w:ind w:firstLine="425"/>
        <w:jc w:val="both"/>
        <w:rPr>
          <w:rFonts w:ascii="Times New Roman" w:hAnsi="Times New Roman"/>
          <w:bCs/>
          <w:sz w:val="24"/>
          <w:szCs w:val="24"/>
          <w:lang w:val="ru-RU"/>
        </w:rPr>
      </w:pPr>
    </w:p>
    <w:tbl>
      <w:tblPr>
        <w:tblW w:w="0" w:type="auto"/>
        <w:tblLayout w:type="fixed"/>
        <w:tblLook w:val="0000"/>
      </w:tblPr>
      <w:tblGrid>
        <w:gridCol w:w="3080"/>
        <w:gridCol w:w="3068"/>
        <w:gridCol w:w="3094"/>
      </w:tblGrid>
      <w:tr w:rsidR="00572EAA" w:rsidRPr="00914465">
        <w:tc>
          <w:tcPr>
            <w:tcW w:w="3080"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Датум:</w:t>
            </w:r>
          </w:p>
        </w:tc>
        <w:tc>
          <w:tcPr>
            <w:tcW w:w="3068"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М.П.</w:t>
            </w:r>
          </w:p>
        </w:tc>
        <w:tc>
          <w:tcPr>
            <w:tcW w:w="3094"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Потпис понуђача</w:t>
            </w:r>
          </w:p>
        </w:tc>
      </w:tr>
      <w:tr w:rsidR="00572EAA" w:rsidRPr="00914465">
        <w:tc>
          <w:tcPr>
            <w:tcW w:w="3080"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68" w:type="dxa"/>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94"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r>
    </w:tbl>
    <w:p w:rsidR="00572EAA" w:rsidRDefault="00572EAA" w:rsidP="0055475D">
      <w:pPr>
        <w:rPr>
          <w:rFonts w:ascii="Times New Roman" w:hAnsi="Times New Roman"/>
          <w:sz w:val="24"/>
          <w:szCs w:val="24"/>
          <w:lang w:val="sr-Latn-CS"/>
        </w:rPr>
      </w:pPr>
    </w:p>
    <w:p w:rsidR="00CA2C29" w:rsidRDefault="00CA2C29" w:rsidP="0055475D">
      <w:pPr>
        <w:rPr>
          <w:rFonts w:ascii="Times New Roman" w:hAnsi="Times New Roman"/>
          <w:sz w:val="24"/>
          <w:szCs w:val="24"/>
          <w:lang w:val="sr-Latn-CS"/>
        </w:rPr>
      </w:pPr>
    </w:p>
    <w:p w:rsidR="00CE144E" w:rsidRDefault="00CE144E" w:rsidP="0055475D">
      <w:pPr>
        <w:rPr>
          <w:rFonts w:ascii="Times New Roman" w:hAnsi="Times New Roman"/>
          <w:sz w:val="24"/>
          <w:szCs w:val="24"/>
          <w:lang w:val="sr-Latn-CS"/>
        </w:rPr>
      </w:pPr>
    </w:p>
    <w:p w:rsidR="00163E83" w:rsidRPr="00FE713A" w:rsidRDefault="00CA2C29" w:rsidP="00163E83">
      <w:pPr>
        <w:shd w:val="clear" w:color="auto" w:fill="C6D9F1"/>
        <w:jc w:val="center"/>
        <w:rPr>
          <w:rFonts w:ascii="Times New Roman" w:hAnsi="Times New Roman"/>
          <w:bCs/>
          <w:lang w:val="ru-RU"/>
        </w:rPr>
      </w:pPr>
      <w:r w:rsidRPr="00A61AAF">
        <w:rPr>
          <w:rFonts w:ascii="Times New Roman" w:hAnsi="Times New Roman"/>
          <w:b/>
          <w:bCs/>
          <w:i/>
          <w:iCs/>
          <w:sz w:val="28"/>
          <w:szCs w:val="28"/>
          <w:lang w:val="sr-Latn-CS"/>
        </w:rPr>
        <w:lastRenderedPageBreak/>
        <w:t>I</w:t>
      </w:r>
      <w:r w:rsidR="00163E83" w:rsidRPr="00A61AAF">
        <w:rPr>
          <w:rFonts w:ascii="Times New Roman" w:hAnsi="Times New Roman"/>
          <w:b/>
          <w:bCs/>
          <w:i/>
          <w:iCs/>
          <w:sz w:val="28"/>
          <w:szCs w:val="28"/>
          <w:lang w:val="sr-Latn-CS"/>
        </w:rPr>
        <w:t>X</w:t>
      </w:r>
      <w:r w:rsidR="00163E83" w:rsidRPr="00FE713A">
        <w:rPr>
          <w:rFonts w:ascii="Times New Roman" w:hAnsi="Times New Roman"/>
          <w:b/>
          <w:bCs/>
          <w:i/>
          <w:iCs/>
          <w:sz w:val="28"/>
          <w:szCs w:val="28"/>
          <w:lang w:val="ru-RU"/>
        </w:rPr>
        <w:t xml:space="preserve"> ОБРАЗАЦ ИЗЈАВЕ О НЕЗАВИСНОЈ ПОНУДИ</w:t>
      </w:r>
      <w:r w:rsidR="00163E83">
        <w:rPr>
          <w:rFonts w:ascii="Times New Roman" w:hAnsi="Times New Roman"/>
          <w:b/>
          <w:bCs/>
          <w:i/>
          <w:iCs/>
          <w:sz w:val="28"/>
          <w:szCs w:val="28"/>
          <w:lang w:val="ru-RU"/>
        </w:rPr>
        <w:t xml:space="preserve"> </w:t>
      </w:r>
    </w:p>
    <w:p w:rsidR="00403A4E" w:rsidRPr="00163E83" w:rsidRDefault="00403A4E" w:rsidP="0055475D">
      <w:pPr>
        <w:rPr>
          <w:rFonts w:ascii="Times New Roman" w:hAnsi="Times New Roman"/>
          <w:sz w:val="24"/>
          <w:szCs w:val="24"/>
          <w:lang w:val="ru-RU"/>
        </w:rPr>
      </w:pPr>
    </w:p>
    <w:p w:rsidR="00572EAA" w:rsidRPr="00163E83" w:rsidRDefault="00572EAA" w:rsidP="0055475D">
      <w:pPr>
        <w:rPr>
          <w:rFonts w:ascii="Times New Roman" w:hAnsi="Times New Roman"/>
          <w:b/>
          <w:bCs/>
          <w:i/>
          <w:iCs/>
          <w:sz w:val="28"/>
          <w:szCs w:val="28"/>
          <w:lang w:val="sr-Cyrl-CS"/>
        </w:rPr>
      </w:pPr>
    </w:p>
    <w:p w:rsidR="00572EAA" w:rsidRPr="00FE713A" w:rsidRDefault="00572EAA" w:rsidP="0055475D">
      <w:pPr>
        <w:pStyle w:val="BodyText3"/>
        <w:spacing w:after="0"/>
        <w:jc w:val="center"/>
        <w:rPr>
          <w:bCs/>
          <w:sz w:val="24"/>
          <w:szCs w:val="24"/>
          <w:lang w:val="ru-RU"/>
        </w:rPr>
      </w:pPr>
    </w:p>
    <w:p w:rsidR="00572EAA" w:rsidRPr="00FE713A" w:rsidRDefault="00572EAA" w:rsidP="0055475D">
      <w:pPr>
        <w:pStyle w:val="BodyText3"/>
        <w:spacing w:after="0"/>
        <w:jc w:val="both"/>
        <w:rPr>
          <w:sz w:val="24"/>
          <w:szCs w:val="24"/>
          <w:lang w:val="ru-RU"/>
        </w:rPr>
      </w:pPr>
    </w:p>
    <w:p w:rsidR="00572EAA" w:rsidRPr="00FE713A" w:rsidRDefault="00572EAA" w:rsidP="0055475D">
      <w:pPr>
        <w:pStyle w:val="BodyText3"/>
        <w:spacing w:after="0"/>
        <w:jc w:val="both"/>
        <w:rPr>
          <w:sz w:val="24"/>
          <w:szCs w:val="24"/>
          <w:lang w:val="ru-RU"/>
        </w:rPr>
      </w:pPr>
      <w:r w:rsidRPr="00FE713A">
        <w:rPr>
          <w:sz w:val="24"/>
          <w:szCs w:val="24"/>
          <w:lang w:val="ru-RU"/>
        </w:rPr>
        <w:t xml:space="preserve">У складу са чланом 26. Закона, _____________________________________________, </w:t>
      </w:r>
    </w:p>
    <w:p w:rsidR="00572EAA" w:rsidRPr="00FE713A" w:rsidRDefault="00572EAA" w:rsidP="0055475D">
      <w:pPr>
        <w:pStyle w:val="BodyText3"/>
        <w:spacing w:after="0"/>
        <w:jc w:val="both"/>
        <w:rPr>
          <w:sz w:val="24"/>
          <w:szCs w:val="24"/>
          <w:lang w:val="ru-RU"/>
        </w:rPr>
      </w:pPr>
      <w:r w:rsidRPr="00FE713A">
        <w:rPr>
          <w:sz w:val="24"/>
          <w:szCs w:val="24"/>
          <w:lang w:val="ru-RU"/>
        </w:rPr>
        <w:t xml:space="preserve">                                                                            (</w:t>
      </w:r>
      <w:r w:rsidRPr="00FE713A">
        <w:rPr>
          <w:i/>
          <w:sz w:val="24"/>
          <w:szCs w:val="24"/>
          <w:lang w:val="ru-RU"/>
        </w:rPr>
        <w:t>уписати назив понуђача</w:t>
      </w:r>
      <w:r w:rsidRPr="00FE713A">
        <w:rPr>
          <w:sz w:val="24"/>
          <w:szCs w:val="24"/>
          <w:lang w:val="ru-RU"/>
        </w:rPr>
        <w:t>)</w:t>
      </w:r>
    </w:p>
    <w:p w:rsidR="00572EAA" w:rsidRPr="00FE713A" w:rsidRDefault="00572EAA" w:rsidP="0055475D">
      <w:pPr>
        <w:pStyle w:val="BodyText3"/>
        <w:spacing w:after="0"/>
        <w:jc w:val="both"/>
        <w:rPr>
          <w:w w:val="200"/>
          <w:sz w:val="24"/>
          <w:szCs w:val="24"/>
          <w:lang w:val="ru-RU"/>
        </w:rPr>
      </w:pPr>
      <w:r w:rsidRPr="00FE713A">
        <w:rPr>
          <w:sz w:val="24"/>
          <w:szCs w:val="24"/>
          <w:lang w:val="ru-RU"/>
        </w:rPr>
        <w:t xml:space="preserve">даје: </w:t>
      </w:r>
    </w:p>
    <w:p w:rsidR="00572EAA" w:rsidRPr="00FE713A" w:rsidRDefault="00572EAA" w:rsidP="00EB539B">
      <w:pPr>
        <w:pStyle w:val="BodyText3"/>
        <w:spacing w:before="360" w:after="360"/>
        <w:jc w:val="both"/>
        <w:rPr>
          <w:w w:val="200"/>
          <w:sz w:val="24"/>
          <w:szCs w:val="24"/>
          <w:lang w:val="ru-RU"/>
        </w:rPr>
      </w:pPr>
    </w:p>
    <w:p w:rsidR="00572EAA" w:rsidRPr="00BA2B5D" w:rsidRDefault="00572EAA" w:rsidP="0055475D">
      <w:pPr>
        <w:pStyle w:val="BodyText3"/>
        <w:spacing w:before="360" w:after="360"/>
        <w:ind w:firstLine="227"/>
        <w:jc w:val="center"/>
        <w:rPr>
          <w:b/>
          <w:bCs/>
          <w:sz w:val="24"/>
          <w:szCs w:val="24"/>
          <w:lang w:val="sr-Cyrl-CS"/>
        </w:rPr>
      </w:pPr>
      <w:r w:rsidRPr="00BA2B5D">
        <w:rPr>
          <w:b/>
          <w:bCs/>
          <w:sz w:val="24"/>
          <w:szCs w:val="24"/>
          <w:lang w:val="sr-Cyrl-CS"/>
        </w:rPr>
        <w:t xml:space="preserve">ИЗЈАВУ </w:t>
      </w:r>
    </w:p>
    <w:p w:rsidR="00572EAA" w:rsidRPr="00FE713A" w:rsidRDefault="00572EAA" w:rsidP="0055475D">
      <w:pPr>
        <w:pStyle w:val="BodyText3"/>
        <w:spacing w:before="360" w:after="360"/>
        <w:ind w:firstLine="227"/>
        <w:jc w:val="center"/>
        <w:rPr>
          <w:bCs/>
          <w:sz w:val="24"/>
          <w:szCs w:val="24"/>
          <w:lang w:val="ru-RU"/>
        </w:rPr>
      </w:pPr>
      <w:r w:rsidRPr="00BA2B5D">
        <w:rPr>
          <w:b/>
          <w:bCs/>
          <w:sz w:val="24"/>
          <w:szCs w:val="24"/>
          <w:lang w:val="sr-Cyrl-CS"/>
        </w:rPr>
        <w:t>О НЕЗАВИСНОЈ</w:t>
      </w:r>
      <w:r w:rsidRPr="00FE713A">
        <w:rPr>
          <w:b/>
          <w:bCs/>
          <w:sz w:val="24"/>
          <w:szCs w:val="24"/>
          <w:lang w:val="ru-RU"/>
        </w:rPr>
        <w:t xml:space="preserve"> ПОНУДИ</w:t>
      </w:r>
    </w:p>
    <w:p w:rsidR="00572EAA" w:rsidRPr="00FE713A" w:rsidRDefault="00572EAA" w:rsidP="0055475D">
      <w:pPr>
        <w:pStyle w:val="BodyText3"/>
        <w:spacing w:after="0"/>
        <w:jc w:val="both"/>
        <w:rPr>
          <w:bCs/>
          <w:sz w:val="24"/>
          <w:szCs w:val="24"/>
          <w:lang w:val="ru-RU"/>
        </w:rPr>
      </w:pPr>
    </w:p>
    <w:p w:rsidR="00572EAA" w:rsidRPr="00FE713A" w:rsidRDefault="00572EAA" w:rsidP="0055475D">
      <w:pPr>
        <w:pStyle w:val="BodyText3"/>
        <w:spacing w:after="0"/>
        <w:jc w:val="both"/>
        <w:rPr>
          <w:bCs/>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ab/>
      </w:r>
      <w:r w:rsidRPr="00FE713A">
        <w:rPr>
          <w:rFonts w:ascii="Times New Roman" w:hAnsi="Times New Roman"/>
          <w:sz w:val="24"/>
          <w:szCs w:val="24"/>
          <w:lang w:val="ru-RU"/>
        </w:rPr>
        <w:tab/>
      </w:r>
      <w:r w:rsidRPr="00FE713A">
        <w:rPr>
          <w:rFonts w:ascii="Times New Roman" w:hAnsi="Times New Roman"/>
          <w:sz w:val="24"/>
          <w:szCs w:val="24"/>
          <w:lang w:val="ru-RU"/>
        </w:rPr>
        <w:tab/>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sz w:val="24"/>
          <w:szCs w:val="24"/>
          <w:lang w:val="ru-RU"/>
        </w:rPr>
        <w:t>Под пуном материјалном и кривичном одговорношћу п</w:t>
      </w:r>
      <w:r w:rsidRPr="00FE713A">
        <w:rPr>
          <w:rFonts w:ascii="Times New Roman" w:hAnsi="Times New Roman"/>
          <w:bCs/>
          <w:sz w:val="24"/>
          <w:szCs w:val="24"/>
          <w:lang w:val="ru-RU"/>
        </w:rPr>
        <w:t xml:space="preserve">отврђујем да сам понуду у </w:t>
      </w:r>
      <w:r w:rsidRPr="00BA2B5D">
        <w:rPr>
          <w:rFonts w:ascii="Times New Roman" w:hAnsi="Times New Roman"/>
          <w:bCs/>
          <w:sz w:val="24"/>
          <w:szCs w:val="24"/>
          <w:lang w:val="sr-Cyrl-CS"/>
        </w:rPr>
        <w:t>поступку</w:t>
      </w:r>
      <w:r w:rsidRPr="00FE713A">
        <w:rPr>
          <w:rFonts w:ascii="Times New Roman" w:hAnsi="Times New Roman"/>
          <w:bCs/>
          <w:sz w:val="24"/>
          <w:szCs w:val="24"/>
          <w:lang w:val="ru-RU"/>
        </w:rPr>
        <w:t xml:space="preserve"> јавне набавке </w:t>
      </w:r>
      <w:r w:rsidR="0088499B">
        <w:rPr>
          <w:rFonts w:ascii="Times New Roman" w:hAnsi="Times New Roman"/>
          <w:bCs/>
          <w:sz w:val="24"/>
          <w:szCs w:val="24"/>
          <w:lang w:val="ru-RU"/>
        </w:rPr>
        <w:t xml:space="preserve">репрезентације - </w:t>
      </w:r>
      <w:r w:rsidR="00691752">
        <w:rPr>
          <w:rFonts w:ascii="Times New Roman" w:hAnsi="Times New Roman"/>
          <w:bCs/>
          <w:sz w:val="24"/>
          <w:szCs w:val="24"/>
          <w:lang w:val="ru-RU"/>
        </w:rPr>
        <w:t>угоститељских услуга за 201</w:t>
      </w:r>
      <w:r w:rsidR="00B03280">
        <w:rPr>
          <w:rFonts w:ascii="Times New Roman" w:hAnsi="Times New Roman"/>
          <w:bCs/>
          <w:sz w:val="24"/>
          <w:szCs w:val="24"/>
          <w:lang w:val="ru-RU"/>
        </w:rPr>
        <w:t>6</w:t>
      </w:r>
      <w:r w:rsidR="00691752">
        <w:rPr>
          <w:rFonts w:ascii="Times New Roman" w:hAnsi="Times New Roman"/>
          <w:bCs/>
          <w:sz w:val="24"/>
          <w:szCs w:val="24"/>
          <w:lang w:val="ru-RU"/>
        </w:rPr>
        <w:t xml:space="preserve">. </w:t>
      </w:r>
      <w:r w:rsidR="00884C01">
        <w:rPr>
          <w:rFonts w:ascii="Times New Roman" w:hAnsi="Times New Roman"/>
          <w:bCs/>
          <w:sz w:val="24"/>
          <w:szCs w:val="24"/>
          <w:lang w:val="sr-Cyrl-CS"/>
        </w:rPr>
        <w:t>г</w:t>
      </w:r>
      <w:r w:rsidR="00691752">
        <w:rPr>
          <w:rFonts w:ascii="Times New Roman" w:hAnsi="Times New Roman"/>
          <w:bCs/>
          <w:sz w:val="24"/>
          <w:szCs w:val="24"/>
          <w:lang w:val="ru-RU"/>
        </w:rPr>
        <w:t>одину</w:t>
      </w:r>
      <w:r w:rsidR="000F6EE5">
        <w:rPr>
          <w:rFonts w:ascii="Times New Roman" w:hAnsi="Times New Roman"/>
          <w:bCs/>
          <w:sz w:val="24"/>
          <w:szCs w:val="24"/>
          <w:lang w:val="ru-RU"/>
        </w:rPr>
        <w:t xml:space="preserve">, број набавке </w:t>
      </w:r>
      <w:r w:rsidR="00F37B3F">
        <w:rPr>
          <w:rFonts w:ascii="Times New Roman" w:hAnsi="Times New Roman"/>
          <w:bCs/>
          <w:sz w:val="24"/>
          <w:szCs w:val="24"/>
          <w:lang w:val="ru-RU"/>
        </w:rPr>
        <w:t>4</w:t>
      </w:r>
      <w:r w:rsidR="000F6EE5">
        <w:rPr>
          <w:rFonts w:ascii="Times New Roman" w:hAnsi="Times New Roman"/>
          <w:bCs/>
          <w:sz w:val="24"/>
          <w:szCs w:val="24"/>
          <w:lang w:val="ru-RU"/>
        </w:rPr>
        <w:t>/</w:t>
      </w:r>
      <w:r w:rsidRPr="00FE713A">
        <w:rPr>
          <w:rFonts w:ascii="Times New Roman" w:hAnsi="Times New Roman"/>
          <w:bCs/>
          <w:sz w:val="24"/>
          <w:szCs w:val="24"/>
          <w:lang w:val="ru-RU"/>
        </w:rPr>
        <w:t>1</w:t>
      </w:r>
      <w:r w:rsidR="00B03280">
        <w:rPr>
          <w:rFonts w:ascii="Times New Roman" w:hAnsi="Times New Roman"/>
          <w:bCs/>
          <w:sz w:val="24"/>
          <w:szCs w:val="24"/>
          <w:lang w:val="sr-Cyrl-CS"/>
        </w:rPr>
        <w:t>6</w:t>
      </w:r>
      <w:r w:rsidRPr="00FE713A">
        <w:rPr>
          <w:rFonts w:ascii="Times New Roman" w:hAnsi="Times New Roman"/>
          <w:bCs/>
          <w:sz w:val="24"/>
          <w:szCs w:val="24"/>
          <w:lang w:val="ru-RU"/>
        </w:rPr>
        <w:t>, поднео независно, без договора са другим понуђачима или заинтересованим лицима.</w:t>
      </w:r>
    </w:p>
    <w:p w:rsidR="00572EAA" w:rsidRPr="00FE713A" w:rsidRDefault="00572EAA" w:rsidP="0055475D">
      <w:pPr>
        <w:pStyle w:val="BodyText3"/>
        <w:spacing w:after="0"/>
        <w:ind w:firstLine="227"/>
        <w:jc w:val="both"/>
        <w:rPr>
          <w:sz w:val="24"/>
          <w:szCs w:val="24"/>
          <w:lang w:val="ru-RU"/>
        </w:rPr>
      </w:pPr>
    </w:p>
    <w:tbl>
      <w:tblPr>
        <w:tblW w:w="0" w:type="auto"/>
        <w:tblLayout w:type="fixed"/>
        <w:tblLook w:val="0000"/>
      </w:tblPr>
      <w:tblGrid>
        <w:gridCol w:w="3080"/>
        <w:gridCol w:w="3065"/>
        <w:gridCol w:w="3097"/>
      </w:tblGrid>
      <w:tr w:rsidR="00572EAA" w:rsidRPr="00914465">
        <w:tc>
          <w:tcPr>
            <w:tcW w:w="3080"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Датум:</w:t>
            </w:r>
          </w:p>
        </w:tc>
        <w:tc>
          <w:tcPr>
            <w:tcW w:w="3065"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М.П.</w:t>
            </w:r>
          </w:p>
        </w:tc>
        <w:tc>
          <w:tcPr>
            <w:tcW w:w="3097"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Потпис понуђача</w:t>
            </w:r>
          </w:p>
        </w:tc>
      </w:tr>
      <w:tr w:rsidR="00572EAA" w:rsidRPr="00914465">
        <w:tc>
          <w:tcPr>
            <w:tcW w:w="3080"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65" w:type="dxa"/>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97"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r>
    </w:tbl>
    <w:p w:rsidR="00572EAA" w:rsidRPr="00BA2B5D" w:rsidRDefault="00572EAA" w:rsidP="0055475D">
      <w:pPr>
        <w:pStyle w:val="BodyText3"/>
        <w:spacing w:after="0"/>
        <w:ind w:firstLine="227"/>
        <w:jc w:val="both"/>
        <w:rPr>
          <w:sz w:val="24"/>
          <w:szCs w:val="24"/>
        </w:rPr>
      </w:pPr>
    </w:p>
    <w:p w:rsidR="00572EAA" w:rsidRDefault="00572EAA" w:rsidP="0055475D">
      <w:pPr>
        <w:tabs>
          <w:tab w:val="left" w:pos="6028"/>
        </w:tabs>
        <w:autoSpaceDE w:val="0"/>
        <w:spacing w:line="240" w:lineRule="auto"/>
        <w:rPr>
          <w:rFonts w:ascii="Times New Roman" w:hAnsi="Times New Roman"/>
          <w:sz w:val="24"/>
          <w:szCs w:val="24"/>
          <w:lang w:val="sr-Cyrl-CS"/>
        </w:rPr>
      </w:pPr>
    </w:p>
    <w:p w:rsidR="00884C01" w:rsidRPr="00884C01" w:rsidRDefault="00884C01" w:rsidP="0055475D">
      <w:pPr>
        <w:tabs>
          <w:tab w:val="left" w:pos="6028"/>
        </w:tabs>
        <w:autoSpaceDE w:val="0"/>
        <w:spacing w:line="240" w:lineRule="auto"/>
        <w:rPr>
          <w:rFonts w:ascii="Times New Roman" w:hAnsi="Times New Roman"/>
          <w:sz w:val="24"/>
          <w:szCs w:val="24"/>
          <w:lang w:val="sr-Cyrl-CS"/>
        </w:rPr>
      </w:pPr>
    </w:p>
    <w:p w:rsidR="00385493" w:rsidRDefault="00572EAA" w:rsidP="00884C01">
      <w:pPr>
        <w:tabs>
          <w:tab w:val="left" w:pos="6028"/>
        </w:tabs>
        <w:autoSpaceDE w:val="0"/>
        <w:spacing w:line="240" w:lineRule="auto"/>
        <w:jc w:val="both"/>
        <w:rPr>
          <w:rFonts w:ascii="Times New Roman" w:hAnsi="Times New Roman"/>
          <w:sz w:val="24"/>
          <w:szCs w:val="24"/>
          <w:lang w:val="ru-RU"/>
        </w:rPr>
      </w:pPr>
      <w:r w:rsidRPr="00FE713A">
        <w:rPr>
          <w:rFonts w:ascii="Times New Roman" w:hAnsi="Times New Roman"/>
          <w:b/>
          <w:bCs/>
          <w:i/>
          <w:iCs/>
          <w:sz w:val="24"/>
          <w:szCs w:val="24"/>
          <w:lang w:val="ru-RU"/>
        </w:rPr>
        <w:t xml:space="preserve">Напомена: </w:t>
      </w:r>
      <w:r w:rsidRPr="00FE713A">
        <w:rPr>
          <w:rFonts w:ascii="Times New Roman" w:hAnsi="Times New Roman"/>
          <w:bCs/>
          <w:i/>
          <w:iCs/>
          <w:sz w:val="24"/>
          <w:szCs w:val="24"/>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Pr>
          <w:rFonts w:ascii="Times New Roman" w:hAnsi="Times New Roman"/>
          <w:bCs/>
          <w:i/>
          <w:iCs/>
          <w:sz w:val="24"/>
          <w:szCs w:val="24"/>
          <w:lang w:val="sr-Cyrl-CS"/>
        </w:rPr>
        <w:t xml:space="preserve"> </w:t>
      </w:r>
      <w:r w:rsidRPr="00FE713A">
        <w:rPr>
          <w:rFonts w:ascii="Times New Roman" w:hAnsi="Times New Roman"/>
          <w:bCs/>
          <w:i/>
          <w:iCs/>
          <w:sz w:val="24"/>
          <w:szCs w:val="24"/>
          <w:lang w:val="ru-RU"/>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w:t>
      </w:r>
      <w:r>
        <w:rPr>
          <w:rFonts w:ascii="Times New Roman" w:hAnsi="Times New Roman"/>
          <w:bCs/>
          <w:i/>
          <w:iCs/>
          <w:sz w:val="24"/>
          <w:szCs w:val="24"/>
          <w:lang w:val="sr-Cyrl-CS"/>
        </w:rPr>
        <w:t xml:space="preserve"> </w:t>
      </w:r>
      <w:r w:rsidRPr="00FE713A">
        <w:rPr>
          <w:rFonts w:ascii="Times New Roman" w:hAnsi="Times New Roman"/>
          <w:bCs/>
          <w:i/>
          <w:iCs/>
          <w:sz w:val="24"/>
          <w:szCs w:val="24"/>
          <w:lang w:val="ru-RU"/>
        </w:rPr>
        <w:t>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sectPr w:rsidR="00385493" w:rsidSect="00546324">
      <w:headerReference w:type="default" r:id="rId12"/>
      <w:footerReference w:type="default" r:id="rId13"/>
      <w:pgSz w:w="11906" w:h="16838"/>
      <w:pgMar w:top="1418" w:right="1015" w:bottom="3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28B" w:rsidRDefault="001B128B" w:rsidP="00341B0F">
      <w:pPr>
        <w:spacing w:after="0" w:line="240" w:lineRule="auto"/>
      </w:pPr>
      <w:r>
        <w:separator/>
      </w:r>
    </w:p>
  </w:endnote>
  <w:endnote w:type="continuationSeparator" w:id="1">
    <w:p w:rsidR="001B128B" w:rsidRDefault="001B128B" w:rsidP="00341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font245">
    <w:altName w:val="Times New Roman"/>
    <w:panose1 w:val="00000000000000000000"/>
    <w:charset w:val="EE"/>
    <w:family w:val="auto"/>
    <w:notTrueType/>
    <w:pitch w:val="variable"/>
    <w:sig w:usb0="00000005" w:usb1="00000000" w:usb2="00000000" w:usb3="00000000" w:csb0="00000002" w:csb1="00000000"/>
  </w:font>
  <w:font w:name="YU C Times">
    <w:altName w:val="Courier New"/>
    <w:panose1 w:val="00000000000000000000"/>
    <w:charset w:val="00"/>
    <w:family w:val="roman"/>
    <w:notTrueType/>
    <w:pitch w:val="variable"/>
    <w:sig w:usb0="00000003" w:usb1="00000000" w:usb2="00000000" w:usb3="00000000" w:csb0="00000001" w:csb1="00000000"/>
  </w:font>
  <w:font w:name="StarSymbol">
    <w:altName w:val="Arial Unicode MS"/>
    <w:panose1 w:val="00000000000000000000"/>
    <w:charset w:val="02"/>
    <w:family w:val="auto"/>
    <w:notTrueType/>
    <w:pitch w:val="default"/>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 w:name="OpenSymbol">
    <w:panose1 w:val="00000000000000000000"/>
    <w:charset w:val="00"/>
    <w:family w:val="auto"/>
    <w:notTrueType/>
    <w:pitch w:val="variable"/>
    <w:sig w:usb0="00000003" w:usb1="00000000" w:usb2="00000000" w:usb3="00000000" w:csb0="00000001" w:csb1="00000000"/>
  </w:font>
  <w:font w:name="Microsoft YaHei">
    <w:panose1 w:val="00000000000000000000"/>
    <w:charset w:val="86"/>
    <w:family w:val="swiss"/>
    <w:notTrueType/>
    <w:pitch w:val="variable"/>
    <w:sig w:usb0="00000001" w:usb1="080E0000" w:usb2="00000010" w:usb3="00000000" w:csb0="00040000" w:csb1="00000000"/>
  </w:font>
  <w:font w:name="Thorndale">
    <w:altName w:val="Times New Roman"/>
    <w:panose1 w:val="00000000000000000000"/>
    <w:charset w:val="00"/>
    <w:family w:val="roman"/>
    <w:notTrueType/>
    <w:pitch w:val="variable"/>
    <w:sig w:usb0="00000003" w:usb1="00000000" w:usb2="00000000" w:usb3="00000000" w:csb0="00000001" w:csb1="00000000"/>
  </w:font>
  <w:font w:name="Times YU">
    <w:altName w:val="Courier New"/>
    <w:panose1 w:val="00000000000000000000"/>
    <w:charset w:val="00"/>
    <w:family w:val="roman"/>
    <w:notTrueType/>
    <w:pitch w:val="variable"/>
    <w:sig w:usb0="00000003" w:usb1="00000000" w:usb2="00000000" w:usb3="00000000" w:csb0="0000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libri,Bold">
    <w:altName w:val="Times New Roman"/>
    <w:panose1 w:val="00000000000000000000"/>
    <w:charset w:val="CC"/>
    <w:family w:val="auto"/>
    <w:notTrueType/>
    <w:pitch w:val="default"/>
    <w:sig w:usb0="00000201" w:usb1="00000000" w:usb2="00000000" w:usb3="00000000" w:csb0="00000004" w:csb1="00000000"/>
  </w:font>
  <w:font w:name="TimesNewRomanPSMT">
    <w:altName w:val="Times New Roman"/>
    <w:charset w:val="00"/>
    <w:family w:val="auto"/>
    <w:pitch w:val="variable"/>
    <w:sig w:usb0="00000007" w:usb1="00000000" w:usb2="00000000" w:usb3="00000000" w:csb0="00000003"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72" w:rsidRDefault="00247572">
    <w:pPr>
      <w:pStyle w:val="Footer"/>
      <w:jc w:val="center"/>
      <w:rPr>
        <w:lang w:val="sr-Cyrl-CS"/>
      </w:rPr>
    </w:pPr>
    <w:r>
      <w:rPr>
        <w:lang w:val="ru-RU"/>
      </w:rPr>
      <w:t>Конкурсна документација у поступку јавне набавке мале вредности за ЈН</w:t>
    </w:r>
    <w:r>
      <w:rPr>
        <w:lang w:val="sr-Cyrl-CS"/>
      </w:rPr>
      <w:t>МВ</w:t>
    </w:r>
    <w:r>
      <w:rPr>
        <w:lang w:val="ru-RU"/>
      </w:rPr>
      <w:t xml:space="preserve"> број </w:t>
    </w:r>
    <w:r>
      <w:rPr>
        <w:lang w:val="sr-Cyrl-CS"/>
      </w:rPr>
      <w:t>4</w:t>
    </w:r>
    <w:r>
      <w:rPr>
        <w:lang w:val="ru-RU"/>
      </w:rPr>
      <w:t>/</w:t>
    </w:r>
    <w:r w:rsidRPr="00FE713A">
      <w:rPr>
        <w:lang w:val="ru-RU"/>
      </w:rPr>
      <w:t>1</w:t>
    </w:r>
    <w:r>
      <w:rPr>
        <w:lang w:val="sr-Cyrl-CS"/>
      </w:rPr>
      <w:t>6</w:t>
    </w:r>
  </w:p>
  <w:p w:rsidR="00247572" w:rsidRPr="00FE713A" w:rsidRDefault="00247572">
    <w:pPr>
      <w:pStyle w:val="Footer"/>
      <w:jc w:val="center"/>
      <w:rPr>
        <w:lang w:val="ru-RU"/>
      </w:rPr>
    </w:pPr>
    <w:r w:rsidRPr="00FE713A">
      <w:rPr>
        <w:lang w:val="ru-RU"/>
      </w:rPr>
      <w:t xml:space="preserve">                             </w:t>
    </w:r>
  </w:p>
  <w:p w:rsidR="00247572" w:rsidRPr="0055063B" w:rsidRDefault="00247572" w:rsidP="0055063B">
    <w:pPr>
      <w:pStyle w:val="Footer"/>
      <w:jc w:val="center"/>
      <w:rPr>
        <w:lang w:val="sr-Cyrl-CS"/>
      </w:rPr>
    </w:pPr>
    <w:r>
      <w:rPr>
        <w:b/>
        <w:bCs/>
      </w:rPr>
      <w:fldChar w:fldCharType="begin"/>
    </w:r>
    <w:r>
      <w:rPr>
        <w:b/>
        <w:bCs/>
      </w:rPr>
      <w:instrText xml:space="preserve"> PAGE </w:instrText>
    </w:r>
    <w:r>
      <w:rPr>
        <w:b/>
        <w:bCs/>
      </w:rPr>
      <w:fldChar w:fldCharType="separate"/>
    </w:r>
    <w:r w:rsidR="00562B28">
      <w:rPr>
        <w:b/>
        <w:bCs/>
        <w:noProof/>
      </w:rPr>
      <w:t>1</w:t>
    </w:r>
    <w:r>
      <w:rPr>
        <w:b/>
        <w:bCs/>
      </w:rPr>
      <w:fldChar w:fldCharType="end"/>
    </w:r>
    <w:r>
      <w:t>/</w:t>
    </w:r>
    <w:r>
      <w:rPr>
        <w:b/>
        <w:bCs/>
      </w:rPr>
      <w:fldChar w:fldCharType="begin"/>
    </w:r>
    <w:r>
      <w:rPr>
        <w:b/>
        <w:bCs/>
      </w:rPr>
      <w:instrText xml:space="preserve"> NUMPAGES  </w:instrText>
    </w:r>
    <w:r>
      <w:rPr>
        <w:b/>
        <w:bCs/>
      </w:rPr>
      <w:fldChar w:fldCharType="separate"/>
    </w:r>
    <w:r w:rsidR="00562B28">
      <w:rPr>
        <w:b/>
        <w:bCs/>
        <w:noProof/>
      </w:rPr>
      <w:t>39</w:t>
    </w:r>
    <w:r>
      <w:rPr>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28B" w:rsidRDefault="001B128B" w:rsidP="00341B0F">
      <w:pPr>
        <w:spacing w:after="0" w:line="240" w:lineRule="auto"/>
      </w:pPr>
      <w:r>
        <w:separator/>
      </w:r>
    </w:p>
  </w:footnote>
  <w:footnote w:type="continuationSeparator" w:id="1">
    <w:p w:rsidR="001B128B" w:rsidRDefault="001B128B" w:rsidP="00341B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72" w:rsidRPr="00FE713A" w:rsidRDefault="00247572" w:rsidP="00037853">
    <w:pPr>
      <w:pStyle w:val="Header"/>
      <w:pBdr>
        <w:bottom w:val="thickThinSmallGap" w:sz="24" w:space="0" w:color="622423"/>
      </w:pBdr>
      <w:jc w:val="center"/>
      <w:rPr>
        <w:i/>
        <w:sz w:val="22"/>
        <w:szCs w:val="22"/>
        <w:lang w:val="ru-RU"/>
      </w:rPr>
    </w:pPr>
    <w:r>
      <w:rPr>
        <w:lang w:val="sr-Cyrl-CS"/>
      </w:rPr>
      <w:t>Општинска управа општине Баточина</w:t>
    </w:r>
  </w:p>
  <w:p w:rsidR="00247572" w:rsidRPr="00FE713A" w:rsidRDefault="00247572" w:rsidP="00242489">
    <w:pPr>
      <w:pStyle w:val="Header"/>
      <w:tabs>
        <w:tab w:val="clear" w:pos="4320"/>
        <w:tab w:val="clear" w:pos="8640"/>
        <w:tab w:val="left" w:pos="1773"/>
      </w:tabs>
      <w:rPr>
        <w:i/>
        <w:lang w:val="ru-RU"/>
      </w:rPr>
    </w:pPr>
  </w:p>
  <w:p w:rsidR="00247572" w:rsidRPr="00FE713A" w:rsidRDefault="00247572" w:rsidP="00242489">
    <w:pPr>
      <w:pStyle w:val="Header"/>
      <w:tabs>
        <w:tab w:val="clear" w:pos="4320"/>
        <w:tab w:val="clear" w:pos="8640"/>
        <w:tab w:val="left" w:pos="1773"/>
      </w:tabs>
      <w:rPr>
        <w:i/>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2476"/>
        </w:tabs>
        <w:ind w:left="3196" w:hanging="360"/>
      </w:pPr>
      <w:rPr>
        <w:rFonts w:cs="Times New Roman"/>
      </w:rPr>
    </w:lvl>
    <w:lvl w:ilvl="1">
      <w:start w:val="1"/>
      <w:numFmt w:val="decimal"/>
      <w:lvlText w:val="%1.%2."/>
      <w:lvlJc w:val="left"/>
      <w:pPr>
        <w:tabs>
          <w:tab w:val="num" w:pos="2476"/>
        </w:tabs>
        <w:ind w:left="3826" w:hanging="720"/>
      </w:pPr>
      <w:rPr>
        <w:rFonts w:cs="Times New Roman"/>
        <w:b/>
        <w:i w:val="0"/>
        <w:sz w:val="24"/>
        <w:szCs w:val="24"/>
      </w:rPr>
    </w:lvl>
    <w:lvl w:ilvl="2">
      <w:start w:val="1"/>
      <w:numFmt w:val="decimal"/>
      <w:lvlText w:val="%1.%2.%3."/>
      <w:lvlJc w:val="left"/>
      <w:pPr>
        <w:tabs>
          <w:tab w:val="num" w:pos="2476"/>
        </w:tabs>
        <w:ind w:left="3556" w:hanging="720"/>
      </w:pPr>
      <w:rPr>
        <w:rFonts w:cs="Times New Roman"/>
      </w:rPr>
    </w:lvl>
    <w:lvl w:ilvl="3">
      <w:start w:val="1"/>
      <w:numFmt w:val="decimal"/>
      <w:lvlText w:val="%1.%2.%3.%4."/>
      <w:lvlJc w:val="left"/>
      <w:pPr>
        <w:tabs>
          <w:tab w:val="num" w:pos="2476"/>
        </w:tabs>
        <w:ind w:left="3916" w:hanging="1080"/>
      </w:pPr>
      <w:rPr>
        <w:rFonts w:cs="Times New Roman"/>
      </w:rPr>
    </w:lvl>
    <w:lvl w:ilvl="4">
      <w:start w:val="1"/>
      <w:numFmt w:val="decimal"/>
      <w:lvlText w:val="%1.%2.%3.%4.%5."/>
      <w:lvlJc w:val="left"/>
      <w:pPr>
        <w:tabs>
          <w:tab w:val="num" w:pos="2476"/>
        </w:tabs>
        <w:ind w:left="4276" w:hanging="1440"/>
      </w:pPr>
      <w:rPr>
        <w:rFonts w:cs="Times New Roman"/>
      </w:rPr>
    </w:lvl>
    <w:lvl w:ilvl="5">
      <w:start w:val="1"/>
      <w:numFmt w:val="decimal"/>
      <w:lvlText w:val="%1.%2.%3.%4.%5.%6."/>
      <w:lvlJc w:val="left"/>
      <w:pPr>
        <w:tabs>
          <w:tab w:val="num" w:pos="2476"/>
        </w:tabs>
        <w:ind w:left="4276" w:hanging="1440"/>
      </w:pPr>
      <w:rPr>
        <w:rFonts w:cs="Times New Roman"/>
      </w:rPr>
    </w:lvl>
    <w:lvl w:ilvl="6">
      <w:start w:val="1"/>
      <w:numFmt w:val="decimal"/>
      <w:lvlText w:val="%1.%2.%3.%4.%5.%6.%7."/>
      <w:lvlJc w:val="left"/>
      <w:pPr>
        <w:tabs>
          <w:tab w:val="num" w:pos="2476"/>
        </w:tabs>
        <w:ind w:left="4636" w:hanging="1800"/>
      </w:pPr>
      <w:rPr>
        <w:rFonts w:cs="Times New Roman"/>
      </w:rPr>
    </w:lvl>
    <w:lvl w:ilvl="7">
      <w:start w:val="1"/>
      <w:numFmt w:val="decimal"/>
      <w:lvlText w:val="%1.%2.%3.%4.%5.%6.%7.%8."/>
      <w:lvlJc w:val="left"/>
      <w:pPr>
        <w:tabs>
          <w:tab w:val="num" w:pos="2476"/>
        </w:tabs>
        <w:ind w:left="4996" w:hanging="2160"/>
      </w:pPr>
      <w:rPr>
        <w:rFonts w:cs="Times New Roman"/>
      </w:rPr>
    </w:lvl>
    <w:lvl w:ilvl="8">
      <w:start w:val="1"/>
      <w:numFmt w:val="decimal"/>
      <w:lvlText w:val="%1.%2.%3.%4.%5.%6.%7.%8.%9."/>
      <w:lvlJc w:val="left"/>
      <w:pPr>
        <w:tabs>
          <w:tab w:val="num" w:pos="2476"/>
        </w:tabs>
        <w:ind w:left="4996" w:hanging="2160"/>
      </w:pPr>
      <w:rPr>
        <w:rFonts w:cs="Times New Roman"/>
      </w:rPr>
    </w:lvl>
  </w:abstractNum>
  <w:abstractNum w:abstractNumId="1">
    <w:nsid w:val="00000004"/>
    <w:multiLevelType w:val="multilevel"/>
    <w:tmpl w:val="481CA832"/>
    <w:name w:val="WW8Num3"/>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2">
    <w:nsid w:val="00000005"/>
    <w:multiLevelType w:val="multilevel"/>
    <w:tmpl w:val="00000005"/>
    <w:name w:val="WW8Num4"/>
    <w:lvl w:ilvl="0">
      <w:start w:val="1"/>
      <w:numFmt w:val="bullet"/>
      <w:lvlText w:val=""/>
      <w:lvlJc w:val="left"/>
      <w:pPr>
        <w:tabs>
          <w:tab w:val="num" w:pos="0"/>
        </w:tabs>
        <w:ind w:left="720" w:hanging="360"/>
      </w:pPr>
      <w:rPr>
        <w:rFonts w:ascii="Symbol" w:hAnsi="Symbol"/>
        <w:b w:val="0"/>
        <w:i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00000006"/>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singleLevel"/>
    <w:tmpl w:val="28F47EE4"/>
    <w:name w:val="WW8Num6"/>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5">
    <w:nsid w:val="00000008"/>
    <w:multiLevelType w:val="multilevel"/>
    <w:tmpl w:val="00000008"/>
    <w:name w:val="WW8Num7"/>
    <w:lvl w:ilvl="0">
      <w:start w:val="1"/>
      <w:numFmt w:val="decimal"/>
      <w:lvlText w:val="%1)"/>
      <w:lvlJc w:val="left"/>
      <w:pPr>
        <w:tabs>
          <w:tab w:val="num" w:pos="0"/>
        </w:tabs>
        <w:ind w:left="720" w:hanging="360"/>
      </w:pPr>
      <w:rPr>
        <w:rFonts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0B"/>
    <w:multiLevelType w:val="singleLevel"/>
    <w:tmpl w:val="5E3234D8"/>
    <w:name w:val="WW8Num10"/>
    <w:lvl w:ilvl="0">
      <w:start w:val="1"/>
      <w:numFmt w:val="decimal"/>
      <w:lvlText w:val="%1)"/>
      <w:lvlJc w:val="left"/>
      <w:pPr>
        <w:tabs>
          <w:tab w:val="num" w:pos="-73"/>
        </w:tabs>
        <w:ind w:left="1637" w:hanging="360"/>
      </w:pPr>
      <w:rPr>
        <w:rFonts w:cs="Times New Roman"/>
        <w:b w:val="0"/>
      </w:rPr>
    </w:lvl>
  </w:abstractNum>
  <w:abstractNum w:abstractNumId="9">
    <w:nsid w:val="0000000C"/>
    <w:multiLevelType w:val="singleLevel"/>
    <w:tmpl w:val="9BD47CFE"/>
    <w:name w:val="WW8Num11"/>
    <w:lvl w:ilvl="0">
      <w:start w:val="1"/>
      <w:numFmt w:val="decimal"/>
      <w:lvlText w:val="%1)"/>
      <w:lvlJc w:val="left"/>
      <w:pPr>
        <w:tabs>
          <w:tab w:val="num" w:pos="720"/>
        </w:tabs>
        <w:ind w:left="720" w:hanging="360"/>
      </w:pPr>
      <w:rPr>
        <w:rFonts w:cs="Times New Roman"/>
        <w:b/>
      </w:rPr>
    </w:lvl>
  </w:abstractNum>
  <w:abstractNum w:abstractNumId="10">
    <w:nsid w:val="0000000D"/>
    <w:multiLevelType w:val="singleLevel"/>
    <w:tmpl w:val="9EACC99E"/>
    <w:name w:val="WW8Num12"/>
    <w:lvl w:ilvl="0">
      <w:start w:val="1"/>
      <w:numFmt w:val="decimal"/>
      <w:lvlText w:val="%1)"/>
      <w:lvlJc w:val="left"/>
      <w:pPr>
        <w:tabs>
          <w:tab w:val="num" w:pos="-73"/>
        </w:tabs>
        <w:ind w:left="1637" w:hanging="360"/>
      </w:pPr>
      <w:rPr>
        <w:rFonts w:cs="Times New Roman"/>
        <w:b w:val="0"/>
      </w:rPr>
    </w:lvl>
  </w:abstractNum>
  <w:abstractNum w:abstractNumId="11">
    <w:nsid w:val="0000000E"/>
    <w:multiLevelType w:val="singleLevel"/>
    <w:tmpl w:val="0000000E"/>
    <w:name w:val="WW8Num48"/>
    <w:lvl w:ilvl="0">
      <w:start w:val="1"/>
      <w:numFmt w:val="bullet"/>
      <w:lvlText w:val=""/>
      <w:lvlJc w:val="left"/>
      <w:pPr>
        <w:tabs>
          <w:tab w:val="num" w:pos="0"/>
        </w:tabs>
        <w:ind w:left="720" w:hanging="360"/>
      </w:pPr>
      <w:rPr>
        <w:rFonts w:ascii="Symbol" w:hAnsi="Symbol"/>
      </w:rPr>
    </w:lvl>
  </w:abstractNum>
  <w:abstractNum w:abstractNumId="12">
    <w:nsid w:val="0000000F"/>
    <w:multiLevelType w:val="singleLevel"/>
    <w:tmpl w:val="0000000F"/>
    <w:name w:val="WW8Num27"/>
    <w:lvl w:ilvl="0">
      <w:start w:val="1"/>
      <w:numFmt w:val="bullet"/>
      <w:lvlText w:val="-"/>
      <w:lvlJc w:val="left"/>
      <w:pPr>
        <w:tabs>
          <w:tab w:val="num" w:pos="720"/>
        </w:tabs>
        <w:ind w:left="720" w:hanging="360"/>
      </w:pPr>
      <w:rPr>
        <w:rFonts w:ascii="Arial" w:hAnsi="Arial"/>
      </w:rPr>
    </w:lvl>
  </w:abstractNum>
  <w:abstractNum w:abstractNumId="13">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4">
    <w:nsid w:val="00000014"/>
    <w:multiLevelType w:val="multilevel"/>
    <w:tmpl w:val="268E78DE"/>
    <w:name w:val="WW8Num2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0"/>
        </w:tabs>
        <w:ind w:left="2160" w:hanging="360"/>
      </w:pPr>
      <w:rPr>
        <w:rFonts w:ascii="Wingdings" w:hAnsi="Wingdings"/>
        <w:color w:val="auto"/>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olor w:val="auto"/>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olor w:val="auto"/>
      </w:rPr>
    </w:lvl>
  </w:abstractNum>
  <w:abstractNum w:abstractNumId="15">
    <w:nsid w:val="00000017"/>
    <w:multiLevelType w:val="singleLevel"/>
    <w:tmpl w:val="00000017"/>
    <w:name w:val="WW8Num23"/>
    <w:lvl w:ilvl="0">
      <w:start w:val="1"/>
      <w:numFmt w:val="bullet"/>
      <w:lvlText w:val=""/>
      <w:lvlJc w:val="left"/>
      <w:pPr>
        <w:tabs>
          <w:tab w:val="num" w:pos="0"/>
        </w:tabs>
        <w:ind w:left="720" w:hanging="360"/>
      </w:pPr>
      <w:rPr>
        <w:rFonts w:ascii="Symbol" w:hAnsi="Symbol"/>
      </w:rPr>
    </w:lvl>
  </w:abstractNum>
  <w:abstractNum w:abstractNumId="16">
    <w:nsid w:val="00000023"/>
    <w:multiLevelType w:val="singleLevel"/>
    <w:tmpl w:val="00000023"/>
    <w:name w:val="WW8Num35"/>
    <w:lvl w:ilvl="0">
      <w:start w:val="1"/>
      <w:numFmt w:val="bullet"/>
      <w:lvlText w:val=""/>
      <w:lvlJc w:val="left"/>
      <w:pPr>
        <w:tabs>
          <w:tab w:val="num" w:pos="0"/>
        </w:tabs>
        <w:ind w:left="720" w:hanging="360"/>
      </w:pPr>
      <w:rPr>
        <w:rFonts w:ascii="Wingdings" w:hAnsi="Wingdings"/>
      </w:rPr>
    </w:lvl>
  </w:abstractNum>
  <w:abstractNum w:abstractNumId="17">
    <w:nsid w:val="00000025"/>
    <w:multiLevelType w:val="multilevel"/>
    <w:tmpl w:val="408A7EBC"/>
    <w:name w:val="WW8Num37"/>
    <w:lvl w:ilvl="0">
      <w:start w:val="1"/>
      <w:numFmt w:val="decimal"/>
      <w:lvlText w:val="%1."/>
      <w:lvlJc w:val="left"/>
      <w:pPr>
        <w:tabs>
          <w:tab w:val="num" w:pos="720"/>
        </w:tabs>
      </w:pPr>
      <w:rPr>
        <w:rFonts w:cs="Times New Roman"/>
      </w:rPr>
    </w:lvl>
    <w:lvl w:ilvl="1">
      <w:start w:val="2"/>
      <w:numFmt w:val="decimal"/>
      <w:lvlText w:val="%1.%2."/>
      <w:lvlJc w:val="left"/>
      <w:pPr>
        <w:tabs>
          <w:tab w:val="num" w:pos="1080"/>
        </w:tabs>
      </w:pPr>
      <w:rPr>
        <w:rFonts w:cs="Times New Roman"/>
      </w:rPr>
    </w:lvl>
    <w:lvl w:ilvl="2">
      <w:start w:val="1"/>
      <w:numFmt w:val="decimal"/>
      <w:lvlText w:val="%1.%2.%3."/>
      <w:lvlJc w:val="left"/>
      <w:pPr>
        <w:tabs>
          <w:tab w:val="num" w:pos="1440"/>
        </w:tabs>
      </w:pPr>
      <w:rPr>
        <w:rFonts w:cs="Times New Roman"/>
      </w:rPr>
    </w:lvl>
    <w:lvl w:ilvl="3">
      <w:start w:val="1"/>
      <w:numFmt w:val="decimal"/>
      <w:lvlText w:val="%1.%2.%3.%4."/>
      <w:lvlJc w:val="left"/>
      <w:pPr>
        <w:tabs>
          <w:tab w:val="num" w:pos="1800"/>
        </w:tabs>
      </w:pPr>
      <w:rPr>
        <w:rFonts w:cs="Times New Roman"/>
      </w:rPr>
    </w:lvl>
    <w:lvl w:ilvl="4">
      <w:start w:val="1"/>
      <w:numFmt w:val="decimal"/>
      <w:lvlText w:val="%1.%2.%3.%4.%5."/>
      <w:lvlJc w:val="left"/>
      <w:pPr>
        <w:tabs>
          <w:tab w:val="num" w:pos="2520"/>
        </w:tabs>
      </w:pPr>
      <w:rPr>
        <w:rFonts w:cs="Times New Roman"/>
      </w:rPr>
    </w:lvl>
    <w:lvl w:ilvl="5">
      <w:start w:val="1"/>
      <w:numFmt w:val="decimal"/>
      <w:lvlText w:val="%1.%2.%3.%4.%5.%6."/>
      <w:lvlJc w:val="left"/>
      <w:pPr>
        <w:tabs>
          <w:tab w:val="num" w:pos="2880"/>
        </w:tabs>
      </w:pPr>
      <w:rPr>
        <w:rFonts w:cs="Times New Roman"/>
      </w:rPr>
    </w:lvl>
    <w:lvl w:ilvl="6">
      <w:start w:val="1"/>
      <w:numFmt w:val="decimal"/>
      <w:lvlText w:val="%1.%2.%3.%4.%5.%6.%7."/>
      <w:lvlJc w:val="left"/>
      <w:pPr>
        <w:tabs>
          <w:tab w:val="num" w:pos="3600"/>
        </w:tabs>
      </w:pPr>
      <w:rPr>
        <w:rFonts w:cs="Times New Roman"/>
      </w:rPr>
    </w:lvl>
    <w:lvl w:ilvl="7">
      <w:start w:val="1"/>
      <w:numFmt w:val="decimal"/>
      <w:lvlText w:val="%1.%2.%3.%4.%5.%6.%7.%8."/>
      <w:lvlJc w:val="left"/>
      <w:pPr>
        <w:tabs>
          <w:tab w:val="num" w:pos="3960"/>
        </w:tabs>
      </w:pPr>
      <w:rPr>
        <w:rFonts w:cs="Times New Roman"/>
      </w:rPr>
    </w:lvl>
    <w:lvl w:ilvl="8">
      <w:start w:val="1"/>
      <w:numFmt w:val="decimal"/>
      <w:lvlText w:val="%1.%2.%3.%4.%5.%6.%7.%8.%9."/>
      <w:lvlJc w:val="left"/>
      <w:pPr>
        <w:tabs>
          <w:tab w:val="num" w:pos="4680"/>
        </w:tabs>
      </w:pPr>
      <w:rPr>
        <w:rFonts w:cs="Times New Roman"/>
      </w:rPr>
    </w:lvl>
  </w:abstractNum>
  <w:abstractNum w:abstractNumId="18">
    <w:nsid w:val="00000029"/>
    <w:multiLevelType w:val="singleLevel"/>
    <w:tmpl w:val="00000029"/>
    <w:name w:val="WW8Num41"/>
    <w:lvl w:ilvl="0">
      <w:start w:val="1"/>
      <w:numFmt w:val="bullet"/>
      <w:lvlText w:val="·"/>
      <w:lvlJc w:val="left"/>
      <w:pPr>
        <w:tabs>
          <w:tab w:val="num" w:pos="720"/>
        </w:tabs>
      </w:pPr>
      <w:rPr>
        <w:rFonts w:ascii="Symbol" w:hAnsi="Symbol"/>
      </w:rPr>
    </w:lvl>
  </w:abstractNum>
  <w:abstractNum w:abstractNumId="19">
    <w:nsid w:val="01640FE3"/>
    <w:multiLevelType w:val="hybridMultilevel"/>
    <w:tmpl w:val="56AEB0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04403ADD"/>
    <w:multiLevelType w:val="hybridMultilevel"/>
    <w:tmpl w:val="31E475F4"/>
    <w:name w:val="WW8Num13"/>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nsid w:val="05F64B87"/>
    <w:multiLevelType w:val="hybridMultilevel"/>
    <w:tmpl w:val="58F2C08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093C04E6"/>
    <w:multiLevelType w:val="hybridMultilevel"/>
    <w:tmpl w:val="6A4443AA"/>
    <w:lvl w:ilvl="0" w:tplc="0409000F">
      <w:start w:val="1"/>
      <w:numFmt w:val="bullet"/>
      <w:lvlText w:val=""/>
      <w:lvlJc w:val="left"/>
      <w:pPr>
        <w:tabs>
          <w:tab w:val="num" w:pos="907"/>
        </w:tabs>
        <w:ind w:left="907" w:hanging="170"/>
      </w:pPr>
      <w:rPr>
        <w:rFonts w:ascii="Symbol" w:hAnsi="Symbol" w:hint="default"/>
        <w:b w:val="0"/>
        <w:i w:val="0"/>
        <w:sz w:val="20"/>
      </w:rPr>
    </w:lvl>
    <w:lvl w:ilvl="1" w:tplc="04090019">
      <w:start w:val="1"/>
      <w:numFmt w:val="decimal"/>
      <w:lvlText w:val="%2."/>
      <w:lvlJc w:val="left"/>
      <w:pPr>
        <w:tabs>
          <w:tab w:val="num" w:pos="360"/>
        </w:tabs>
        <w:ind w:left="36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pStyle w:val="Heading4"/>
      <w:lvlText w:val="%4."/>
      <w:lvlJc w:val="left"/>
      <w:pPr>
        <w:tabs>
          <w:tab w:val="num" w:pos="2880"/>
        </w:tabs>
        <w:ind w:left="2880" w:hanging="360"/>
      </w:pPr>
      <w:rPr>
        <w:rFonts w:cs="Times New Roman"/>
      </w:rPr>
    </w:lvl>
    <w:lvl w:ilvl="4" w:tplc="04090019">
      <w:start w:val="1"/>
      <w:numFmt w:val="decimal"/>
      <w:pStyle w:val="Heading5"/>
      <w:lvlText w:val="%5."/>
      <w:lvlJc w:val="left"/>
      <w:pPr>
        <w:tabs>
          <w:tab w:val="num" w:pos="3600"/>
        </w:tabs>
        <w:ind w:left="3600" w:hanging="360"/>
      </w:pPr>
      <w:rPr>
        <w:rFonts w:cs="Times New Roman"/>
      </w:rPr>
    </w:lvl>
    <w:lvl w:ilvl="5" w:tplc="0409001B">
      <w:start w:val="1"/>
      <w:numFmt w:val="decimal"/>
      <w:pStyle w:val="Heading6"/>
      <w:lvlText w:val="%6."/>
      <w:lvlJc w:val="left"/>
      <w:pPr>
        <w:tabs>
          <w:tab w:val="num" w:pos="4320"/>
        </w:tabs>
        <w:ind w:left="4320" w:hanging="360"/>
      </w:pPr>
      <w:rPr>
        <w:rFonts w:cs="Times New Roman"/>
      </w:rPr>
    </w:lvl>
    <w:lvl w:ilvl="6" w:tplc="0409000F">
      <w:start w:val="1"/>
      <w:numFmt w:val="decimal"/>
      <w:pStyle w:val="Heading7"/>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0CCE744F"/>
    <w:multiLevelType w:val="hybridMultilevel"/>
    <w:tmpl w:val="F1B8DE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47B60C7"/>
    <w:multiLevelType w:val="hybridMultilevel"/>
    <w:tmpl w:val="A022DFC0"/>
    <w:lvl w:ilvl="0" w:tplc="68805CBC">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5">
    <w:nsid w:val="1C30205B"/>
    <w:multiLevelType w:val="hybridMultilevel"/>
    <w:tmpl w:val="1BBEAFB4"/>
    <w:lvl w:ilvl="0" w:tplc="B61A7D2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46A2C39"/>
    <w:multiLevelType w:val="hybridMultilevel"/>
    <w:tmpl w:val="6BDEB002"/>
    <w:lvl w:ilvl="0" w:tplc="37C25A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C6E421F"/>
    <w:multiLevelType w:val="multilevel"/>
    <w:tmpl w:val="0409001D"/>
    <w:styleLink w:val="Style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2DA25568"/>
    <w:multiLevelType w:val="hybridMultilevel"/>
    <w:tmpl w:val="8104039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434F65EB"/>
    <w:multiLevelType w:val="hybridMultilevel"/>
    <w:tmpl w:val="E3444F12"/>
    <w:lvl w:ilvl="0" w:tplc="A6ACC11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6BA236D"/>
    <w:multiLevelType w:val="hybridMultilevel"/>
    <w:tmpl w:val="6BDEB002"/>
    <w:lvl w:ilvl="0" w:tplc="37C25A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6F7247E"/>
    <w:multiLevelType w:val="hybridMultilevel"/>
    <w:tmpl w:val="A022DF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8CF7A79"/>
    <w:multiLevelType w:val="hybridMultilevel"/>
    <w:tmpl w:val="26A626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F648DB"/>
    <w:multiLevelType w:val="hybridMultilevel"/>
    <w:tmpl w:val="296EC172"/>
    <w:lvl w:ilvl="0" w:tplc="04090011">
      <w:numFmt w:val="bullet"/>
      <w:lvlText w:val="-"/>
      <w:lvlJc w:val="left"/>
      <w:pPr>
        <w:ind w:left="1637" w:hanging="360"/>
      </w:pPr>
      <w:rPr>
        <w:rFonts w:ascii="Arial" w:eastAsia="Times New Roman" w:hAnsi="Arial" w:hint="default"/>
      </w:rPr>
    </w:lvl>
    <w:lvl w:ilvl="1" w:tplc="04090019" w:tentative="1">
      <w:start w:val="1"/>
      <w:numFmt w:val="bullet"/>
      <w:lvlText w:val="o"/>
      <w:lvlJc w:val="left"/>
      <w:pPr>
        <w:ind w:left="2357" w:hanging="360"/>
      </w:pPr>
      <w:rPr>
        <w:rFonts w:ascii="Courier New" w:hAnsi="Courier New" w:hint="default"/>
      </w:rPr>
    </w:lvl>
    <w:lvl w:ilvl="2" w:tplc="0409001B" w:tentative="1">
      <w:start w:val="1"/>
      <w:numFmt w:val="bullet"/>
      <w:lvlText w:val=""/>
      <w:lvlJc w:val="left"/>
      <w:pPr>
        <w:ind w:left="3077" w:hanging="360"/>
      </w:pPr>
      <w:rPr>
        <w:rFonts w:ascii="Wingdings" w:hAnsi="Wingdings" w:hint="default"/>
      </w:rPr>
    </w:lvl>
    <w:lvl w:ilvl="3" w:tplc="0409000F" w:tentative="1">
      <w:start w:val="1"/>
      <w:numFmt w:val="bullet"/>
      <w:lvlText w:val=""/>
      <w:lvlJc w:val="left"/>
      <w:pPr>
        <w:ind w:left="3797" w:hanging="360"/>
      </w:pPr>
      <w:rPr>
        <w:rFonts w:ascii="Symbol" w:hAnsi="Symbol" w:hint="default"/>
      </w:rPr>
    </w:lvl>
    <w:lvl w:ilvl="4" w:tplc="04090019" w:tentative="1">
      <w:start w:val="1"/>
      <w:numFmt w:val="bullet"/>
      <w:lvlText w:val="o"/>
      <w:lvlJc w:val="left"/>
      <w:pPr>
        <w:ind w:left="4517" w:hanging="360"/>
      </w:pPr>
      <w:rPr>
        <w:rFonts w:ascii="Courier New" w:hAnsi="Courier New" w:hint="default"/>
      </w:rPr>
    </w:lvl>
    <w:lvl w:ilvl="5" w:tplc="0409001B" w:tentative="1">
      <w:start w:val="1"/>
      <w:numFmt w:val="bullet"/>
      <w:lvlText w:val=""/>
      <w:lvlJc w:val="left"/>
      <w:pPr>
        <w:ind w:left="5237" w:hanging="360"/>
      </w:pPr>
      <w:rPr>
        <w:rFonts w:ascii="Wingdings" w:hAnsi="Wingdings" w:hint="default"/>
      </w:rPr>
    </w:lvl>
    <w:lvl w:ilvl="6" w:tplc="0409000F" w:tentative="1">
      <w:start w:val="1"/>
      <w:numFmt w:val="bullet"/>
      <w:lvlText w:val=""/>
      <w:lvlJc w:val="left"/>
      <w:pPr>
        <w:ind w:left="5957" w:hanging="360"/>
      </w:pPr>
      <w:rPr>
        <w:rFonts w:ascii="Symbol" w:hAnsi="Symbol" w:hint="default"/>
      </w:rPr>
    </w:lvl>
    <w:lvl w:ilvl="7" w:tplc="04090019" w:tentative="1">
      <w:start w:val="1"/>
      <w:numFmt w:val="bullet"/>
      <w:lvlText w:val="o"/>
      <w:lvlJc w:val="left"/>
      <w:pPr>
        <w:ind w:left="6677" w:hanging="360"/>
      </w:pPr>
      <w:rPr>
        <w:rFonts w:ascii="Courier New" w:hAnsi="Courier New" w:hint="default"/>
      </w:rPr>
    </w:lvl>
    <w:lvl w:ilvl="8" w:tplc="0409001B" w:tentative="1">
      <w:start w:val="1"/>
      <w:numFmt w:val="bullet"/>
      <w:lvlText w:val=""/>
      <w:lvlJc w:val="left"/>
      <w:pPr>
        <w:ind w:left="7397" w:hanging="360"/>
      </w:pPr>
      <w:rPr>
        <w:rFonts w:ascii="Wingdings" w:hAnsi="Wingdings" w:hint="default"/>
      </w:rPr>
    </w:lvl>
  </w:abstractNum>
  <w:abstractNum w:abstractNumId="34">
    <w:nsid w:val="4D5E4E68"/>
    <w:multiLevelType w:val="hybridMultilevel"/>
    <w:tmpl w:val="DA72F208"/>
    <w:lvl w:ilvl="0" w:tplc="F5D447B4">
      <w:start w:val="1"/>
      <w:numFmt w:val="decimal"/>
      <w:lvlText w:val="%1)"/>
      <w:lvlJc w:val="left"/>
      <w:pPr>
        <w:ind w:left="1620" w:hanging="360"/>
      </w:pPr>
      <w:rPr>
        <w:rFonts w:cs="Times New Roman" w:hint="default"/>
      </w:rPr>
    </w:lvl>
    <w:lvl w:ilvl="1" w:tplc="04090003" w:tentative="1">
      <w:start w:val="1"/>
      <w:numFmt w:val="lowerLetter"/>
      <w:lvlText w:val="%2."/>
      <w:lvlJc w:val="left"/>
      <w:pPr>
        <w:ind w:left="2340" w:hanging="360"/>
      </w:pPr>
      <w:rPr>
        <w:rFonts w:cs="Times New Roman"/>
      </w:rPr>
    </w:lvl>
    <w:lvl w:ilvl="2" w:tplc="04090005" w:tentative="1">
      <w:start w:val="1"/>
      <w:numFmt w:val="lowerRoman"/>
      <w:lvlText w:val="%3."/>
      <w:lvlJc w:val="right"/>
      <w:pPr>
        <w:ind w:left="3060" w:hanging="180"/>
      </w:pPr>
      <w:rPr>
        <w:rFonts w:cs="Times New Roman"/>
      </w:rPr>
    </w:lvl>
    <w:lvl w:ilvl="3" w:tplc="04090001" w:tentative="1">
      <w:start w:val="1"/>
      <w:numFmt w:val="decimal"/>
      <w:lvlText w:val="%4."/>
      <w:lvlJc w:val="left"/>
      <w:pPr>
        <w:ind w:left="3780" w:hanging="360"/>
      </w:pPr>
      <w:rPr>
        <w:rFonts w:cs="Times New Roman"/>
      </w:rPr>
    </w:lvl>
    <w:lvl w:ilvl="4" w:tplc="04090003" w:tentative="1">
      <w:start w:val="1"/>
      <w:numFmt w:val="lowerLetter"/>
      <w:lvlText w:val="%5."/>
      <w:lvlJc w:val="left"/>
      <w:pPr>
        <w:ind w:left="4500" w:hanging="360"/>
      </w:pPr>
      <w:rPr>
        <w:rFonts w:cs="Times New Roman"/>
      </w:rPr>
    </w:lvl>
    <w:lvl w:ilvl="5" w:tplc="04090005" w:tentative="1">
      <w:start w:val="1"/>
      <w:numFmt w:val="lowerRoman"/>
      <w:lvlText w:val="%6."/>
      <w:lvlJc w:val="right"/>
      <w:pPr>
        <w:ind w:left="5220" w:hanging="180"/>
      </w:pPr>
      <w:rPr>
        <w:rFonts w:cs="Times New Roman"/>
      </w:rPr>
    </w:lvl>
    <w:lvl w:ilvl="6" w:tplc="04090001" w:tentative="1">
      <w:start w:val="1"/>
      <w:numFmt w:val="decimal"/>
      <w:lvlText w:val="%7."/>
      <w:lvlJc w:val="left"/>
      <w:pPr>
        <w:ind w:left="5940" w:hanging="360"/>
      </w:pPr>
      <w:rPr>
        <w:rFonts w:cs="Times New Roman"/>
      </w:rPr>
    </w:lvl>
    <w:lvl w:ilvl="7" w:tplc="04090003" w:tentative="1">
      <w:start w:val="1"/>
      <w:numFmt w:val="lowerLetter"/>
      <w:lvlText w:val="%8."/>
      <w:lvlJc w:val="left"/>
      <w:pPr>
        <w:ind w:left="6660" w:hanging="360"/>
      </w:pPr>
      <w:rPr>
        <w:rFonts w:cs="Times New Roman"/>
      </w:rPr>
    </w:lvl>
    <w:lvl w:ilvl="8" w:tplc="04090005" w:tentative="1">
      <w:start w:val="1"/>
      <w:numFmt w:val="lowerRoman"/>
      <w:lvlText w:val="%9."/>
      <w:lvlJc w:val="right"/>
      <w:pPr>
        <w:ind w:left="7380" w:hanging="180"/>
      </w:pPr>
      <w:rPr>
        <w:rFonts w:cs="Times New Roman"/>
      </w:rPr>
    </w:lvl>
  </w:abstractNum>
  <w:abstractNum w:abstractNumId="35">
    <w:nsid w:val="50C56AEF"/>
    <w:multiLevelType w:val="hybridMultilevel"/>
    <w:tmpl w:val="0A9C4C24"/>
    <w:lvl w:ilvl="0" w:tplc="8E78340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3D85C3D"/>
    <w:multiLevelType w:val="hybridMultilevel"/>
    <w:tmpl w:val="9086E0E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50A282B"/>
    <w:multiLevelType w:val="hybridMultilevel"/>
    <w:tmpl w:val="58E00EC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9">
    <w:nsid w:val="617047A5"/>
    <w:multiLevelType w:val="hybridMultilevel"/>
    <w:tmpl w:val="466E670E"/>
    <w:lvl w:ilvl="0" w:tplc="57DE52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27E3B24"/>
    <w:multiLevelType w:val="hybridMultilevel"/>
    <w:tmpl w:val="A022DF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8817787"/>
    <w:multiLevelType w:val="hybridMultilevel"/>
    <w:tmpl w:val="81DEB7C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E377BC0"/>
    <w:multiLevelType w:val="hybridMultilevel"/>
    <w:tmpl w:val="A426CB1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nsid w:val="78D70F9D"/>
    <w:multiLevelType w:val="hybridMultilevel"/>
    <w:tmpl w:val="789EA47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B025268"/>
    <w:multiLevelType w:val="hybridMultilevel"/>
    <w:tmpl w:val="636A4558"/>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5">
    <w:nsid w:val="7E8F0EB6"/>
    <w:multiLevelType w:val="multilevel"/>
    <w:tmpl w:val="2618B9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7"/>
  </w:num>
  <w:num w:numId="3">
    <w:abstractNumId w:val="0"/>
  </w:num>
  <w:num w:numId="4">
    <w:abstractNumId w:val="1"/>
  </w:num>
  <w:num w:numId="5">
    <w:abstractNumId w:val="4"/>
  </w:num>
  <w:num w:numId="6">
    <w:abstractNumId w:val="2"/>
  </w:num>
  <w:num w:numId="7">
    <w:abstractNumId w:val="3"/>
  </w:num>
  <w:num w:numId="8">
    <w:abstractNumId w:val="33"/>
  </w:num>
  <w:num w:numId="9">
    <w:abstractNumId w:val="35"/>
  </w:num>
  <w:num w:numId="10">
    <w:abstractNumId w:val="43"/>
  </w:num>
  <w:num w:numId="11">
    <w:abstractNumId w:val="28"/>
  </w:num>
  <w:num w:numId="12">
    <w:abstractNumId w:val="34"/>
  </w:num>
  <w:num w:numId="13">
    <w:abstractNumId w:val="31"/>
  </w:num>
  <w:num w:numId="14">
    <w:abstractNumId w:val="40"/>
  </w:num>
  <w:num w:numId="15">
    <w:abstractNumId w:val="29"/>
  </w:num>
  <w:num w:numId="16">
    <w:abstractNumId w:val="24"/>
  </w:num>
  <w:num w:numId="17">
    <w:abstractNumId w:val="45"/>
  </w:num>
  <w:num w:numId="18">
    <w:abstractNumId w:val="42"/>
  </w:num>
  <w:num w:numId="19">
    <w:abstractNumId w:val="21"/>
  </w:num>
  <w:num w:numId="20">
    <w:abstractNumId w:val="32"/>
  </w:num>
  <w:num w:numId="21">
    <w:abstractNumId w:val="23"/>
  </w:num>
  <w:num w:numId="22">
    <w:abstractNumId w:val="37"/>
  </w:num>
  <w:num w:numId="23">
    <w:abstractNumId w:val="41"/>
  </w:num>
  <w:num w:numId="24">
    <w:abstractNumId w:val="19"/>
  </w:num>
  <w:num w:numId="25">
    <w:abstractNumId w:val="36"/>
  </w:num>
  <w:num w:numId="26">
    <w:abstractNumId w:val="44"/>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0"/>
  </w:num>
  <w:num w:numId="31">
    <w:abstractNumId w:val="26"/>
  </w:num>
  <w:num w:numId="32">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hideSpellingErrors/>
  <w:defaultTabStop w:val="720"/>
  <w:hyphenationZone w:val="425"/>
  <w:characterSpacingControl w:val="doNotCompress"/>
  <w:footnotePr>
    <w:footnote w:id="0"/>
    <w:footnote w:id="1"/>
  </w:footnotePr>
  <w:endnotePr>
    <w:endnote w:id="0"/>
    <w:endnote w:id="1"/>
  </w:endnotePr>
  <w:compat/>
  <w:rsids>
    <w:rsidRoot w:val="000858F0"/>
    <w:rsid w:val="00000281"/>
    <w:rsid w:val="00001A93"/>
    <w:rsid w:val="00002DA5"/>
    <w:rsid w:val="00003583"/>
    <w:rsid w:val="00003717"/>
    <w:rsid w:val="000038D1"/>
    <w:rsid w:val="00004B91"/>
    <w:rsid w:val="00004E77"/>
    <w:rsid w:val="000062DA"/>
    <w:rsid w:val="00006A32"/>
    <w:rsid w:val="000070C3"/>
    <w:rsid w:val="0001057C"/>
    <w:rsid w:val="00010B15"/>
    <w:rsid w:val="000120FB"/>
    <w:rsid w:val="00012494"/>
    <w:rsid w:val="00013721"/>
    <w:rsid w:val="0001452B"/>
    <w:rsid w:val="00014CC7"/>
    <w:rsid w:val="0001504C"/>
    <w:rsid w:val="00020197"/>
    <w:rsid w:val="00022582"/>
    <w:rsid w:val="0002279D"/>
    <w:rsid w:val="000248E7"/>
    <w:rsid w:val="000249F3"/>
    <w:rsid w:val="0002592D"/>
    <w:rsid w:val="00026322"/>
    <w:rsid w:val="00030A60"/>
    <w:rsid w:val="00030FD1"/>
    <w:rsid w:val="00033397"/>
    <w:rsid w:val="00033BA1"/>
    <w:rsid w:val="0003584A"/>
    <w:rsid w:val="00035D0A"/>
    <w:rsid w:val="00035F41"/>
    <w:rsid w:val="000368D0"/>
    <w:rsid w:val="00037853"/>
    <w:rsid w:val="000409F5"/>
    <w:rsid w:val="00043320"/>
    <w:rsid w:val="0004571B"/>
    <w:rsid w:val="000460BD"/>
    <w:rsid w:val="00046FBE"/>
    <w:rsid w:val="00047490"/>
    <w:rsid w:val="00047577"/>
    <w:rsid w:val="000504AF"/>
    <w:rsid w:val="000507C7"/>
    <w:rsid w:val="00050AE0"/>
    <w:rsid w:val="00051900"/>
    <w:rsid w:val="00052F69"/>
    <w:rsid w:val="00052F6F"/>
    <w:rsid w:val="00053C86"/>
    <w:rsid w:val="00054677"/>
    <w:rsid w:val="0005488A"/>
    <w:rsid w:val="00054974"/>
    <w:rsid w:val="00055934"/>
    <w:rsid w:val="00056030"/>
    <w:rsid w:val="000572FE"/>
    <w:rsid w:val="00057A91"/>
    <w:rsid w:val="000602CE"/>
    <w:rsid w:val="00060331"/>
    <w:rsid w:val="00060373"/>
    <w:rsid w:val="000613C6"/>
    <w:rsid w:val="000638F7"/>
    <w:rsid w:val="00063BFF"/>
    <w:rsid w:val="00063C12"/>
    <w:rsid w:val="00064ECF"/>
    <w:rsid w:val="000657D8"/>
    <w:rsid w:val="00066437"/>
    <w:rsid w:val="0006735B"/>
    <w:rsid w:val="00071074"/>
    <w:rsid w:val="0007480C"/>
    <w:rsid w:val="00077A95"/>
    <w:rsid w:val="00077EAA"/>
    <w:rsid w:val="000805BD"/>
    <w:rsid w:val="00080EED"/>
    <w:rsid w:val="00081D5A"/>
    <w:rsid w:val="000821F3"/>
    <w:rsid w:val="00082703"/>
    <w:rsid w:val="0008320D"/>
    <w:rsid w:val="00083B23"/>
    <w:rsid w:val="00083B82"/>
    <w:rsid w:val="000858F0"/>
    <w:rsid w:val="00086DD1"/>
    <w:rsid w:val="000911BA"/>
    <w:rsid w:val="00092447"/>
    <w:rsid w:val="00093988"/>
    <w:rsid w:val="000955B1"/>
    <w:rsid w:val="000970F6"/>
    <w:rsid w:val="000A16D4"/>
    <w:rsid w:val="000A322E"/>
    <w:rsid w:val="000A5082"/>
    <w:rsid w:val="000A611D"/>
    <w:rsid w:val="000A6AD0"/>
    <w:rsid w:val="000A7DB2"/>
    <w:rsid w:val="000B0BEA"/>
    <w:rsid w:val="000B0D29"/>
    <w:rsid w:val="000B37FC"/>
    <w:rsid w:val="000B39EB"/>
    <w:rsid w:val="000B4727"/>
    <w:rsid w:val="000B4E44"/>
    <w:rsid w:val="000B5729"/>
    <w:rsid w:val="000B60F3"/>
    <w:rsid w:val="000B7363"/>
    <w:rsid w:val="000B7E38"/>
    <w:rsid w:val="000C1A0D"/>
    <w:rsid w:val="000C28A3"/>
    <w:rsid w:val="000C4940"/>
    <w:rsid w:val="000C4BCC"/>
    <w:rsid w:val="000C72E1"/>
    <w:rsid w:val="000D1110"/>
    <w:rsid w:val="000D14E6"/>
    <w:rsid w:val="000D1DCC"/>
    <w:rsid w:val="000D1F2B"/>
    <w:rsid w:val="000D2FED"/>
    <w:rsid w:val="000D4951"/>
    <w:rsid w:val="000D5EED"/>
    <w:rsid w:val="000E2C12"/>
    <w:rsid w:val="000E2E8D"/>
    <w:rsid w:val="000E42B4"/>
    <w:rsid w:val="000E468F"/>
    <w:rsid w:val="000F0A98"/>
    <w:rsid w:val="000F2474"/>
    <w:rsid w:val="000F2680"/>
    <w:rsid w:val="000F2F38"/>
    <w:rsid w:val="000F3705"/>
    <w:rsid w:val="000F5107"/>
    <w:rsid w:val="000F6EE5"/>
    <w:rsid w:val="00100B9E"/>
    <w:rsid w:val="00102E68"/>
    <w:rsid w:val="001030B9"/>
    <w:rsid w:val="00104D28"/>
    <w:rsid w:val="0010619D"/>
    <w:rsid w:val="0010627C"/>
    <w:rsid w:val="00110ECD"/>
    <w:rsid w:val="0011143B"/>
    <w:rsid w:val="00113A0A"/>
    <w:rsid w:val="00114E6F"/>
    <w:rsid w:val="001154C7"/>
    <w:rsid w:val="0011588D"/>
    <w:rsid w:val="00115D26"/>
    <w:rsid w:val="001178E5"/>
    <w:rsid w:val="00120061"/>
    <w:rsid w:val="00124031"/>
    <w:rsid w:val="00124AE6"/>
    <w:rsid w:val="001261A1"/>
    <w:rsid w:val="001263B3"/>
    <w:rsid w:val="00126550"/>
    <w:rsid w:val="001272DB"/>
    <w:rsid w:val="001279D0"/>
    <w:rsid w:val="001279EA"/>
    <w:rsid w:val="001300D8"/>
    <w:rsid w:val="001320F8"/>
    <w:rsid w:val="0013314E"/>
    <w:rsid w:val="00135102"/>
    <w:rsid w:val="00136098"/>
    <w:rsid w:val="001400B4"/>
    <w:rsid w:val="00141081"/>
    <w:rsid w:val="0014172A"/>
    <w:rsid w:val="001430A0"/>
    <w:rsid w:val="00145B46"/>
    <w:rsid w:val="00146530"/>
    <w:rsid w:val="001501F7"/>
    <w:rsid w:val="00150781"/>
    <w:rsid w:val="001522D2"/>
    <w:rsid w:val="00154D65"/>
    <w:rsid w:val="00156985"/>
    <w:rsid w:val="001570AC"/>
    <w:rsid w:val="00157B77"/>
    <w:rsid w:val="00157BFE"/>
    <w:rsid w:val="0016119D"/>
    <w:rsid w:val="00161360"/>
    <w:rsid w:val="00161C46"/>
    <w:rsid w:val="00163E83"/>
    <w:rsid w:val="001640F3"/>
    <w:rsid w:val="00164C13"/>
    <w:rsid w:val="00171B1F"/>
    <w:rsid w:val="00173A77"/>
    <w:rsid w:val="00173C12"/>
    <w:rsid w:val="00173C79"/>
    <w:rsid w:val="00173F45"/>
    <w:rsid w:val="00175F91"/>
    <w:rsid w:val="00175F9B"/>
    <w:rsid w:val="0018144D"/>
    <w:rsid w:val="0018163F"/>
    <w:rsid w:val="00181D6D"/>
    <w:rsid w:val="00182AB6"/>
    <w:rsid w:val="00182ADB"/>
    <w:rsid w:val="00182F0E"/>
    <w:rsid w:val="001850FA"/>
    <w:rsid w:val="00185324"/>
    <w:rsid w:val="00186A39"/>
    <w:rsid w:val="00194853"/>
    <w:rsid w:val="00194D5B"/>
    <w:rsid w:val="0019742C"/>
    <w:rsid w:val="00197C55"/>
    <w:rsid w:val="001A1A63"/>
    <w:rsid w:val="001A32DE"/>
    <w:rsid w:val="001A3B80"/>
    <w:rsid w:val="001A4900"/>
    <w:rsid w:val="001A55BC"/>
    <w:rsid w:val="001A57B9"/>
    <w:rsid w:val="001B128B"/>
    <w:rsid w:val="001B1BF7"/>
    <w:rsid w:val="001B3FE3"/>
    <w:rsid w:val="001B45F5"/>
    <w:rsid w:val="001B5F23"/>
    <w:rsid w:val="001B6135"/>
    <w:rsid w:val="001B677B"/>
    <w:rsid w:val="001B6966"/>
    <w:rsid w:val="001B7281"/>
    <w:rsid w:val="001B74BF"/>
    <w:rsid w:val="001C0578"/>
    <w:rsid w:val="001C086E"/>
    <w:rsid w:val="001C2440"/>
    <w:rsid w:val="001C47DD"/>
    <w:rsid w:val="001C5E0D"/>
    <w:rsid w:val="001C7B6D"/>
    <w:rsid w:val="001D0710"/>
    <w:rsid w:val="001D091C"/>
    <w:rsid w:val="001D0F7A"/>
    <w:rsid w:val="001D28B1"/>
    <w:rsid w:val="001D4E5D"/>
    <w:rsid w:val="001D55E2"/>
    <w:rsid w:val="001D5A2C"/>
    <w:rsid w:val="001D63B2"/>
    <w:rsid w:val="001D7084"/>
    <w:rsid w:val="001E0383"/>
    <w:rsid w:val="001E0844"/>
    <w:rsid w:val="001E190C"/>
    <w:rsid w:val="001E5D74"/>
    <w:rsid w:val="001E705C"/>
    <w:rsid w:val="001E74D4"/>
    <w:rsid w:val="001E7E25"/>
    <w:rsid w:val="001F094A"/>
    <w:rsid w:val="001F2565"/>
    <w:rsid w:val="001F36B6"/>
    <w:rsid w:val="001F487C"/>
    <w:rsid w:val="001F6683"/>
    <w:rsid w:val="001F6B09"/>
    <w:rsid w:val="001F6E98"/>
    <w:rsid w:val="001F7CD1"/>
    <w:rsid w:val="00200B2D"/>
    <w:rsid w:val="002027CA"/>
    <w:rsid w:val="00203162"/>
    <w:rsid w:val="00203190"/>
    <w:rsid w:val="00203B13"/>
    <w:rsid w:val="00203B2A"/>
    <w:rsid w:val="002041C5"/>
    <w:rsid w:val="00204583"/>
    <w:rsid w:val="00204640"/>
    <w:rsid w:val="0020472D"/>
    <w:rsid w:val="00204A89"/>
    <w:rsid w:val="00205012"/>
    <w:rsid w:val="0020609E"/>
    <w:rsid w:val="00206C25"/>
    <w:rsid w:val="0021251B"/>
    <w:rsid w:val="00213C35"/>
    <w:rsid w:val="00215F02"/>
    <w:rsid w:val="00216323"/>
    <w:rsid w:val="002166F3"/>
    <w:rsid w:val="002177CF"/>
    <w:rsid w:val="00217D90"/>
    <w:rsid w:val="002208B7"/>
    <w:rsid w:val="002216B0"/>
    <w:rsid w:val="0022258D"/>
    <w:rsid w:val="00223DDE"/>
    <w:rsid w:val="00224496"/>
    <w:rsid w:val="00224758"/>
    <w:rsid w:val="00226844"/>
    <w:rsid w:val="00230B42"/>
    <w:rsid w:val="002318D8"/>
    <w:rsid w:val="002366E8"/>
    <w:rsid w:val="00236810"/>
    <w:rsid w:val="00237C4A"/>
    <w:rsid w:val="002413E1"/>
    <w:rsid w:val="00242489"/>
    <w:rsid w:val="002437D3"/>
    <w:rsid w:val="00247572"/>
    <w:rsid w:val="00247E3E"/>
    <w:rsid w:val="0025214C"/>
    <w:rsid w:val="002524F9"/>
    <w:rsid w:val="00253672"/>
    <w:rsid w:val="00255A11"/>
    <w:rsid w:val="00256DD1"/>
    <w:rsid w:val="002605F7"/>
    <w:rsid w:val="002620C1"/>
    <w:rsid w:val="0026464A"/>
    <w:rsid w:val="00264E65"/>
    <w:rsid w:val="00265990"/>
    <w:rsid w:val="0026601B"/>
    <w:rsid w:val="00266729"/>
    <w:rsid w:val="00266947"/>
    <w:rsid w:val="00270E85"/>
    <w:rsid w:val="002712F8"/>
    <w:rsid w:val="00272740"/>
    <w:rsid w:val="00273CA8"/>
    <w:rsid w:val="00273D67"/>
    <w:rsid w:val="0027411B"/>
    <w:rsid w:val="00274BFE"/>
    <w:rsid w:val="002753AB"/>
    <w:rsid w:val="002775E0"/>
    <w:rsid w:val="00277FF4"/>
    <w:rsid w:val="002803C4"/>
    <w:rsid w:val="00281711"/>
    <w:rsid w:val="002824FD"/>
    <w:rsid w:val="00282B1A"/>
    <w:rsid w:val="00283467"/>
    <w:rsid w:val="00283A62"/>
    <w:rsid w:val="00283E33"/>
    <w:rsid w:val="0028490A"/>
    <w:rsid w:val="002855D9"/>
    <w:rsid w:val="002873D1"/>
    <w:rsid w:val="0029087F"/>
    <w:rsid w:val="00293612"/>
    <w:rsid w:val="002937F1"/>
    <w:rsid w:val="0029409E"/>
    <w:rsid w:val="002940CA"/>
    <w:rsid w:val="002946ED"/>
    <w:rsid w:val="00294A48"/>
    <w:rsid w:val="00296815"/>
    <w:rsid w:val="00297D0D"/>
    <w:rsid w:val="002A0DEC"/>
    <w:rsid w:val="002A2B90"/>
    <w:rsid w:val="002A2F87"/>
    <w:rsid w:val="002A5BA9"/>
    <w:rsid w:val="002A7AD9"/>
    <w:rsid w:val="002B1999"/>
    <w:rsid w:val="002B2147"/>
    <w:rsid w:val="002B32B1"/>
    <w:rsid w:val="002B3399"/>
    <w:rsid w:val="002B7B78"/>
    <w:rsid w:val="002C1190"/>
    <w:rsid w:val="002C1803"/>
    <w:rsid w:val="002C436C"/>
    <w:rsid w:val="002C5685"/>
    <w:rsid w:val="002C7252"/>
    <w:rsid w:val="002C7E99"/>
    <w:rsid w:val="002D0967"/>
    <w:rsid w:val="002D1842"/>
    <w:rsid w:val="002D1B9E"/>
    <w:rsid w:val="002D251D"/>
    <w:rsid w:val="002D2FFF"/>
    <w:rsid w:val="002D4144"/>
    <w:rsid w:val="002D46D7"/>
    <w:rsid w:val="002D4B54"/>
    <w:rsid w:val="002D4D86"/>
    <w:rsid w:val="002D5959"/>
    <w:rsid w:val="002E04AB"/>
    <w:rsid w:val="002E1CC0"/>
    <w:rsid w:val="002E248D"/>
    <w:rsid w:val="002E48AF"/>
    <w:rsid w:val="002E4ADE"/>
    <w:rsid w:val="002E5BCF"/>
    <w:rsid w:val="002E6419"/>
    <w:rsid w:val="002E67BA"/>
    <w:rsid w:val="002E7DA1"/>
    <w:rsid w:val="002F2EEC"/>
    <w:rsid w:val="002F390E"/>
    <w:rsid w:val="002F3B31"/>
    <w:rsid w:val="002F3C16"/>
    <w:rsid w:val="002F3FF0"/>
    <w:rsid w:val="002F5488"/>
    <w:rsid w:val="002F54FC"/>
    <w:rsid w:val="002F65FD"/>
    <w:rsid w:val="003008A9"/>
    <w:rsid w:val="00301383"/>
    <w:rsid w:val="00301E7F"/>
    <w:rsid w:val="00304CA8"/>
    <w:rsid w:val="0030531C"/>
    <w:rsid w:val="00305435"/>
    <w:rsid w:val="003056EB"/>
    <w:rsid w:val="00305B6E"/>
    <w:rsid w:val="003066A9"/>
    <w:rsid w:val="00306F9E"/>
    <w:rsid w:val="003071C7"/>
    <w:rsid w:val="00307C81"/>
    <w:rsid w:val="00307EE9"/>
    <w:rsid w:val="00310B77"/>
    <w:rsid w:val="0031340F"/>
    <w:rsid w:val="00313423"/>
    <w:rsid w:val="00313926"/>
    <w:rsid w:val="00313F37"/>
    <w:rsid w:val="00314CAA"/>
    <w:rsid w:val="003155CE"/>
    <w:rsid w:val="003169DC"/>
    <w:rsid w:val="00316CF7"/>
    <w:rsid w:val="00316D88"/>
    <w:rsid w:val="003210ED"/>
    <w:rsid w:val="00322206"/>
    <w:rsid w:val="003262B5"/>
    <w:rsid w:val="00326767"/>
    <w:rsid w:val="00326A5F"/>
    <w:rsid w:val="003303B7"/>
    <w:rsid w:val="00331138"/>
    <w:rsid w:val="00331C08"/>
    <w:rsid w:val="00333AAA"/>
    <w:rsid w:val="00333E62"/>
    <w:rsid w:val="00334717"/>
    <w:rsid w:val="00334D8D"/>
    <w:rsid w:val="00335AD3"/>
    <w:rsid w:val="00336C73"/>
    <w:rsid w:val="003379C8"/>
    <w:rsid w:val="00341B0F"/>
    <w:rsid w:val="00343601"/>
    <w:rsid w:val="00343793"/>
    <w:rsid w:val="00343D53"/>
    <w:rsid w:val="00344D70"/>
    <w:rsid w:val="00345A35"/>
    <w:rsid w:val="00345C05"/>
    <w:rsid w:val="00346BA1"/>
    <w:rsid w:val="00347051"/>
    <w:rsid w:val="003471B3"/>
    <w:rsid w:val="0035059F"/>
    <w:rsid w:val="003538F9"/>
    <w:rsid w:val="00354D5D"/>
    <w:rsid w:val="00355C61"/>
    <w:rsid w:val="00357235"/>
    <w:rsid w:val="00360A24"/>
    <w:rsid w:val="003622AE"/>
    <w:rsid w:val="003623D5"/>
    <w:rsid w:val="003641D7"/>
    <w:rsid w:val="003645D2"/>
    <w:rsid w:val="003650CF"/>
    <w:rsid w:val="003652E6"/>
    <w:rsid w:val="0037069F"/>
    <w:rsid w:val="0037116E"/>
    <w:rsid w:val="00371AC3"/>
    <w:rsid w:val="0037398B"/>
    <w:rsid w:val="00373A29"/>
    <w:rsid w:val="00373B05"/>
    <w:rsid w:val="00374FFF"/>
    <w:rsid w:val="003766EB"/>
    <w:rsid w:val="00376F40"/>
    <w:rsid w:val="00380837"/>
    <w:rsid w:val="00382C2A"/>
    <w:rsid w:val="00385058"/>
    <w:rsid w:val="00385493"/>
    <w:rsid w:val="0038562D"/>
    <w:rsid w:val="0039153D"/>
    <w:rsid w:val="003923AB"/>
    <w:rsid w:val="00395326"/>
    <w:rsid w:val="00395381"/>
    <w:rsid w:val="003954AC"/>
    <w:rsid w:val="003960EA"/>
    <w:rsid w:val="0039618A"/>
    <w:rsid w:val="003967F1"/>
    <w:rsid w:val="003A0FA8"/>
    <w:rsid w:val="003A1F0B"/>
    <w:rsid w:val="003A2573"/>
    <w:rsid w:val="003A2582"/>
    <w:rsid w:val="003A2667"/>
    <w:rsid w:val="003A40F4"/>
    <w:rsid w:val="003A647C"/>
    <w:rsid w:val="003A6D81"/>
    <w:rsid w:val="003A73F5"/>
    <w:rsid w:val="003A7D54"/>
    <w:rsid w:val="003B0896"/>
    <w:rsid w:val="003B1791"/>
    <w:rsid w:val="003B211D"/>
    <w:rsid w:val="003B43C5"/>
    <w:rsid w:val="003B701A"/>
    <w:rsid w:val="003B782C"/>
    <w:rsid w:val="003C059B"/>
    <w:rsid w:val="003C12C2"/>
    <w:rsid w:val="003C2D0B"/>
    <w:rsid w:val="003C3925"/>
    <w:rsid w:val="003C3D46"/>
    <w:rsid w:val="003C44A1"/>
    <w:rsid w:val="003C48E1"/>
    <w:rsid w:val="003C4E30"/>
    <w:rsid w:val="003C5AF5"/>
    <w:rsid w:val="003C6229"/>
    <w:rsid w:val="003C7000"/>
    <w:rsid w:val="003D09CB"/>
    <w:rsid w:val="003D2C7C"/>
    <w:rsid w:val="003D375F"/>
    <w:rsid w:val="003D4A72"/>
    <w:rsid w:val="003D5202"/>
    <w:rsid w:val="003D784E"/>
    <w:rsid w:val="003E07D7"/>
    <w:rsid w:val="003E0C43"/>
    <w:rsid w:val="003E3A21"/>
    <w:rsid w:val="003E4D73"/>
    <w:rsid w:val="003E70A8"/>
    <w:rsid w:val="003E7509"/>
    <w:rsid w:val="003F059F"/>
    <w:rsid w:val="003F0A29"/>
    <w:rsid w:val="003F1D01"/>
    <w:rsid w:val="003F25D3"/>
    <w:rsid w:val="003F262E"/>
    <w:rsid w:val="003F3161"/>
    <w:rsid w:val="003F6984"/>
    <w:rsid w:val="003F6C8E"/>
    <w:rsid w:val="003F6E38"/>
    <w:rsid w:val="00402E80"/>
    <w:rsid w:val="004035C2"/>
    <w:rsid w:val="00403A4E"/>
    <w:rsid w:val="0040487B"/>
    <w:rsid w:val="00405939"/>
    <w:rsid w:val="004063F1"/>
    <w:rsid w:val="00406D89"/>
    <w:rsid w:val="004071C9"/>
    <w:rsid w:val="00410CC1"/>
    <w:rsid w:val="00411A82"/>
    <w:rsid w:val="00412CBB"/>
    <w:rsid w:val="004158E7"/>
    <w:rsid w:val="00417914"/>
    <w:rsid w:val="00417FEA"/>
    <w:rsid w:val="004201D2"/>
    <w:rsid w:val="0042023D"/>
    <w:rsid w:val="00420A23"/>
    <w:rsid w:val="00421351"/>
    <w:rsid w:val="004215E3"/>
    <w:rsid w:val="004217F8"/>
    <w:rsid w:val="0042249D"/>
    <w:rsid w:val="00422EE5"/>
    <w:rsid w:val="00423924"/>
    <w:rsid w:val="00430F47"/>
    <w:rsid w:val="00432136"/>
    <w:rsid w:val="00432CF9"/>
    <w:rsid w:val="0043638D"/>
    <w:rsid w:val="004363C5"/>
    <w:rsid w:val="00437757"/>
    <w:rsid w:val="00440D06"/>
    <w:rsid w:val="00441078"/>
    <w:rsid w:val="004417EA"/>
    <w:rsid w:val="004422F3"/>
    <w:rsid w:val="0044241D"/>
    <w:rsid w:val="0044325F"/>
    <w:rsid w:val="0044541D"/>
    <w:rsid w:val="00451E24"/>
    <w:rsid w:val="004524D3"/>
    <w:rsid w:val="00452712"/>
    <w:rsid w:val="00452D17"/>
    <w:rsid w:val="004540CE"/>
    <w:rsid w:val="0045473F"/>
    <w:rsid w:val="00455DCA"/>
    <w:rsid w:val="00460D11"/>
    <w:rsid w:val="00461D92"/>
    <w:rsid w:val="0046369B"/>
    <w:rsid w:val="00463CB5"/>
    <w:rsid w:val="004648AE"/>
    <w:rsid w:val="00464F28"/>
    <w:rsid w:val="00471717"/>
    <w:rsid w:val="004721EF"/>
    <w:rsid w:val="00473B1B"/>
    <w:rsid w:val="0047502C"/>
    <w:rsid w:val="00476148"/>
    <w:rsid w:val="004762C8"/>
    <w:rsid w:val="0047670E"/>
    <w:rsid w:val="00476735"/>
    <w:rsid w:val="00476D39"/>
    <w:rsid w:val="00477439"/>
    <w:rsid w:val="00477D53"/>
    <w:rsid w:val="004802EA"/>
    <w:rsid w:val="0048101F"/>
    <w:rsid w:val="0048321D"/>
    <w:rsid w:val="0048337E"/>
    <w:rsid w:val="00483846"/>
    <w:rsid w:val="00483D97"/>
    <w:rsid w:val="0048631D"/>
    <w:rsid w:val="004875C5"/>
    <w:rsid w:val="004961EB"/>
    <w:rsid w:val="0049638C"/>
    <w:rsid w:val="004A040C"/>
    <w:rsid w:val="004A0696"/>
    <w:rsid w:val="004A5487"/>
    <w:rsid w:val="004A563E"/>
    <w:rsid w:val="004A58CD"/>
    <w:rsid w:val="004A63F2"/>
    <w:rsid w:val="004A672A"/>
    <w:rsid w:val="004A7317"/>
    <w:rsid w:val="004A74A2"/>
    <w:rsid w:val="004A74F3"/>
    <w:rsid w:val="004B7DDC"/>
    <w:rsid w:val="004C090D"/>
    <w:rsid w:val="004C095B"/>
    <w:rsid w:val="004C0F9D"/>
    <w:rsid w:val="004C12EF"/>
    <w:rsid w:val="004C146D"/>
    <w:rsid w:val="004C1CD6"/>
    <w:rsid w:val="004C289C"/>
    <w:rsid w:val="004C2BEA"/>
    <w:rsid w:val="004C2F24"/>
    <w:rsid w:val="004C3215"/>
    <w:rsid w:val="004C5368"/>
    <w:rsid w:val="004C6169"/>
    <w:rsid w:val="004C72FB"/>
    <w:rsid w:val="004D051A"/>
    <w:rsid w:val="004D0F36"/>
    <w:rsid w:val="004D282C"/>
    <w:rsid w:val="004D53F8"/>
    <w:rsid w:val="004D6B07"/>
    <w:rsid w:val="004D6CD2"/>
    <w:rsid w:val="004E0078"/>
    <w:rsid w:val="004E2039"/>
    <w:rsid w:val="004E2FF4"/>
    <w:rsid w:val="004E31A5"/>
    <w:rsid w:val="004E3CA7"/>
    <w:rsid w:val="004E4437"/>
    <w:rsid w:val="004E601D"/>
    <w:rsid w:val="004E6B8A"/>
    <w:rsid w:val="004E6C30"/>
    <w:rsid w:val="004F5E50"/>
    <w:rsid w:val="004F6CB6"/>
    <w:rsid w:val="004F7E62"/>
    <w:rsid w:val="0050096B"/>
    <w:rsid w:val="005021F7"/>
    <w:rsid w:val="00503675"/>
    <w:rsid w:val="00504520"/>
    <w:rsid w:val="00504D45"/>
    <w:rsid w:val="0050686A"/>
    <w:rsid w:val="00507DD6"/>
    <w:rsid w:val="00507E58"/>
    <w:rsid w:val="00510263"/>
    <w:rsid w:val="00512170"/>
    <w:rsid w:val="005123B3"/>
    <w:rsid w:val="00513797"/>
    <w:rsid w:val="00513976"/>
    <w:rsid w:val="00514172"/>
    <w:rsid w:val="005141ED"/>
    <w:rsid w:val="005154F2"/>
    <w:rsid w:val="00516C7B"/>
    <w:rsid w:val="00516F5A"/>
    <w:rsid w:val="005173F4"/>
    <w:rsid w:val="00517C2C"/>
    <w:rsid w:val="005220B9"/>
    <w:rsid w:val="005225A6"/>
    <w:rsid w:val="00523C23"/>
    <w:rsid w:val="00524A30"/>
    <w:rsid w:val="005264D1"/>
    <w:rsid w:val="005268F1"/>
    <w:rsid w:val="005300C7"/>
    <w:rsid w:val="00531C4E"/>
    <w:rsid w:val="00532568"/>
    <w:rsid w:val="00534499"/>
    <w:rsid w:val="00535F98"/>
    <w:rsid w:val="005374C1"/>
    <w:rsid w:val="00542D58"/>
    <w:rsid w:val="00543B79"/>
    <w:rsid w:val="00546324"/>
    <w:rsid w:val="00546E26"/>
    <w:rsid w:val="0055063B"/>
    <w:rsid w:val="00552C3D"/>
    <w:rsid w:val="005545B6"/>
    <w:rsid w:val="0055475D"/>
    <w:rsid w:val="00556639"/>
    <w:rsid w:val="005567F7"/>
    <w:rsid w:val="00556C29"/>
    <w:rsid w:val="00557FC3"/>
    <w:rsid w:val="005601AB"/>
    <w:rsid w:val="00561B98"/>
    <w:rsid w:val="00562B28"/>
    <w:rsid w:val="00562DC8"/>
    <w:rsid w:val="005631CF"/>
    <w:rsid w:val="00563B47"/>
    <w:rsid w:val="005650F3"/>
    <w:rsid w:val="00565E76"/>
    <w:rsid w:val="00567A1B"/>
    <w:rsid w:val="00570DCF"/>
    <w:rsid w:val="00570E64"/>
    <w:rsid w:val="00572A7F"/>
    <w:rsid w:val="00572EAA"/>
    <w:rsid w:val="005731AE"/>
    <w:rsid w:val="00573AD5"/>
    <w:rsid w:val="00573C08"/>
    <w:rsid w:val="00574737"/>
    <w:rsid w:val="005762CA"/>
    <w:rsid w:val="0057648D"/>
    <w:rsid w:val="00576E09"/>
    <w:rsid w:val="00580A71"/>
    <w:rsid w:val="00582719"/>
    <w:rsid w:val="00584D1E"/>
    <w:rsid w:val="00585653"/>
    <w:rsid w:val="00586DD7"/>
    <w:rsid w:val="005875E9"/>
    <w:rsid w:val="005878FF"/>
    <w:rsid w:val="005879FC"/>
    <w:rsid w:val="00587F99"/>
    <w:rsid w:val="005942B2"/>
    <w:rsid w:val="005948A6"/>
    <w:rsid w:val="00596665"/>
    <w:rsid w:val="005A1598"/>
    <w:rsid w:val="005A252A"/>
    <w:rsid w:val="005A3632"/>
    <w:rsid w:val="005A390D"/>
    <w:rsid w:val="005A45ED"/>
    <w:rsid w:val="005A5083"/>
    <w:rsid w:val="005A5AAF"/>
    <w:rsid w:val="005A5D69"/>
    <w:rsid w:val="005A6210"/>
    <w:rsid w:val="005A644C"/>
    <w:rsid w:val="005A6733"/>
    <w:rsid w:val="005A773A"/>
    <w:rsid w:val="005B0F75"/>
    <w:rsid w:val="005B2184"/>
    <w:rsid w:val="005B25F1"/>
    <w:rsid w:val="005B4B78"/>
    <w:rsid w:val="005C1950"/>
    <w:rsid w:val="005C4378"/>
    <w:rsid w:val="005C5D65"/>
    <w:rsid w:val="005C67CD"/>
    <w:rsid w:val="005C73CC"/>
    <w:rsid w:val="005D3FBD"/>
    <w:rsid w:val="005D46DE"/>
    <w:rsid w:val="005D61F7"/>
    <w:rsid w:val="005D6C0F"/>
    <w:rsid w:val="005E1BBE"/>
    <w:rsid w:val="005E2065"/>
    <w:rsid w:val="005E32D7"/>
    <w:rsid w:val="005E36A4"/>
    <w:rsid w:val="005E4FD1"/>
    <w:rsid w:val="005E54A4"/>
    <w:rsid w:val="005E60BC"/>
    <w:rsid w:val="005E639B"/>
    <w:rsid w:val="005E7827"/>
    <w:rsid w:val="005E7F81"/>
    <w:rsid w:val="005F5F58"/>
    <w:rsid w:val="005F60A6"/>
    <w:rsid w:val="005F75AF"/>
    <w:rsid w:val="005F7DEB"/>
    <w:rsid w:val="006004A9"/>
    <w:rsid w:val="00601AC6"/>
    <w:rsid w:val="006020F6"/>
    <w:rsid w:val="00603D4D"/>
    <w:rsid w:val="006040F5"/>
    <w:rsid w:val="00604444"/>
    <w:rsid w:val="006053FD"/>
    <w:rsid w:val="00605C85"/>
    <w:rsid w:val="00610194"/>
    <w:rsid w:val="006104FB"/>
    <w:rsid w:val="00610697"/>
    <w:rsid w:val="00610C59"/>
    <w:rsid w:val="00610EA3"/>
    <w:rsid w:val="006136F5"/>
    <w:rsid w:val="006140CE"/>
    <w:rsid w:val="006142EB"/>
    <w:rsid w:val="00615258"/>
    <w:rsid w:val="006152AD"/>
    <w:rsid w:val="00615CE3"/>
    <w:rsid w:val="006160D1"/>
    <w:rsid w:val="00617E85"/>
    <w:rsid w:val="006206AC"/>
    <w:rsid w:val="00621437"/>
    <w:rsid w:val="00621FF2"/>
    <w:rsid w:val="00622FE0"/>
    <w:rsid w:val="00623344"/>
    <w:rsid w:val="00626670"/>
    <w:rsid w:val="006274AE"/>
    <w:rsid w:val="00627650"/>
    <w:rsid w:val="00630017"/>
    <w:rsid w:val="00630C86"/>
    <w:rsid w:val="00632DF2"/>
    <w:rsid w:val="00634267"/>
    <w:rsid w:val="00636D52"/>
    <w:rsid w:val="006374DD"/>
    <w:rsid w:val="00641D7C"/>
    <w:rsid w:val="00642889"/>
    <w:rsid w:val="00642BF0"/>
    <w:rsid w:val="00643A01"/>
    <w:rsid w:val="00643A95"/>
    <w:rsid w:val="00644BD0"/>
    <w:rsid w:val="00645B8F"/>
    <w:rsid w:val="0064666C"/>
    <w:rsid w:val="00650550"/>
    <w:rsid w:val="006527D9"/>
    <w:rsid w:val="00652EDB"/>
    <w:rsid w:val="00653130"/>
    <w:rsid w:val="006532EB"/>
    <w:rsid w:val="00653639"/>
    <w:rsid w:val="006556C8"/>
    <w:rsid w:val="006572F5"/>
    <w:rsid w:val="006578D3"/>
    <w:rsid w:val="00660BBE"/>
    <w:rsid w:val="006613A6"/>
    <w:rsid w:val="006616E3"/>
    <w:rsid w:val="00664069"/>
    <w:rsid w:val="00671930"/>
    <w:rsid w:val="00672161"/>
    <w:rsid w:val="0067322D"/>
    <w:rsid w:val="0067371B"/>
    <w:rsid w:val="0067389B"/>
    <w:rsid w:val="00674E69"/>
    <w:rsid w:val="00675FFE"/>
    <w:rsid w:val="00676A6E"/>
    <w:rsid w:val="00677763"/>
    <w:rsid w:val="00677B80"/>
    <w:rsid w:val="00677C5B"/>
    <w:rsid w:val="00677D03"/>
    <w:rsid w:val="00680328"/>
    <w:rsid w:val="0068184D"/>
    <w:rsid w:val="00684F47"/>
    <w:rsid w:val="00685729"/>
    <w:rsid w:val="0068729B"/>
    <w:rsid w:val="00687AB9"/>
    <w:rsid w:val="00691752"/>
    <w:rsid w:val="006926AE"/>
    <w:rsid w:val="00692F9F"/>
    <w:rsid w:val="0069411E"/>
    <w:rsid w:val="00694DCE"/>
    <w:rsid w:val="00694F7B"/>
    <w:rsid w:val="00695EDA"/>
    <w:rsid w:val="006A07E2"/>
    <w:rsid w:val="006A0AEF"/>
    <w:rsid w:val="006A0D31"/>
    <w:rsid w:val="006A24C2"/>
    <w:rsid w:val="006A2E11"/>
    <w:rsid w:val="006A347F"/>
    <w:rsid w:val="006A3786"/>
    <w:rsid w:val="006A458A"/>
    <w:rsid w:val="006A6B98"/>
    <w:rsid w:val="006A6FF4"/>
    <w:rsid w:val="006A7B9F"/>
    <w:rsid w:val="006B0980"/>
    <w:rsid w:val="006B0D90"/>
    <w:rsid w:val="006B1DA6"/>
    <w:rsid w:val="006B20EC"/>
    <w:rsid w:val="006B2A75"/>
    <w:rsid w:val="006B2FCA"/>
    <w:rsid w:val="006B3735"/>
    <w:rsid w:val="006B3A51"/>
    <w:rsid w:val="006B442E"/>
    <w:rsid w:val="006B4562"/>
    <w:rsid w:val="006B6CBA"/>
    <w:rsid w:val="006B75B8"/>
    <w:rsid w:val="006B773B"/>
    <w:rsid w:val="006C04DF"/>
    <w:rsid w:val="006C0FB3"/>
    <w:rsid w:val="006C1568"/>
    <w:rsid w:val="006C4E59"/>
    <w:rsid w:val="006C5A0D"/>
    <w:rsid w:val="006C668A"/>
    <w:rsid w:val="006C7EE7"/>
    <w:rsid w:val="006D11A1"/>
    <w:rsid w:val="006D1388"/>
    <w:rsid w:val="006D179B"/>
    <w:rsid w:val="006D1AE7"/>
    <w:rsid w:val="006D214D"/>
    <w:rsid w:val="006D2746"/>
    <w:rsid w:val="006D2FA9"/>
    <w:rsid w:val="006D31DD"/>
    <w:rsid w:val="006D3724"/>
    <w:rsid w:val="006D3DED"/>
    <w:rsid w:val="006D5B5E"/>
    <w:rsid w:val="006D6A7A"/>
    <w:rsid w:val="006E0C05"/>
    <w:rsid w:val="006E11BF"/>
    <w:rsid w:val="006E7C49"/>
    <w:rsid w:val="006F0580"/>
    <w:rsid w:val="006F14EE"/>
    <w:rsid w:val="006F151E"/>
    <w:rsid w:val="006F1D14"/>
    <w:rsid w:val="006F219A"/>
    <w:rsid w:val="006F3B55"/>
    <w:rsid w:val="006F3E7A"/>
    <w:rsid w:val="006F56D8"/>
    <w:rsid w:val="006F5749"/>
    <w:rsid w:val="006F7A09"/>
    <w:rsid w:val="00700D1A"/>
    <w:rsid w:val="00700E0F"/>
    <w:rsid w:val="00701F09"/>
    <w:rsid w:val="00703603"/>
    <w:rsid w:val="00703D95"/>
    <w:rsid w:val="00704F92"/>
    <w:rsid w:val="00705B84"/>
    <w:rsid w:val="00705E3B"/>
    <w:rsid w:val="00711D4B"/>
    <w:rsid w:val="0071372F"/>
    <w:rsid w:val="0071587C"/>
    <w:rsid w:val="007169D0"/>
    <w:rsid w:val="00717225"/>
    <w:rsid w:val="00721BBA"/>
    <w:rsid w:val="00721EC9"/>
    <w:rsid w:val="00723183"/>
    <w:rsid w:val="00724BB6"/>
    <w:rsid w:val="0072516C"/>
    <w:rsid w:val="00725BA8"/>
    <w:rsid w:val="007266BA"/>
    <w:rsid w:val="00726BFC"/>
    <w:rsid w:val="007272C1"/>
    <w:rsid w:val="00727DC9"/>
    <w:rsid w:val="00732EAA"/>
    <w:rsid w:val="0073519F"/>
    <w:rsid w:val="007425FC"/>
    <w:rsid w:val="00742B62"/>
    <w:rsid w:val="00742E01"/>
    <w:rsid w:val="00743224"/>
    <w:rsid w:val="007439C7"/>
    <w:rsid w:val="0074440C"/>
    <w:rsid w:val="00744757"/>
    <w:rsid w:val="007449AF"/>
    <w:rsid w:val="00745782"/>
    <w:rsid w:val="007461EE"/>
    <w:rsid w:val="00746587"/>
    <w:rsid w:val="00746AFF"/>
    <w:rsid w:val="00747B21"/>
    <w:rsid w:val="0075075F"/>
    <w:rsid w:val="0075344B"/>
    <w:rsid w:val="00753AE0"/>
    <w:rsid w:val="00757D9D"/>
    <w:rsid w:val="00757FA2"/>
    <w:rsid w:val="00761ED9"/>
    <w:rsid w:val="00763004"/>
    <w:rsid w:val="00763809"/>
    <w:rsid w:val="007646AA"/>
    <w:rsid w:val="0076494A"/>
    <w:rsid w:val="00765340"/>
    <w:rsid w:val="00765564"/>
    <w:rsid w:val="007662B1"/>
    <w:rsid w:val="00766AA2"/>
    <w:rsid w:val="00767218"/>
    <w:rsid w:val="007713E9"/>
    <w:rsid w:val="007722BD"/>
    <w:rsid w:val="0077345F"/>
    <w:rsid w:val="007818FB"/>
    <w:rsid w:val="00783ADB"/>
    <w:rsid w:val="007862E4"/>
    <w:rsid w:val="00790B1F"/>
    <w:rsid w:val="0079247A"/>
    <w:rsid w:val="00792730"/>
    <w:rsid w:val="00792C31"/>
    <w:rsid w:val="007943D0"/>
    <w:rsid w:val="00794777"/>
    <w:rsid w:val="00795470"/>
    <w:rsid w:val="00795905"/>
    <w:rsid w:val="007964FA"/>
    <w:rsid w:val="007A045F"/>
    <w:rsid w:val="007A4726"/>
    <w:rsid w:val="007A4F76"/>
    <w:rsid w:val="007A5D55"/>
    <w:rsid w:val="007A686E"/>
    <w:rsid w:val="007A693C"/>
    <w:rsid w:val="007B1AFE"/>
    <w:rsid w:val="007B2D49"/>
    <w:rsid w:val="007B2F68"/>
    <w:rsid w:val="007B4406"/>
    <w:rsid w:val="007B4564"/>
    <w:rsid w:val="007B4DB5"/>
    <w:rsid w:val="007B5DC2"/>
    <w:rsid w:val="007B6812"/>
    <w:rsid w:val="007C0C33"/>
    <w:rsid w:val="007C222D"/>
    <w:rsid w:val="007C2987"/>
    <w:rsid w:val="007C4E28"/>
    <w:rsid w:val="007C516B"/>
    <w:rsid w:val="007C5A97"/>
    <w:rsid w:val="007C6D05"/>
    <w:rsid w:val="007C6DA1"/>
    <w:rsid w:val="007C753F"/>
    <w:rsid w:val="007D14FB"/>
    <w:rsid w:val="007D4D58"/>
    <w:rsid w:val="007D776E"/>
    <w:rsid w:val="007D7A82"/>
    <w:rsid w:val="007E07C1"/>
    <w:rsid w:val="007E17FC"/>
    <w:rsid w:val="007E1AFC"/>
    <w:rsid w:val="007E40E9"/>
    <w:rsid w:val="007E480E"/>
    <w:rsid w:val="007E5DE0"/>
    <w:rsid w:val="007E7E2E"/>
    <w:rsid w:val="007F0894"/>
    <w:rsid w:val="007F1F4E"/>
    <w:rsid w:val="007F26D0"/>
    <w:rsid w:val="007F4376"/>
    <w:rsid w:val="007F51C7"/>
    <w:rsid w:val="007F5396"/>
    <w:rsid w:val="007F7B28"/>
    <w:rsid w:val="00801563"/>
    <w:rsid w:val="00801A09"/>
    <w:rsid w:val="00801AF8"/>
    <w:rsid w:val="008051B5"/>
    <w:rsid w:val="00810A72"/>
    <w:rsid w:val="00811193"/>
    <w:rsid w:val="00813A6E"/>
    <w:rsid w:val="00814782"/>
    <w:rsid w:val="00815309"/>
    <w:rsid w:val="00827F04"/>
    <w:rsid w:val="00827F64"/>
    <w:rsid w:val="00830CAB"/>
    <w:rsid w:val="00831183"/>
    <w:rsid w:val="00832C05"/>
    <w:rsid w:val="00833A80"/>
    <w:rsid w:val="00834F53"/>
    <w:rsid w:val="008363EF"/>
    <w:rsid w:val="00837036"/>
    <w:rsid w:val="00840A45"/>
    <w:rsid w:val="00841D30"/>
    <w:rsid w:val="008433A5"/>
    <w:rsid w:val="00843C35"/>
    <w:rsid w:val="00844E16"/>
    <w:rsid w:val="00845551"/>
    <w:rsid w:val="00850794"/>
    <w:rsid w:val="00851995"/>
    <w:rsid w:val="0085271A"/>
    <w:rsid w:val="00853DBE"/>
    <w:rsid w:val="00857426"/>
    <w:rsid w:val="00857D40"/>
    <w:rsid w:val="00857D69"/>
    <w:rsid w:val="008611DC"/>
    <w:rsid w:val="00861B2C"/>
    <w:rsid w:val="00862B93"/>
    <w:rsid w:val="00863331"/>
    <w:rsid w:val="00863ADF"/>
    <w:rsid w:val="00863AE3"/>
    <w:rsid w:val="00863DB5"/>
    <w:rsid w:val="008658A3"/>
    <w:rsid w:val="008662CA"/>
    <w:rsid w:val="00866367"/>
    <w:rsid w:val="0086682E"/>
    <w:rsid w:val="00866BBA"/>
    <w:rsid w:val="00867731"/>
    <w:rsid w:val="00867EAE"/>
    <w:rsid w:val="00870687"/>
    <w:rsid w:val="008714F2"/>
    <w:rsid w:val="00873286"/>
    <w:rsid w:val="008734FD"/>
    <w:rsid w:val="00873BDC"/>
    <w:rsid w:val="00873E5F"/>
    <w:rsid w:val="00874313"/>
    <w:rsid w:val="0087560F"/>
    <w:rsid w:val="00876335"/>
    <w:rsid w:val="00876818"/>
    <w:rsid w:val="00876881"/>
    <w:rsid w:val="0088224B"/>
    <w:rsid w:val="008823CA"/>
    <w:rsid w:val="008829D4"/>
    <w:rsid w:val="00884101"/>
    <w:rsid w:val="0088499B"/>
    <w:rsid w:val="00884C01"/>
    <w:rsid w:val="008879BC"/>
    <w:rsid w:val="00890049"/>
    <w:rsid w:val="008908A0"/>
    <w:rsid w:val="00891AA1"/>
    <w:rsid w:val="0089341E"/>
    <w:rsid w:val="00894882"/>
    <w:rsid w:val="008949D4"/>
    <w:rsid w:val="0089550E"/>
    <w:rsid w:val="00895611"/>
    <w:rsid w:val="00895769"/>
    <w:rsid w:val="00895F5C"/>
    <w:rsid w:val="0089673A"/>
    <w:rsid w:val="008A4010"/>
    <w:rsid w:val="008A40FF"/>
    <w:rsid w:val="008A4225"/>
    <w:rsid w:val="008A4A51"/>
    <w:rsid w:val="008A5305"/>
    <w:rsid w:val="008A54AB"/>
    <w:rsid w:val="008B32C6"/>
    <w:rsid w:val="008B3617"/>
    <w:rsid w:val="008B3942"/>
    <w:rsid w:val="008B5D3A"/>
    <w:rsid w:val="008B6BF7"/>
    <w:rsid w:val="008B73DE"/>
    <w:rsid w:val="008C0AFC"/>
    <w:rsid w:val="008C300D"/>
    <w:rsid w:val="008C3516"/>
    <w:rsid w:val="008C3E21"/>
    <w:rsid w:val="008C61E6"/>
    <w:rsid w:val="008C6C75"/>
    <w:rsid w:val="008D0B61"/>
    <w:rsid w:val="008D3E64"/>
    <w:rsid w:val="008D4214"/>
    <w:rsid w:val="008D4482"/>
    <w:rsid w:val="008D4656"/>
    <w:rsid w:val="008D4A18"/>
    <w:rsid w:val="008D4B23"/>
    <w:rsid w:val="008D6207"/>
    <w:rsid w:val="008D6BC7"/>
    <w:rsid w:val="008D7A3B"/>
    <w:rsid w:val="008E11A4"/>
    <w:rsid w:val="008E19A3"/>
    <w:rsid w:val="008E1FFE"/>
    <w:rsid w:val="008E25C3"/>
    <w:rsid w:val="008E31B3"/>
    <w:rsid w:val="008E36E8"/>
    <w:rsid w:val="008E3BF2"/>
    <w:rsid w:val="008E5A25"/>
    <w:rsid w:val="008E7436"/>
    <w:rsid w:val="008E7449"/>
    <w:rsid w:val="008E7556"/>
    <w:rsid w:val="008F2483"/>
    <w:rsid w:val="008F35AC"/>
    <w:rsid w:val="008F5579"/>
    <w:rsid w:val="00900CCE"/>
    <w:rsid w:val="009036C7"/>
    <w:rsid w:val="00904D1C"/>
    <w:rsid w:val="00904E79"/>
    <w:rsid w:val="00906493"/>
    <w:rsid w:val="00907938"/>
    <w:rsid w:val="00907B9B"/>
    <w:rsid w:val="009100CC"/>
    <w:rsid w:val="009104C9"/>
    <w:rsid w:val="00910920"/>
    <w:rsid w:val="009125B6"/>
    <w:rsid w:val="00913CD1"/>
    <w:rsid w:val="00914465"/>
    <w:rsid w:val="0091490E"/>
    <w:rsid w:val="00915CB0"/>
    <w:rsid w:val="00917114"/>
    <w:rsid w:val="00917F67"/>
    <w:rsid w:val="00921535"/>
    <w:rsid w:val="00923C4A"/>
    <w:rsid w:val="00923CA6"/>
    <w:rsid w:val="00925B83"/>
    <w:rsid w:val="00926593"/>
    <w:rsid w:val="00930467"/>
    <w:rsid w:val="009310E8"/>
    <w:rsid w:val="00931244"/>
    <w:rsid w:val="0093312A"/>
    <w:rsid w:val="00933566"/>
    <w:rsid w:val="0093456B"/>
    <w:rsid w:val="0093594D"/>
    <w:rsid w:val="00941329"/>
    <w:rsid w:val="009413C8"/>
    <w:rsid w:val="009430E4"/>
    <w:rsid w:val="00943C5D"/>
    <w:rsid w:val="00943D0C"/>
    <w:rsid w:val="00943E0D"/>
    <w:rsid w:val="00943F7C"/>
    <w:rsid w:val="00944B3A"/>
    <w:rsid w:val="00944F49"/>
    <w:rsid w:val="009454BC"/>
    <w:rsid w:val="009460D6"/>
    <w:rsid w:val="009468B5"/>
    <w:rsid w:val="00946E52"/>
    <w:rsid w:val="00951DAF"/>
    <w:rsid w:val="00952DF4"/>
    <w:rsid w:val="0095471A"/>
    <w:rsid w:val="00954BBB"/>
    <w:rsid w:val="009561F3"/>
    <w:rsid w:val="009570DE"/>
    <w:rsid w:val="00957720"/>
    <w:rsid w:val="0096092F"/>
    <w:rsid w:val="00961030"/>
    <w:rsid w:val="00961962"/>
    <w:rsid w:val="00961A79"/>
    <w:rsid w:val="009639E7"/>
    <w:rsid w:val="00966A59"/>
    <w:rsid w:val="00970373"/>
    <w:rsid w:val="009727D5"/>
    <w:rsid w:val="00972F73"/>
    <w:rsid w:val="00973DCD"/>
    <w:rsid w:val="00975054"/>
    <w:rsid w:val="00975560"/>
    <w:rsid w:val="009762FD"/>
    <w:rsid w:val="0097647F"/>
    <w:rsid w:val="00977145"/>
    <w:rsid w:val="00977B05"/>
    <w:rsid w:val="009834C5"/>
    <w:rsid w:val="00984CBC"/>
    <w:rsid w:val="00985185"/>
    <w:rsid w:val="0098692E"/>
    <w:rsid w:val="009909C6"/>
    <w:rsid w:val="0099441B"/>
    <w:rsid w:val="009946FB"/>
    <w:rsid w:val="00997003"/>
    <w:rsid w:val="009A103C"/>
    <w:rsid w:val="009A1C6D"/>
    <w:rsid w:val="009A22FF"/>
    <w:rsid w:val="009A6F4C"/>
    <w:rsid w:val="009A72C7"/>
    <w:rsid w:val="009B2520"/>
    <w:rsid w:val="009B4BCF"/>
    <w:rsid w:val="009B4C3D"/>
    <w:rsid w:val="009B5065"/>
    <w:rsid w:val="009B7709"/>
    <w:rsid w:val="009C1106"/>
    <w:rsid w:val="009C11AE"/>
    <w:rsid w:val="009C166B"/>
    <w:rsid w:val="009C1D6A"/>
    <w:rsid w:val="009C1E1C"/>
    <w:rsid w:val="009C201F"/>
    <w:rsid w:val="009C23EC"/>
    <w:rsid w:val="009C42F8"/>
    <w:rsid w:val="009C4372"/>
    <w:rsid w:val="009C44FD"/>
    <w:rsid w:val="009C5129"/>
    <w:rsid w:val="009C5964"/>
    <w:rsid w:val="009C5C1A"/>
    <w:rsid w:val="009C6D58"/>
    <w:rsid w:val="009C7F81"/>
    <w:rsid w:val="009D3CD0"/>
    <w:rsid w:val="009D4F9C"/>
    <w:rsid w:val="009D57FA"/>
    <w:rsid w:val="009D62CD"/>
    <w:rsid w:val="009E223D"/>
    <w:rsid w:val="009E31B2"/>
    <w:rsid w:val="009E4584"/>
    <w:rsid w:val="009E4712"/>
    <w:rsid w:val="009E4EEA"/>
    <w:rsid w:val="009E51F1"/>
    <w:rsid w:val="009E58AC"/>
    <w:rsid w:val="009E6B30"/>
    <w:rsid w:val="009E6F11"/>
    <w:rsid w:val="009E739B"/>
    <w:rsid w:val="009F0857"/>
    <w:rsid w:val="009F15FD"/>
    <w:rsid w:val="009F3288"/>
    <w:rsid w:val="009F3861"/>
    <w:rsid w:val="009F4F30"/>
    <w:rsid w:val="009F775A"/>
    <w:rsid w:val="009F77CB"/>
    <w:rsid w:val="009F7EE4"/>
    <w:rsid w:val="00A0106D"/>
    <w:rsid w:val="00A015F1"/>
    <w:rsid w:val="00A04161"/>
    <w:rsid w:val="00A075B4"/>
    <w:rsid w:val="00A07CBA"/>
    <w:rsid w:val="00A1360D"/>
    <w:rsid w:val="00A17A5A"/>
    <w:rsid w:val="00A210E8"/>
    <w:rsid w:val="00A2172F"/>
    <w:rsid w:val="00A22AF4"/>
    <w:rsid w:val="00A23067"/>
    <w:rsid w:val="00A23514"/>
    <w:rsid w:val="00A241FC"/>
    <w:rsid w:val="00A24D4F"/>
    <w:rsid w:val="00A25864"/>
    <w:rsid w:val="00A26E22"/>
    <w:rsid w:val="00A30BDE"/>
    <w:rsid w:val="00A3159A"/>
    <w:rsid w:val="00A325C0"/>
    <w:rsid w:val="00A350F1"/>
    <w:rsid w:val="00A374FB"/>
    <w:rsid w:val="00A40074"/>
    <w:rsid w:val="00A40F15"/>
    <w:rsid w:val="00A41475"/>
    <w:rsid w:val="00A426A2"/>
    <w:rsid w:val="00A42FC1"/>
    <w:rsid w:val="00A43646"/>
    <w:rsid w:val="00A4481D"/>
    <w:rsid w:val="00A453A4"/>
    <w:rsid w:val="00A4546E"/>
    <w:rsid w:val="00A461F0"/>
    <w:rsid w:val="00A5378B"/>
    <w:rsid w:val="00A56955"/>
    <w:rsid w:val="00A56F36"/>
    <w:rsid w:val="00A57C2E"/>
    <w:rsid w:val="00A60575"/>
    <w:rsid w:val="00A6058A"/>
    <w:rsid w:val="00A60BDB"/>
    <w:rsid w:val="00A60CA6"/>
    <w:rsid w:val="00A61157"/>
    <w:rsid w:val="00A615D2"/>
    <w:rsid w:val="00A61AAF"/>
    <w:rsid w:val="00A650DF"/>
    <w:rsid w:val="00A658CE"/>
    <w:rsid w:val="00A668EE"/>
    <w:rsid w:val="00A70D1D"/>
    <w:rsid w:val="00A714BC"/>
    <w:rsid w:val="00A7403B"/>
    <w:rsid w:val="00A7417B"/>
    <w:rsid w:val="00A748BE"/>
    <w:rsid w:val="00A748F5"/>
    <w:rsid w:val="00A75A48"/>
    <w:rsid w:val="00A75EED"/>
    <w:rsid w:val="00A76651"/>
    <w:rsid w:val="00A77A69"/>
    <w:rsid w:val="00A802EA"/>
    <w:rsid w:val="00A81A04"/>
    <w:rsid w:val="00A8319B"/>
    <w:rsid w:val="00A833CD"/>
    <w:rsid w:val="00A85FEA"/>
    <w:rsid w:val="00A90CBE"/>
    <w:rsid w:val="00A90DB6"/>
    <w:rsid w:val="00A91512"/>
    <w:rsid w:val="00A94315"/>
    <w:rsid w:val="00A9469C"/>
    <w:rsid w:val="00A954A1"/>
    <w:rsid w:val="00A9580D"/>
    <w:rsid w:val="00A95E12"/>
    <w:rsid w:val="00A96C5C"/>
    <w:rsid w:val="00A9753C"/>
    <w:rsid w:val="00AA00DF"/>
    <w:rsid w:val="00AA20B0"/>
    <w:rsid w:val="00AA2B25"/>
    <w:rsid w:val="00AA44E6"/>
    <w:rsid w:val="00AA6C9A"/>
    <w:rsid w:val="00AB11AF"/>
    <w:rsid w:val="00AB15BD"/>
    <w:rsid w:val="00AB3C3E"/>
    <w:rsid w:val="00AB4C1A"/>
    <w:rsid w:val="00AB4C76"/>
    <w:rsid w:val="00AB5ED3"/>
    <w:rsid w:val="00AB71E5"/>
    <w:rsid w:val="00AB7E47"/>
    <w:rsid w:val="00AC0419"/>
    <w:rsid w:val="00AC061C"/>
    <w:rsid w:val="00AC06EB"/>
    <w:rsid w:val="00AC0FDD"/>
    <w:rsid w:val="00AC1302"/>
    <w:rsid w:val="00AC3B4D"/>
    <w:rsid w:val="00AC3F11"/>
    <w:rsid w:val="00AC552A"/>
    <w:rsid w:val="00AC7595"/>
    <w:rsid w:val="00AD0D3C"/>
    <w:rsid w:val="00AD6DE4"/>
    <w:rsid w:val="00AD7155"/>
    <w:rsid w:val="00AD7FE6"/>
    <w:rsid w:val="00AE0804"/>
    <w:rsid w:val="00AE0B4A"/>
    <w:rsid w:val="00AE1EA6"/>
    <w:rsid w:val="00AE318C"/>
    <w:rsid w:val="00AE396D"/>
    <w:rsid w:val="00AE59EE"/>
    <w:rsid w:val="00AE69E4"/>
    <w:rsid w:val="00AE7207"/>
    <w:rsid w:val="00AE751A"/>
    <w:rsid w:val="00AE775A"/>
    <w:rsid w:val="00AF037E"/>
    <w:rsid w:val="00AF06C2"/>
    <w:rsid w:val="00AF283A"/>
    <w:rsid w:val="00AF2BF1"/>
    <w:rsid w:val="00AF31D5"/>
    <w:rsid w:val="00AF5004"/>
    <w:rsid w:val="00B017E6"/>
    <w:rsid w:val="00B02715"/>
    <w:rsid w:val="00B02B4C"/>
    <w:rsid w:val="00B02DAB"/>
    <w:rsid w:val="00B03280"/>
    <w:rsid w:val="00B05B19"/>
    <w:rsid w:val="00B0615B"/>
    <w:rsid w:val="00B07874"/>
    <w:rsid w:val="00B07AFA"/>
    <w:rsid w:val="00B10A5F"/>
    <w:rsid w:val="00B11E2A"/>
    <w:rsid w:val="00B12D6E"/>
    <w:rsid w:val="00B15832"/>
    <w:rsid w:val="00B1652B"/>
    <w:rsid w:val="00B23723"/>
    <w:rsid w:val="00B26287"/>
    <w:rsid w:val="00B27024"/>
    <w:rsid w:val="00B2750A"/>
    <w:rsid w:val="00B30957"/>
    <w:rsid w:val="00B31D77"/>
    <w:rsid w:val="00B31EF4"/>
    <w:rsid w:val="00B33CD1"/>
    <w:rsid w:val="00B3416D"/>
    <w:rsid w:val="00B34552"/>
    <w:rsid w:val="00B364E6"/>
    <w:rsid w:val="00B36BFD"/>
    <w:rsid w:val="00B36DDA"/>
    <w:rsid w:val="00B40EBC"/>
    <w:rsid w:val="00B41309"/>
    <w:rsid w:val="00B425BE"/>
    <w:rsid w:val="00B42757"/>
    <w:rsid w:val="00B42A40"/>
    <w:rsid w:val="00B42E0C"/>
    <w:rsid w:val="00B431B6"/>
    <w:rsid w:val="00B45177"/>
    <w:rsid w:val="00B479A2"/>
    <w:rsid w:val="00B51D4D"/>
    <w:rsid w:val="00B52D6F"/>
    <w:rsid w:val="00B54129"/>
    <w:rsid w:val="00B54761"/>
    <w:rsid w:val="00B54CB3"/>
    <w:rsid w:val="00B550F0"/>
    <w:rsid w:val="00B55E38"/>
    <w:rsid w:val="00B5634C"/>
    <w:rsid w:val="00B564B0"/>
    <w:rsid w:val="00B600BA"/>
    <w:rsid w:val="00B614FE"/>
    <w:rsid w:val="00B62785"/>
    <w:rsid w:val="00B63192"/>
    <w:rsid w:val="00B648A9"/>
    <w:rsid w:val="00B649C4"/>
    <w:rsid w:val="00B6726D"/>
    <w:rsid w:val="00B70B5C"/>
    <w:rsid w:val="00B70BC1"/>
    <w:rsid w:val="00B70FBD"/>
    <w:rsid w:val="00B72FB9"/>
    <w:rsid w:val="00B7558A"/>
    <w:rsid w:val="00B75D32"/>
    <w:rsid w:val="00B75D83"/>
    <w:rsid w:val="00B76222"/>
    <w:rsid w:val="00B7689C"/>
    <w:rsid w:val="00B778CE"/>
    <w:rsid w:val="00B8004A"/>
    <w:rsid w:val="00B806EA"/>
    <w:rsid w:val="00B81734"/>
    <w:rsid w:val="00B81E11"/>
    <w:rsid w:val="00B825BD"/>
    <w:rsid w:val="00B82A87"/>
    <w:rsid w:val="00B82F0F"/>
    <w:rsid w:val="00B83259"/>
    <w:rsid w:val="00B8478C"/>
    <w:rsid w:val="00B84A85"/>
    <w:rsid w:val="00B84D3A"/>
    <w:rsid w:val="00B909E1"/>
    <w:rsid w:val="00B91226"/>
    <w:rsid w:val="00B936CB"/>
    <w:rsid w:val="00B93763"/>
    <w:rsid w:val="00B94624"/>
    <w:rsid w:val="00BA1842"/>
    <w:rsid w:val="00BA2B5D"/>
    <w:rsid w:val="00BA31FF"/>
    <w:rsid w:val="00BA61EE"/>
    <w:rsid w:val="00BA6384"/>
    <w:rsid w:val="00BA7192"/>
    <w:rsid w:val="00BB0043"/>
    <w:rsid w:val="00BB138B"/>
    <w:rsid w:val="00BB1443"/>
    <w:rsid w:val="00BB18BF"/>
    <w:rsid w:val="00BB29C5"/>
    <w:rsid w:val="00BB3DF0"/>
    <w:rsid w:val="00BC0B2D"/>
    <w:rsid w:val="00BC0CC6"/>
    <w:rsid w:val="00BC2098"/>
    <w:rsid w:val="00BC25C6"/>
    <w:rsid w:val="00BC2DA8"/>
    <w:rsid w:val="00BC3147"/>
    <w:rsid w:val="00BC34F6"/>
    <w:rsid w:val="00BC5A9E"/>
    <w:rsid w:val="00BC70C3"/>
    <w:rsid w:val="00BC73BF"/>
    <w:rsid w:val="00BD12A1"/>
    <w:rsid w:val="00BD2071"/>
    <w:rsid w:val="00BD2864"/>
    <w:rsid w:val="00BD3433"/>
    <w:rsid w:val="00BD579A"/>
    <w:rsid w:val="00BD7E09"/>
    <w:rsid w:val="00BE03F8"/>
    <w:rsid w:val="00BE1524"/>
    <w:rsid w:val="00BE1703"/>
    <w:rsid w:val="00BE253B"/>
    <w:rsid w:val="00BE2605"/>
    <w:rsid w:val="00BE2995"/>
    <w:rsid w:val="00BE4A91"/>
    <w:rsid w:val="00BE61FE"/>
    <w:rsid w:val="00BE74F5"/>
    <w:rsid w:val="00BE78D7"/>
    <w:rsid w:val="00BF189C"/>
    <w:rsid w:val="00BF1F45"/>
    <w:rsid w:val="00BF3DB2"/>
    <w:rsid w:val="00BF4267"/>
    <w:rsid w:val="00BF5F55"/>
    <w:rsid w:val="00C017AE"/>
    <w:rsid w:val="00C01FD3"/>
    <w:rsid w:val="00C030BA"/>
    <w:rsid w:val="00C036E4"/>
    <w:rsid w:val="00C03B75"/>
    <w:rsid w:val="00C0428D"/>
    <w:rsid w:val="00C0546F"/>
    <w:rsid w:val="00C063CD"/>
    <w:rsid w:val="00C063E0"/>
    <w:rsid w:val="00C065B0"/>
    <w:rsid w:val="00C07560"/>
    <w:rsid w:val="00C07FDF"/>
    <w:rsid w:val="00C13421"/>
    <w:rsid w:val="00C134BB"/>
    <w:rsid w:val="00C134E9"/>
    <w:rsid w:val="00C1494C"/>
    <w:rsid w:val="00C1522B"/>
    <w:rsid w:val="00C15CCB"/>
    <w:rsid w:val="00C1680B"/>
    <w:rsid w:val="00C170AD"/>
    <w:rsid w:val="00C178D0"/>
    <w:rsid w:val="00C17DD7"/>
    <w:rsid w:val="00C21C50"/>
    <w:rsid w:val="00C22C1C"/>
    <w:rsid w:val="00C25AC2"/>
    <w:rsid w:val="00C33EB8"/>
    <w:rsid w:val="00C36076"/>
    <w:rsid w:val="00C36283"/>
    <w:rsid w:val="00C37557"/>
    <w:rsid w:val="00C41E2E"/>
    <w:rsid w:val="00C4249C"/>
    <w:rsid w:val="00C4513A"/>
    <w:rsid w:val="00C45FD9"/>
    <w:rsid w:val="00C46492"/>
    <w:rsid w:val="00C469B0"/>
    <w:rsid w:val="00C46D57"/>
    <w:rsid w:val="00C474BA"/>
    <w:rsid w:val="00C4759F"/>
    <w:rsid w:val="00C500DA"/>
    <w:rsid w:val="00C50BFB"/>
    <w:rsid w:val="00C51524"/>
    <w:rsid w:val="00C51AB0"/>
    <w:rsid w:val="00C530EA"/>
    <w:rsid w:val="00C53365"/>
    <w:rsid w:val="00C53C9C"/>
    <w:rsid w:val="00C53E3F"/>
    <w:rsid w:val="00C559C3"/>
    <w:rsid w:val="00C55CE7"/>
    <w:rsid w:val="00C55FCB"/>
    <w:rsid w:val="00C56DEC"/>
    <w:rsid w:val="00C57734"/>
    <w:rsid w:val="00C57FD8"/>
    <w:rsid w:val="00C613F9"/>
    <w:rsid w:val="00C615AD"/>
    <w:rsid w:val="00C6220A"/>
    <w:rsid w:val="00C62357"/>
    <w:rsid w:val="00C66611"/>
    <w:rsid w:val="00C667F3"/>
    <w:rsid w:val="00C6680F"/>
    <w:rsid w:val="00C67B41"/>
    <w:rsid w:val="00C67ECD"/>
    <w:rsid w:val="00C713A6"/>
    <w:rsid w:val="00C72EAE"/>
    <w:rsid w:val="00C74537"/>
    <w:rsid w:val="00C746BE"/>
    <w:rsid w:val="00C74C4F"/>
    <w:rsid w:val="00C75096"/>
    <w:rsid w:val="00C75ABF"/>
    <w:rsid w:val="00C7701E"/>
    <w:rsid w:val="00C7791C"/>
    <w:rsid w:val="00C77CDF"/>
    <w:rsid w:val="00C81639"/>
    <w:rsid w:val="00C81B22"/>
    <w:rsid w:val="00C8206A"/>
    <w:rsid w:val="00C82247"/>
    <w:rsid w:val="00C84724"/>
    <w:rsid w:val="00C9068E"/>
    <w:rsid w:val="00C90AF0"/>
    <w:rsid w:val="00C914A8"/>
    <w:rsid w:val="00C9211A"/>
    <w:rsid w:val="00C92644"/>
    <w:rsid w:val="00C92650"/>
    <w:rsid w:val="00C93522"/>
    <w:rsid w:val="00C94300"/>
    <w:rsid w:val="00C96BB7"/>
    <w:rsid w:val="00CA1775"/>
    <w:rsid w:val="00CA2C29"/>
    <w:rsid w:val="00CA390D"/>
    <w:rsid w:val="00CA4D9B"/>
    <w:rsid w:val="00CA6124"/>
    <w:rsid w:val="00CA6927"/>
    <w:rsid w:val="00CB04DB"/>
    <w:rsid w:val="00CB0D92"/>
    <w:rsid w:val="00CB426D"/>
    <w:rsid w:val="00CB42DA"/>
    <w:rsid w:val="00CB5A86"/>
    <w:rsid w:val="00CC08E6"/>
    <w:rsid w:val="00CC1557"/>
    <w:rsid w:val="00CC17DC"/>
    <w:rsid w:val="00CC1DC5"/>
    <w:rsid w:val="00CC1EE9"/>
    <w:rsid w:val="00CC3F5C"/>
    <w:rsid w:val="00CC477D"/>
    <w:rsid w:val="00CC6DA7"/>
    <w:rsid w:val="00CC72E1"/>
    <w:rsid w:val="00CC7C18"/>
    <w:rsid w:val="00CD0763"/>
    <w:rsid w:val="00CD1528"/>
    <w:rsid w:val="00CD1AD7"/>
    <w:rsid w:val="00CD2BA2"/>
    <w:rsid w:val="00CD5A3E"/>
    <w:rsid w:val="00CD675E"/>
    <w:rsid w:val="00CD6FDB"/>
    <w:rsid w:val="00CE00B7"/>
    <w:rsid w:val="00CE0711"/>
    <w:rsid w:val="00CE0BAA"/>
    <w:rsid w:val="00CE0BC5"/>
    <w:rsid w:val="00CE144E"/>
    <w:rsid w:val="00CE27FC"/>
    <w:rsid w:val="00CE291C"/>
    <w:rsid w:val="00CE40D7"/>
    <w:rsid w:val="00CE6582"/>
    <w:rsid w:val="00CE7E07"/>
    <w:rsid w:val="00CF0551"/>
    <w:rsid w:val="00CF07CA"/>
    <w:rsid w:val="00CF159B"/>
    <w:rsid w:val="00CF15A4"/>
    <w:rsid w:val="00CF6AE0"/>
    <w:rsid w:val="00CF7105"/>
    <w:rsid w:val="00D01A25"/>
    <w:rsid w:val="00D02721"/>
    <w:rsid w:val="00D0277D"/>
    <w:rsid w:val="00D02AB7"/>
    <w:rsid w:val="00D03B52"/>
    <w:rsid w:val="00D03D86"/>
    <w:rsid w:val="00D03F96"/>
    <w:rsid w:val="00D04F3A"/>
    <w:rsid w:val="00D05614"/>
    <w:rsid w:val="00D0592B"/>
    <w:rsid w:val="00D0608C"/>
    <w:rsid w:val="00D1607E"/>
    <w:rsid w:val="00D17FDB"/>
    <w:rsid w:val="00D20A58"/>
    <w:rsid w:val="00D211C4"/>
    <w:rsid w:val="00D2167D"/>
    <w:rsid w:val="00D216CC"/>
    <w:rsid w:val="00D237C6"/>
    <w:rsid w:val="00D24C9F"/>
    <w:rsid w:val="00D25D32"/>
    <w:rsid w:val="00D267A0"/>
    <w:rsid w:val="00D2696E"/>
    <w:rsid w:val="00D33739"/>
    <w:rsid w:val="00D35050"/>
    <w:rsid w:val="00D36121"/>
    <w:rsid w:val="00D3673D"/>
    <w:rsid w:val="00D36A50"/>
    <w:rsid w:val="00D3771D"/>
    <w:rsid w:val="00D437F9"/>
    <w:rsid w:val="00D43D0C"/>
    <w:rsid w:val="00D442FA"/>
    <w:rsid w:val="00D44D8E"/>
    <w:rsid w:val="00D45460"/>
    <w:rsid w:val="00D45619"/>
    <w:rsid w:val="00D45FDE"/>
    <w:rsid w:val="00D46EC4"/>
    <w:rsid w:val="00D52DDF"/>
    <w:rsid w:val="00D53EFA"/>
    <w:rsid w:val="00D55776"/>
    <w:rsid w:val="00D604F7"/>
    <w:rsid w:val="00D612C9"/>
    <w:rsid w:val="00D645F1"/>
    <w:rsid w:val="00D64618"/>
    <w:rsid w:val="00D65082"/>
    <w:rsid w:val="00D654CE"/>
    <w:rsid w:val="00D6578E"/>
    <w:rsid w:val="00D65D1E"/>
    <w:rsid w:val="00D65F3B"/>
    <w:rsid w:val="00D6639C"/>
    <w:rsid w:val="00D67AC5"/>
    <w:rsid w:val="00D70D51"/>
    <w:rsid w:val="00D72817"/>
    <w:rsid w:val="00D73602"/>
    <w:rsid w:val="00D73F2C"/>
    <w:rsid w:val="00D74753"/>
    <w:rsid w:val="00D74B06"/>
    <w:rsid w:val="00D75ACB"/>
    <w:rsid w:val="00D764C5"/>
    <w:rsid w:val="00D77876"/>
    <w:rsid w:val="00D80A06"/>
    <w:rsid w:val="00D80F98"/>
    <w:rsid w:val="00D82C02"/>
    <w:rsid w:val="00D82F81"/>
    <w:rsid w:val="00D83838"/>
    <w:rsid w:val="00D84356"/>
    <w:rsid w:val="00D8583D"/>
    <w:rsid w:val="00D85BC9"/>
    <w:rsid w:val="00D85D7B"/>
    <w:rsid w:val="00D85EFF"/>
    <w:rsid w:val="00D8641A"/>
    <w:rsid w:val="00D86564"/>
    <w:rsid w:val="00D916F3"/>
    <w:rsid w:val="00D93192"/>
    <w:rsid w:val="00D93B39"/>
    <w:rsid w:val="00DA053E"/>
    <w:rsid w:val="00DA2BF6"/>
    <w:rsid w:val="00DA3145"/>
    <w:rsid w:val="00DA3439"/>
    <w:rsid w:val="00DA4866"/>
    <w:rsid w:val="00DA496F"/>
    <w:rsid w:val="00DA73B2"/>
    <w:rsid w:val="00DA78AE"/>
    <w:rsid w:val="00DA7C46"/>
    <w:rsid w:val="00DA7D74"/>
    <w:rsid w:val="00DB3426"/>
    <w:rsid w:val="00DB410D"/>
    <w:rsid w:val="00DB41F9"/>
    <w:rsid w:val="00DB5F79"/>
    <w:rsid w:val="00DB60EC"/>
    <w:rsid w:val="00DB740D"/>
    <w:rsid w:val="00DB7C07"/>
    <w:rsid w:val="00DC26EB"/>
    <w:rsid w:val="00DC2B8C"/>
    <w:rsid w:val="00DC70CB"/>
    <w:rsid w:val="00DD04EA"/>
    <w:rsid w:val="00DD0B6F"/>
    <w:rsid w:val="00DD0F73"/>
    <w:rsid w:val="00DD1703"/>
    <w:rsid w:val="00DD1733"/>
    <w:rsid w:val="00DD26D0"/>
    <w:rsid w:val="00DD4635"/>
    <w:rsid w:val="00DD4B98"/>
    <w:rsid w:val="00DD672F"/>
    <w:rsid w:val="00DD68C0"/>
    <w:rsid w:val="00DD7E45"/>
    <w:rsid w:val="00DE1B82"/>
    <w:rsid w:val="00DE39EC"/>
    <w:rsid w:val="00DE6A06"/>
    <w:rsid w:val="00DE75B1"/>
    <w:rsid w:val="00DE7C16"/>
    <w:rsid w:val="00DF1B64"/>
    <w:rsid w:val="00DF2C2C"/>
    <w:rsid w:val="00DF4269"/>
    <w:rsid w:val="00DF4AB8"/>
    <w:rsid w:val="00DF6211"/>
    <w:rsid w:val="00DF6B56"/>
    <w:rsid w:val="00DF7BD9"/>
    <w:rsid w:val="00E013E5"/>
    <w:rsid w:val="00E029E1"/>
    <w:rsid w:val="00E03352"/>
    <w:rsid w:val="00E03A6E"/>
    <w:rsid w:val="00E0444D"/>
    <w:rsid w:val="00E069D4"/>
    <w:rsid w:val="00E10123"/>
    <w:rsid w:val="00E10280"/>
    <w:rsid w:val="00E1058B"/>
    <w:rsid w:val="00E10D89"/>
    <w:rsid w:val="00E11E90"/>
    <w:rsid w:val="00E12A74"/>
    <w:rsid w:val="00E12BFA"/>
    <w:rsid w:val="00E1452B"/>
    <w:rsid w:val="00E14B3F"/>
    <w:rsid w:val="00E14FC7"/>
    <w:rsid w:val="00E15933"/>
    <w:rsid w:val="00E2056F"/>
    <w:rsid w:val="00E21A9F"/>
    <w:rsid w:val="00E21DFA"/>
    <w:rsid w:val="00E24777"/>
    <w:rsid w:val="00E24CC0"/>
    <w:rsid w:val="00E26019"/>
    <w:rsid w:val="00E3199C"/>
    <w:rsid w:val="00E31E52"/>
    <w:rsid w:val="00E32050"/>
    <w:rsid w:val="00E32771"/>
    <w:rsid w:val="00E332FA"/>
    <w:rsid w:val="00E34742"/>
    <w:rsid w:val="00E3619C"/>
    <w:rsid w:val="00E372F7"/>
    <w:rsid w:val="00E37F66"/>
    <w:rsid w:val="00E40E21"/>
    <w:rsid w:val="00E433F4"/>
    <w:rsid w:val="00E43759"/>
    <w:rsid w:val="00E5078F"/>
    <w:rsid w:val="00E5106C"/>
    <w:rsid w:val="00E52E17"/>
    <w:rsid w:val="00E53439"/>
    <w:rsid w:val="00E536BC"/>
    <w:rsid w:val="00E60801"/>
    <w:rsid w:val="00E637EF"/>
    <w:rsid w:val="00E6393A"/>
    <w:rsid w:val="00E653B7"/>
    <w:rsid w:val="00E65A2C"/>
    <w:rsid w:val="00E66E0E"/>
    <w:rsid w:val="00E674E7"/>
    <w:rsid w:val="00E71793"/>
    <w:rsid w:val="00E73299"/>
    <w:rsid w:val="00E7578D"/>
    <w:rsid w:val="00E80989"/>
    <w:rsid w:val="00E82775"/>
    <w:rsid w:val="00E8345D"/>
    <w:rsid w:val="00E83E33"/>
    <w:rsid w:val="00E84915"/>
    <w:rsid w:val="00E86635"/>
    <w:rsid w:val="00E86CE5"/>
    <w:rsid w:val="00E906B2"/>
    <w:rsid w:val="00E9164A"/>
    <w:rsid w:val="00E9384D"/>
    <w:rsid w:val="00E9388E"/>
    <w:rsid w:val="00E940A9"/>
    <w:rsid w:val="00E949DE"/>
    <w:rsid w:val="00E94E4E"/>
    <w:rsid w:val="00E9575B"/>
    <w:rsid w:val="00E95A02"/>
    <w:rsid w:val="00E95D36"/>
    <w:rsid w:val="00E974DF"/>
    <w:rsid w:val="00E97DE7"/>
    <w:rsid w:val="00EA0631"/>
    <w:rsid w:val="00EA1417"/>
    <w:rsid w:val="00EA2335"/>
    <w:rsid w:val="00EA2E3E"/>
    <w:rsid w:val="00EA47D5"/>
    <w:rsid w:val="00EA4D58"/>
    <w:rsid w:val="00EA5CC0"/>
    <w:rsid w:val="00EA6AE9"/>
    <w:rsid w:val="00EA7D36"/>
    <w:rsid w:val="00EB10C3"/>
    <w:rsid w:val="00EB22F8"/>
    <w:rsid w:val="00EB32CF"/>
    <w:rsid w:val="00EB3AF6"/>
    <w:rsid w:val="00EB4353"/>
    <w:rsid w:val="00EB4EB9"/>
    <w:rsid w:val="00EB539B"/>
    <w:rsid w:val="00EB53B8"/>
    <w:rsid w:val="00EB6577"/>
    <w:rsid w:val="00EB6A46"/>
    <w:rsid w:val="00EB7115"/>
    <w:rsid w:val="00EB760D"/>
    <w:rsid w:val="00EB7C3D"/>
    <w:rsid w:val="00EC0DA8"/>
    <w:rsid w:val="00EC117A"/>
    <w:rsid w:val="00EC11C9"/>
    <w:rsid w:val="00EC3F99"/>
    <w:rsid w:val="00EC4A96"/>
    <w:rsid w:val="00ED155E"/>
    <w:rsid w:val="00ED2CA0"/>
    <w:rsid w:val="00ED2F6E"/>
    <w:rsid w:val="00ED3B41"/>
    <w:rsid w:val="00ED47FF"/>
    <w:rsid w:val="00ED4DF7"/>
    <w:rsid w:val="00ED5BE2"/>
    <w:rsid w:val="00ED784D"/>
    <w:rsid w:val="00EE1310"/>
    <w:rsid w:val="00EE1AD4"/>
    <w:rsid w:val="00EE1C6A"/>
    <w:rsid w:val="00EE310B"/>
    <w:rsid w:val="00EE3C92"/>
    <w:rsid w:val="00EE3F59"/>
    <w:rsid w:val="00EE4C9C"/>
    <w:rsid w:val="00EE72F8"/>
    <w:rsid w:val="00EE77B4"/>
    <w:rsid w:val="00EF0CF7"/>
    <w:rsid w:val="00EF1B94"/>
    <w:rsid w:val="00EF1F12"/>
    <w:rsid w:val="00EF2986"/>
    <w:rsid w:val="00EF34AA"/>
    <w:rsid w:val="00EF5672"/>
    <w:rsid w:val="00F02265"/>
    <w:rsid w:val="00F027CC"/>
    <w:rsid w:val="00F04D9A"/>
    <w:rsid w:val="00F04E36"/>
    <w:rsid w:val="00F056DB"/>
    <w:rsid w:val="00F068F0"/>
    <w:rsid w:val="00F0732C"/>
    <w:rsid w:val="00F100EF"/>
    <w:rsid w:val="00F10997"/>
    <w:rsid w:val="00F10D04"/>
    <w:rsid w:val="00F12029"/>
    <w:rsid w:val="00F12CA9"/>
    <w:rsid w:val="00F12CE5"/>
    <w:rsid w:val="00F15B57"/>
    <w:rsid w:val="00F16227"/>
    <w:rsid w:val="00F1708B"/>
    <w:rsid w:val="00F20E00"/>
    <w:rsid w:val="00F21D3C"/>
    <w:rsid w:val="00F21E8C"/>
    <w:rsid w:val="00F24EFD"/>
    <w:rsid w:val="00F27C34"/>
    <w:rsid w:val="00F303F2"/>
    <w:rsid w:val="00F3184E"/>
    <w:rsid w:val="00F31F19"/>
    <w:rsid w:val="00F32294"/>
    <w:rsid w:val="00F32483"/>
    <w:rsid w:val="00F339FB"/>
    <w:rsid w:val="00F3442A"/>
    <w:rsid w:val="00F36828"/>
    <w:rsid w:val="00F374D6"/>
    <w:rsid w:val="00F37B3F"/>
    <w:rsid w:val="00F40966"/>
    <w:rsid w:val="00F41BAB"/>
    <w:rsid w:val="00F44ACA"/>
    <w:rsid w:val="00F46266"/>
    <w:rsid w:val="00F47A42"/>
    <w:rsid w:val="00F50413"/>
    <w:rsid w:val="00F51722"/>
    <w:rsid w:val="00F51EEF"/>
    <w:rsid w:val="00F525FE"/>
    <w:rsid w:val="00F53130"/>
    <w:rsid w:val="00F535DD"/>
    <w:rsid w:val="00F5392D"/>
    <w:rsid w:val="00F549BC"/>
    <w:rsid w:val="00F54B6E"/>
    <w:rsid w:val="00F55A86"/>
    <w:rsid w:val="00F561EA"/>
    <w:rsid w:val="00F56323"/>
    <w:rsid w:val="00F56FC7"/>
    <w:rsid w:val="00F57AC6"/>
    <w:rsid w:val="00F57E99"/>
    <w:rsid w:val="00F60F98"/>
    <w:rsid w:val="00F61E4B"/>
    <w:rsid w:val="00F620D1"/>
    <w:rsid w:val="00F6323A"/>
    <w:rsid w:val="00F64119"/>
    <w:rsid w:val="00F6477B"/>
    <w:rsid w:val="00F659D5"/>
    <w:rsid w:val="00F65FB7"/>
    <w:rsid w:val="00F66A8C"/>
    <w:rsid w:val="00F67592"/>
    <w:rsid w:val="00F67BBC"/>
    <w:rsid w:val="00F705D0"/>
    <w:rsid w:val="00F7134F"/>
    <w:rsid w:val="00F719A2"/>
    <w:rsid w:val="00F71DD7"/>
    <w:rsid w:val="00F72BE9"/>
    <w:rsid w:val="00F73393"/>
    <w:rsid w:val="00F738DC"/>
    <w:rsid w:val="00F74AC6"/>
    <w:rsid w:val="00F75202"/>
    <w:rsid w:val="00F75A58"/>
    <w:rsid w:val="00F80246"/>
    <w:rsid w:val="00F803B1"/>
    <w:rsid w:val="00F823A7"/>
    <w:rsid w:val="00F82DD6"/>
    <w:rsid w:val="00F85376"/>
    <w:rsid w:val="00F86CFC"/>
    <w:rsid w:val="00F8740A"/>
    <w:rsid w:val="00F91A98"/>
    <w:rsid w:val="00F946D8"/>
    <w:rsid w:val="00F94772"/>
    <w:rsid w:val="00F94A3B"/>
    <w:rsid w:val="00F95389"/>
    <w:rsid w:val="00F96CEB"/>
    <w:rsid w:val="00FA0553"/>
    <w:rsid w:val="00FA1C39"/>
    <w:rsid w:val="00FA473B"/>
    <w:rsid w:val="00FA591F"/>
    <w:rsid w:val="00FA7218"/>
    <w:rsid w:val="00FA7EAB"/>
    <w:rsid w:val="00FB40F1"/>
    <w:rsid w:val="00FB42C2"/>
    <w:rsid w:val="00FB54F0"/>
    <w:rsid w:val="00FB56D0"/>
    <w:rsid w:val="00FB6A3D"/>
    <w:rsid w:val="00FC1BF3"/>
    <w:rsid w:val="00FC32FE"/>
    <w:rsid w:val="00FC39FD"/>
    <w:rsid w:val="00FC5794"/>
    <w:rsid w:val="00FD1600"/>
    <w:rsid w:val="00FD1FB4"/>
    <w:rsid w:val="00FD2DA9"/>
    <w:rsid w:val="00FD32A1"/>
    <w:rsid w:val="00FD340C"/>
    <w:rsid w:val="00FD3799"/>
    <w:rsid w:val="00FD458A"/>
    <w:rsid w:val="00FD4C94"/>
    <w:rsid w:val="00FD4ED8"/>
    <w:rsid w:val="00FD61DB"/>
    <w:rsid w:val="00FD7DE7"/>
    <w:rsid w:val="00FE055B"/>
    <w:rsid w:val="00FE121D"/>
    <w:rsid w:val="00FE4795"/>
    <w:rsid w:val="00FE713A"/>
    <w:rsid w:val="00FF1B45"/>
    <w:rsid w:val="00FF1FE1"/>
    <w:rsid w:val="00FF37F9"/>
    <w:rsid w:val="00FF3B83"/>
    <w:rsid w:val="00FF5764"/>
    <w:rsid w:val="00FF664F"/>
    <w:rsid w:val="00FF74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C61"/>
    <w:pPr>
      <w:spacing w:after="200" w:line="276" w:lineRule="auto"/>
    </w:pPr>
    <w:rPr>
      <w:sz w:val="22"/>
      <w:szCs w:val="22"/>
    </w:rPr>
  </w:style>
  <w:style w:type="paragraph" w:styleId="Heading1">
    <w:name w:val="heading 1"/>
    <w:basedOn w:val="Normal"/>
    <w:next w:val="Normal"/>
    <w:link w:val="Heading1Char"/>
    <w:uiPriority w:val="99"/>
    <w:qFormat/>
    <w:rsid w:val="00C914A8"/>
    <w:pPr>
      <w:keepNext/>
      <w:spacing w:before="240" w:after="60" w:line="240" w:lineRule="auto"/>
      <w:outlineLvl w:val="0"/>
    </w:pPr>
    <w:rPr>
      <w:rFonts w:ascii="Arial" w:eastAsia="Arial Unicode MS" w:hAnsi="Arial" w:cs="Arial"/>
      <w:b/>
      <w:bCs/>
      <w:kern w:val="32"/>
      <w:sz w:val="32"/>
      <w:szCs w:val="32"/>
    </w:rPr>
  </w:style>
  <w:style w:type="paragraph" w:styleId="Heading2">
    <w:name w:val="heading 2"/>
    <w:basedOn w:val="Normal"/>
    <w:next w:val="Normal"/>
    <w:link w:val="Heading2Char"/>
    <w:uiPriority w:val="99"/>
    <w:qFormat/>
    <w:rsid w:val="00C914A8"/>
    <w:pPr>
      <w:keepNext/>
      <w:spacing w:after="0" w:line="240" w:lineRule="auto"/>
      <w:jc w:val="center"/>
      <w:outlineLvl w:val="1"/>
    </w:pPr>
    <w:rPr>
      <w:rFonts w:ascii="Times New Roman" w:eastAsia="Arial Unicode MS" w:hAnsi="Times New Roman"/>
      <w:b/>
      <w:bCs/>
      <w:lang w:val="sr-Cyrl-CS"/>
    </w:rPr>
  </w:style>
  <w:style w:type="paragraph" w:styleId="Heading3">
    <w:name w:val="heading 3"/>
    <w:basedOn w:val="Normal"/>
    <w:next w:val="Normal"/>
    <w:link w:val="Heading3Char"/>
    <w:uiPriority w:val="99"/>
    <w:qFormat/>
    <w:rsid w:val="00C914A8"/>
    <w:pPr>
      <w:keepNext/>
      <w:spacing w:after="0" w:line="240" w:lineRule="auto"/>
      <w:jc w:val="center"/>
      <w:outlineLvl w:val="2"/>
    </w:pPr>
    <w:rPr>
      <w:rFonts w:ascii="Times New Roman" w:eastAsia="Arial Unicode MS" w:hAnsi="Times New Roman"/>
      <w:b/>
      <w:bCs/>
      <w:sz w:val="24"/>
      <w:szCs w:val="24"/>
      <w:lang w:val="sr-Cyrl-CS"/>
    </w:rPr>
  </w:style>
  <w:style w:type="paragraph" w:styleId="Heading4">
    <w:name w:val="heading 4"/>
    <w:basedOn w:val="Normal"/>
    <w:next w:val="BodyText"/>
    <w:link w:val="Heading4Char"/>
    <w:uiPriority w:val="99"/>
    <w:qFormat/>
    <w:rsid w:val="0055475D"/>
    <w:pPr>
      <w:keepNext/>
      <w:numPr>
        <w:ilvl w:val="3"/>
        <w:numId w:val="1"/>
      </w:numPr>
      <w:suppressAutoHyphens/>
      <w:spacing w:after="0" w:line="100" w:lineRule="atLeast"/>
      <w:jc w:val="center"/>
      <w:outlineLvl w:val="3"/>
    </w:pPr>
    <w:rPr>
      <w:rFonts w:ascii="Book Antiqua" w:hAnsi="Book Antiqua"/>
      <w:b/>
      <w:bCs/>
      <w:color w:val="000000"/>
      <w:kern w:val="1"/>
      <w:sz w:val="28"/>
      <w:szCs w:val="24"/>
      <w:u w:val="single"/>
      <w:lang w:eastAsia="ar-SA"/>
    </w:rPr>
  </w:style>
  <w:style w:type="paragraph" w:styleId="Heading5">
    <w:name w:val="heading 5"/>
    <w:basedOn w:val="Normal"/>
    <w:next w:val="BodyText"/>
    <w:link w:val="Heading5Char"/>
    <w:uiPriority w:val="99"/>
    <w:qFormat/>
    <w:rsid w:val="0055475D"/>
    <w:pPr>
      <w:numPr>
        <w:ilvl w:val="4"/>
        <w:numId w:val="1"/>
      </w:numPr>
      <w:suppressAutoHyphens/>
      <w:spacing w:before="240" w:after="60" w:line="100" w:lineRule="atLeast"/>
      <w:outlineLvl w:val="4"/>
    </w:pPr>
    <w:rPr>
      <w:rFonts w:ascii="Times New Roman" w:hAnsi="Times New Roman"/>
      <w:b/>
      <w:bCs/>
      <w:i/>
      <w:iCs/>
      <w:color w:val="000000"/>
      <w:kern w:val="1"/>
      <w:sz w:val="26"/>
      <w:szCs w:val="26"/>
      <w:lang w:eastAsia="ar-SA"/>
    </w:rPr>
  </w:style>
  <w:style w:type="paragraph" w:styleId="Heading6">
    <w:name w:val="heading 6"/>
    <w:basedOn w:val="Normal"/>
    <w:next w:val="BodyText"/>
    <w:link w:val="Heading6Char"/>
    <w:uiPriority w:val="99"/>
    <w:qFormat/>
    <w:rsid w:val="0055475D"/>
    <w:pPr>
      <w:keepNext/>
      <w:numPr>
        <w:ilvl w:val="5"/>
        <w:numId w:val="1"/>
      </w:numPr>
      <w:suppressAutoHyphens/>
      <w:spacing w:after="0" w:line="100" w:lineRule="atLeast"/>
      <w:outlineLvl w:val="5"/>
    </w:pPr>
    <w:rPr>
      <w:rFonts w:ascii="Book Antiqua" w:hAnsi="Book Antiqua"/>
      <w:color w:val="000000"/>
      <w:kern w:val="1"/>
      <w:sz w:val="28"/>
      <w:szCs w:val="24"/>
      <w:lang w:eastAsia="ar-SA"/>
    </w:rPr>
  </w:style>
  <w:style w:type="paragraph" w:styleId="Heading7">
    <w:name w:val="heading 7"/>
    <w:basedOn w:val="Normal"/>
    <w:next w:val="BodyText"/>
    <w:link w:val="Heading7Char"/>
    <w:uiPriority w:val="99"/>
    <w:qFormat/>
    <w:rsid w:val="0055475D"/>
    <w:pPr>
      <w:keepNext/>
      <w:numPr>
        <w:ilvl w:val="6"/>
        <w:numId w:val="1"/>
      </w:numPr>
      <w:suppressAutoHyphens/>
      <w:spacing w:after="0" w:line="100" w:lineRule="atLeast"/>
      <w:outlineLvl w:val="6"/>
    </w:pPr>
    <w:rPr>
      <w:rFonts w:ascii="Book Antiqua" w:hAnsi="Book Antiqua" w:cs="Arial"/>
      <w:b/>
      <w:bCs/>
      <w:color w:val="000000"/>
      <w:kern w:val="1"/>
      <w:sz w:val="24"/>
      <w:szCs w:val="24"/>
      <w:lang w:eastAsia="ar-SA"/>
    </w:rPr>
  </w:style>
  <w:style w:type="paragraph" w:styleId="Heading8">
    <w:name w:val="heading 8"/>
    <w:basedOn w:val="Normal"/>
    <w:next w:val="Normal"/>
    <w:link w:val="Heading8Char"/>
    <w:uiPriority w:val="99"/>
    <w:qFormat/>
    <w:rsid w:val="00343793"/>
    <w:pPr>
      <w:spacing w:before="240" w:after="60" w:line="240" w:lineRule="auto"/>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343793"/>
    <w:pPr>
      <w:keepNext/>
      <w:spacing w:after="0" w:line="240" w:lineRule="auto"/>
      <w:jc w:val="center"/>
      <w:outlineLvl w:val="8"/>
    </w:pPr>
    <w:rPr>
      <w:rFonts w:ascii="Times New Roman" w:hAnsi="Times New Roman"/>
      <w:b/>
      <w:bCs/>
      <w:sz w:val="28"/>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4A8"/>
    <w:rPr>
      <w:rFonts w:ascii="Arial" w:eastAsia="Arial Unicode MS" w:hAnsi="Arial" w:cs="Arial"/>
      <w:b/>
      <w:bCs/>
      <w:kern w:val="32"/>
      <w:sz w:val="32"/>
      <w:szCs w:val="32"/>
      <w:lang w:val="en-US" w:eastAsia="en-US"/>
    </w:rPr>
  </w:style>
  <w:style w:type="character" w:customStyle="1" w:styleId="Heading2Char">
    <w:name w:val="Heading 2 Char"/>
    <w:basedOn w:val="DefaultParagraphFont"/>
    <w:link w:val="Heading2"/>
    <w:uiPriority w:val="99"/>
    <w:locked/>
    <w:rsid w:val="00C914A8"/>
    <w:rPr>
      <w:rFonts w:ascii="Times New Roman" w:eastAsia="Arial Unicode MS" w:hAnsi="Times New Roman" w:cs="Times New Roman"/>
      <w:b/>
      <w:bCs/>
      <w:lang w:val="sr-Cyrl-CS" w:eastAsia="en-US"/>
    </w:rPr>
  </w:style>
  <w:style w:type="character" w:customStyle="1" w:styleId="Heading3Char">
    <w:name w:val="Heading 3 Char"/>
    <w:basedOn w:val="DefaultParagraphFont"/>
    <w:link w:val="Heading3"/>
    <w:uiPriority w:val="99"/>
    <w:locked/>
    <w:rsid w:val="00C914A8"/>
    <w:rPr>
      <w:rFonts w:ascii="Times New Roman" w:eastAsia="Arial Unicode MS" w:hAnsi="Times New Roman" w:cs="Times New Roman"/>
      <w:b/>
      <w:bCs/>
      <w:sz w:val="24"/>
      <w:szCs w:val="24"/>
      <w:lang w:val="sr-Cyrl-CS" w:eastAsia="en-US"/>
    </w:rPr>
  </w:style>
  <w:style w:type="character" w:customStyle="1" w:styleId="Heading4Char">
    <w:name w:val="Heading 4 Char"/>
    <w:basedOn w:val="DefaultParagraphFont"/>
    <w:link w:val="Heading4"/>
    <w:uiPriority w:val="99"/>
    <w:locked/>
    <w:rsid w:val="0055475D"/>
    <w:rPr>
      <w:rFonts w:ascii="Book Antiqua" w:hAnsi="Book Antiqua" w:cs="Times New Roman"/>
      <w:b/>
      <w:bCs/>
      <w:color w:val="000000"/>
      <w:kern w:val="1"/>
      <w:sz w:val="24"/>
      <w:szCs w:val="24"/>
      <w:u w:val="single"/>
      <w:lang w:val="en-US" w:eastAsia="ar-SA" w:bidi="ar-SA"/>
    </w:rPr>
  </w:style>
  <w:style w:type="character" w:customStyle="1" w:styleId="Heading5Char">
    <w:name w:val="Heading 5 Char"/>
    <w:basedOn w:val="DefaultParagraphFont"/>
    <w:link w:val="Heading5"/>
    <w:uiPriority w:val="99"/>
    <w:locked/>
    <w:rsid w:val="0055475D"/>
    <w:rPr>
      <w:rFonts w:cs="Times New Roman"/>
      <w:b/>
      <w:bCs/>
      <w:i/>
      <w:iCs/>
      <w:color w:val="000000"/>
      <w:kern w:val="1"/>
      <w:sz w:val="26"/>
      <w:szCs w:val="26"/>
      <w:lang w:val="en-US" w:eastAsia="ar-SA" w:bidi="ar-SA"/>
    </w:rPr>
  </w:style>
  <w:style w:type="character" w:customStyle="1" w:styleId="Heading6Char">
    <w:name w:val="Heading 6 Char"/>
    <w:basedOn w:val="DefaultParagraphFont"/>
    <w:link w:val="Heading6"/>
    <w:uiPriority w:val="99"/>
    <w:locked/>
    <w:rsid w:val="0055475D"/>
    <w:rPr>
      <w:rFonts w:ascii="Book Antiqua" w:hAnsi="Book Antiqua" w:cs="Times New Roman"/>
      <w:color w:val="000000"/>
      <w:kern w:val="1"/>
      <w:sz w:val="24"/>
      <w:szCs w:val="24"/>
      <w:lang w:val="en-US" w:eastAsia="ar-SA" w:bidi="ar-SA"/>
    </w:rPr>
  </w:style>
  <w:style w:type="character" w:customStyle="1" w:styleId="Heading7Char">
    <w:name w:val="Heading 7 Char"/>
    <w:basedOn w:val="DefaultParagraphFont"/>
    <w:link w:val="Heading7"/>
    <w:uiPriority w:val="99"/>
    <w:locked/>
    <w:rsid w:val="0055475D"/>
    <w:rPr>
      <w:rFonts w:ascii="Book Antiqua" w:hAnsi="Book Antiqua" w:cs="Arial"/>
      <w:b/>
      <w:bCs/>
      <w:color w:val="000000"/>
      <w:kern w:val="1"/>
      <w:sz w:val="24"/>
      <w:szCs w:val="24"/>
      <w:lang w:val="en-US" w:eastAsia="ar-SA" w:bidi="ar-SA"/>
    </w:rPr>
  </w:style>
  <w:style w:type="character" w:customStyle="1" w:styleId="Heading8Char">
    <w:name w:val="Heading 8 Char"/>
    <w:basedOn w:val="DefaultParagraphFont"/>
    <w:link w:val="Heading8"/>
    <w:uiPriority w:val="99"/>
    <w:locked/>
    <w:rsid w:val="00343793"/>
    <w:rPr>
      <w:rFonts w:ascii="Times New Roman" w:hAnsi="Times New Roman" w:cs="Times New Roman"/>
      <w:i/>
      <w:iCs/>
      <w:sz w:val="24"/>
      <w:szCs w:val="24"/>
    </w:rPr>
  </w:style>
  <w:style w:type="character" w:customStyle="1" w:styleId="Heading9Char">
    <w:name w:val="Heading 9 Char"/>
    <w:basedOn w:val="DefaultParagraphFont"/>
    <w:link w:val="Heading9"/>
    <w:uiPriority w:val="99"/>
    <w:locked/>
    <w:rsid w:val="00343793"/>
    <w:rPr>
      <w:rFonts w:ascii="Times New Roman" w:hAnsi="Times New Roman" w:cs="Times New Roman"/>
      <w:b/>
      <w:bCs/>
      <w:sz w:val="24"/>
      <w:szCs w:val="24"/>
      <w:lang w:val="sr-Cyrl-CS"/>
    </w:rPr>
  </w:style>
  <w:style w:type="paragraph" w:styleId="BodyTextIndent3">
    <w:name w:val="Body Text Indent 3"/>
    <w:basedOn w:val="Normal"/>
    <w:link w:val="BodyTextIndent3Char"/>
    <w:uiPriority w:val="99"/>
    <w:rsid w:val="000858F0"/>
    <w:pPr>
      <w:spacing w:after="0" w:line="240" w:lineRule="auto"/>
      <w:ind w:left="-630" w:firstLine="630"/>
      <w:jc w:val="both"/>
    </w:pPr>
    <w:rPr>
      <w:rFonts w:ascii="Times New Roman" w:hAnsi="Times New Roman"/>
      <w:sz w:val="24"/>
      <w:szCs w:val="24"/>
      <w:lang w:val="sr-Cyrl-CS"/>
    </w:rPr>
  </w:style>
  <w:style w:type="character" w:customStyle="1" w:styleId="BodyTextIndent3Char">
    <w:name w:val="Body Text Indent 3 Char"/>
    <w:basedOn w:val="DefaultParagraphFont"/>
    <w:link w:val="BodyTextIndent3"/>
    <w:uiPriority w:val="99"/>
    <w:locked/>
    <w:rsid w:val="000858F0"/>
    <w:rPr>
      <w:rFonts w:ascii="Times New Roman" w:hAnsi="Times New Roman" w:cs="Times New Roman"/>
      <w:sz w:val="24"/>
      <w:szCs w:val="24"/>
      <w:lang w:val="sr-Cyrl-CS" w:eastAsia="en-US"/>
    </w:rPr>
  </w:style>
  <w:style w:type="paragraph" w:styleId="BodyTextIndent">
    <w:name w:val="Body Text Indent"/>
    <w:basedOn w:val="Normal"/>
    <w:link w:val="BodyTextIndentChar"/>
    <w:uiPriority w:val="99"/>
    <w:rsid w:val="00C914A8"/>
    <w:pPr>
      <w:spacing w:after="120"/>
      <w:ind w:left="283"/>
    </w:pPr>
  </w:style>
  <w:style w:type="character" w:customStyle="1" w:styleId="BodyTextIndentChar">
    <w:name w:val="Body Text Indent Char"/>
    <w:basedOn w:val="DefaultParagraphFont"/>
    <w:link w:val="BodyTextIndent"/>
    <w:uiPriority w:val="99"/>
    <w:locked/>
    <w:rsid w:val="00C914A8"/>
    <w:rPr>
      <w:rFonts w:cs="Times New Roman"/>
    </w:rPr>
  </w:style>
  <w:style w:type="paragraph" w:styleId="Footer">
    <w:name w:val="footer"/>
    <w:basedOn w:val="Normal"/>
    <w:link w:val="FooterChar"/>
    <w:uiPriority w:val="99"/>
    <w:rsid w:val="00C914A8"/>
    <w:pPr>
      <w:tabs>
        <w:tab w:val="center" w:pos="4153"/>
        <w:tab w:val="right" w:pos="8306"/>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C914A8"/>
    <w:rPr>
      <w:rFonts w:ascii="Times New Roman" w:hAnsi="Times New Roman" w:cs="Times New Roman"/>
      <w:sz w:val="24"/>
      <w:szCs w:val="24"/>
      <w:lang w:eastAsia="en-US"/>
    </w:rPr>
  </w:style>
  <w:style w:type="paragraph" w:styleId="Title">
    <w:name w:val="Title"/>
    <w:basedOn w:val="Normal"/>
    <w:link w:val="TitleChar"/>
    <w:uiPriority w:val="99"/>
    <w:qFormat/>
    <w:rsid w:val="00C914A8"/>
    <w:pPr>
      <w:spacing w:after="0" w:line="240" w:lineRule="auto"/>
      <w:jc w:val="center"/>
    </w:pPr>
    <w:rPr>
      <w:rFonts w:ascii="Times New Roman" w:hAnsi="Times New Roman"/>
      <w:b/>
      <w:bCs/>
      <w:sz w:val="24"/>
      <w:szCs w:val="24"/>
      <w:lang w:val="sr-Cyrl-CS"/>
    </w:rPr>
  </w:style>
  <w:style w:type="character" w:customStyle="1" w:styleId="TitleChar">
    <w:name w:val="Title Char"/>
    <w:basedOn w:val="DefaultParagraphFont"/>
    <w:link w:val="Title"/>
    <w:uiPriority w:val="99"/>
    <w:locked/>
    <w:rsid w:val="00C914A8"/>
    <w:rPr>
      <w:rFonts w:ascii="Times New Roman" w:hAnsi="Times New Roman" w:cs="Times New Roman"/>
      <w:b/>
      <w:bCs/>
      <w:sz w:val="24"/>
      <w:szCs w:val="24"/>
      <w:lang w:val="sr-Cyrl-CS" w:eastAsia="en-US"/>
    </w:rPr>
  </w:style>
  <w:style w:type="paragraph" w:styleId="BodyText">
    <w:name w:val="Body Text"/>
    <w:basedOn w:val="Normal"/>
    <w:link w:val="BodyTextChar"/>
    <w:uiPriority w:val="99"/>
    <w:rsid w:val="00C914A8"/>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C914A8"/>
    <w:rPr>
      <w:rFonts w:ascii="Times New Roman" w:hAnsi="Times New Roman" w:cs="Times New Roman"/>
      <w:sz w:val="24"/>
      <w:szCs w:val="24"/>
      <w:lang w:eastAsia="en-US"/>
    </w:rPr>
  </w:style>
  <w:style w:type="paragraph" w:styleId="Subtitle">
    <w:name w:val="Subtitle"/>
    <w:basedOn w:val="Normal"/>
    <w:link w:val="SubtitleChar"/>
    <w:uiPriority w:val="99"/>
    <w:qFormat/>
    <w:rsid w:val="00C914A8"/>
    <w:pPr>
      <w:spacing w:after="0" w:line="240" w:lineRule="auto"/>
      <w:jc w:val="center"/>
    </w:pPr>
    <w:rPr>
      <w:rFonts w:ascii="Times New Roman" w:hAnsi="Times New Roman"/>
      <w:b/>
      <w:bCs/>
      <w:sz w:val="24"/>
      <w:szCs w:val="24"/>
      <w:lang w:val="sr-Cyrl-CS"/>
    </w:rPr>
  </w:style>
  <w:style w:type="character" w:customStyle="1" w:styleId="SubtitleChar">
    <w:name w:val="Subtitle Char"/>
    <w:basedOn w:val="DefaultParagraphFont"/>
    <w:link w:val="Subtitle"/>
    <w:uiPriority w:val="99"/>
    <w:locked/>
    <w:rsid w:val="00C914A8"/>
    <w:rPr>
      <w:rFonts w:ascii="Times New Roman" w:hAnsi="Times New Roman" w:cs="Times New Roman"/>
      <w:b/>
      <w:bCs/>
      <w:sz w:val="24"/>
      <w:szCs w:val="24"/>
      <w:lang w:val="sr-Cyrl-CS" w:eastAsia="en-US"/>
    </w:rPr>
  </w:style>
  <w:style w:type="paragraph" w:styleId="BodyTextIndent2">
    <w:name w:val="Body Text Indent 2"/>
    <w:basedOn w:val="Normal"/>
    <w:link w:val="BodyTextIndent2Char"/>
    <w:uiPriority w:val="99"/>
    <w:rsid w:val="00C914A8"/>
    <w:pPr>
      <w:spacing w:after="0" w:line="240" w:lineRule="auto"/>
      <w:ind w:left="360" w:firstLine="720"/>
    </w:pPr>
    <w:rPr>
      <w:rFonts w:ascii="Times New Roman" w:hAnsi="Times New Roman"/>
      <w:sz w:val="24"/>
      <w:szCs w:val="24"/>
      <w:lang w:val="ru-RU"/>
    </w:rPr>
  </w:style>
  <w:style w:type="character" w:customStyle="1" w:styleId="BodyTextIndent2Char">
    <w:name w:val="Body Text Indent 2 Char"/>
    <w:basedOn w:val="DefaultParagraphFont"/>
    <w:link w:val="BodyTextIndent2"/>
    <w:uiPriority w:val="99"/>
    <w:locked/>
    <w:rsid w:val="00C914A8"/>
    <w:rPr>
      <w:rFonts w:ascii="Times New Roman" w:hAnsi="Times New Roman" w:cs="Times New Roman"/>
      <w:sz w:val="24"/>
      <w:szCs w:val="24"/>
      <w:lang w:val="ru-RU" w:eastAsia="en-US"/>
    </w:rPr>
  </w:style>
  <w:style w:type="paragraph" w:customStyle="1" w:styleId="Style1s">
    <w:name w:val="Style1s"/>
    <w:basedOn w:val="BodyText"/>
    <w:uiPriority w:val="99"/>
    <w:rsid w:val="00C914A8"/>
    <w:pPr>
      <w:tabs>
        <w:tab w:val="left" w:pos="1418"/>
      </w:tabs>
      <w:spacing w:after="0"/>
      <w:jc w:val="both"/>
    </w:pPr>
    <w:rPr>
      <w:rFonts w:ascii="CTimesRoman" w:hAnsi="CTimesRoman"/>
      <w:szCs w:val="20"/>
      <w:lang w:val="sr-Cyrl-CS"/>
    </w:rPr>
  </w:style>
  <w:style w:type="character" w:styleId="PageNumber">
    <w:name w:val="page number"/>
    <w:basedOn w:val="DefaultParagraphFont"/>
    <w:uiPriority w:val="99"/>
    <w:rsid w:val="00C914A8"/>
    <w:rPr>
      <w:rFonts w:cs="Times New Roman"/>
    </w:rPr>
  </w:style>
  <w:style w:type="table" w:styleId="TableGrid">
    <w:name w:val="Table Grid"/>
    <w:basedOn w:val="TableNormal"/>
    <w:uiPriority w:val="99"/>
    <w:rsid w:val="00C914A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914A8"/>
    <w:pPr>
      <w:tabs>
        <w:tab w:val="center" w:pos="4320"/>
        <w:tab w:val="right" w:pos="8640"/>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C914A8"/>
    <w:rPr>
      <w:rFonts w:ascii="Times New Roman" w:hAnsi="Times New Roman" w:cs="Times New Roman"/>
      <w:sz w:val="24"/>
      <w:szCs w:val="24"/>
      <w:lang w:eastAsia="en-US"/>
    </w:rPr>
  </w:style>
  <w:style w:type="paragraph" w:styleId="ListParagraph">
    <w:name w:val="List Paragraph"/>
    <w:basedOn w:val="Normal"/>
    <w:link w:val="ListParagraphChar"/>
    <w:uiPriority w:val="99"/>
    <w:qFormat/>
    <w:rsid w:val="00C914A8"/>
    <w:pPr>
      <w:spacing w:after="0" w:line="240" w:lineRule="auto"/>
      <w:ind w:left="720"/>
    </w:pPr>
    <w:rPr>
      <w:rFonts w:ascii="Times New Roman" w:hAnsi="Times New Roman"/>
      <w:sz w:val="24"/>
      <w:szCs w:val="20"/>
    </w:rPr>
  </w:style>
  <w:style w:type="paragraph" w:customStyle="1" w:styleId="Normal1">
    <w:name w:val="Normal1"/>
    <w:basedOn w:val="Normal"/>
    <w:uiPriority w:val="99"/>
    <w:rsid w:val="00C914A8"/>
    <w:pPr>
      <w:spacing w:before="100" w:beforeAutospacing="1" w:after="100" w:afterAutospacing="1" w:line="240" w:lineRule="auto"/>
    </w:pPr>
    <w:rPr>
      <w:rFonts w:ascii="Arial" w:hAnsi="Arial" w:cs="Arial"/>
    </w:rPr>
  </w:style>
  <w:style w:type="paragraph" w:styleId="NoSpacing">
    <w:name w:val="No Spacing"/>
    <w:uiPriority w:val="99"/>
    <w:qFormat/>
    <w:rsid w:val="00C914A8"/>
    <w:rPr>
      <w:rFonts w:ascii="Times New Roman" w:hAnsi="Times New Roman"/>
      <w:sz w:val="24"/>
      <w:szCs w:val="24"/>
    </w:rPr>
  </w:style>
  <w:style w:type="paragraph" w:styleId="DocumentMap">
    <w:name w:val="Document Map"/>
    <w:basedOn w:val="Normal"/>
    <w:link w:val="DocumentMapChar"/>
    <w:uiPriority w:val="99"/>
    <w:semiHidden/>
    <w:rsid w:val="00C914A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C914A8"/>
    <w:rPr>
      <w:rFonts w:ascii="Tahoma" w:hAnsi="Tahoma" w:cs="Tahoma"/>
      <w:sz w:val="16"/>
      <w:szCs w:val="16"/>
      <w:lang w:eastAsia="en-US"/>
    </w:rPr>
  </w:style>
  <w:style w:type="paragraph" w:styleId="BalloonText">
    <w:name w:val="Balloon Text"/>
    <w:basedOn w:val="Normal"/>
    <w:link w:val="BalloonTextChar"/>
    <w:uiPriority w:val="99"/>
    <w:rsid w:val="00C91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C914A8"/>
    <w:rPr>
      <w:rFonts w:ascii="Tahoma" w:hAnsi="Tahoma" w:cs="Tahoma"/>
      <w:sz w:val="16"/>
      <w:szCs w:val="16"/>
      <w:lang w:eastAsia="en-US"/>
    </w:rPr>
  </w:style>
  <w:style w:type="character" w:styleId="Hyperlink">
    <w:name w:val="Hyperlink"/>
    <w:basedOn w:val="DefaultParagraphFont"/>
    <w:uiPriority w:val="99"/>
    <w:rsid w:val="00C914A8"/>
    <w:rPr>
      <w:rFonts w:cs="Times New Roman"/>
      <w:color w:val="0000FF"/>
      <w:u w:val="single"/>
    </w:rPr>
  </w:style>
  <w:style w:type="paragraph" w:styleId="BodyText2">
    <w:name w:val="Body Text 2"/>
    <w:basedOn w:val="Normal"/>
    <w:link w:val="BodyText2Char"/>
    <w:uiPriority w:val="99"/>
    <w:rsid w:val="00BE03F8"/>
    <w:pPr>
      <w:spacing w:after="120" w:line="480" w:lineRule="auto"/>
    </w:pPr>
  </w:style>
  <w:style w:type="character" w:customStyle="1" w:styleId="BodyText2Char">
    <w:name w:val="Body Text 2 Char"/>
    <w:basedOn w:val="DefaultParagraphFont"/>
    <w:link w:val="BodyText2"/>
    <w:uiPriority w:val="99"/>
    <w:locked/>
    <w:rsid w:val="00BE03F8"/>
    <w:rPr>
      <w:rFonts w:cs="Times New Roman"/>
    </w:rPr>
  </w:style>
  <w:style w:type="character" w:customStyle="1" w:styleId="ListParagraphChar">
    <w:name w:val="List Paragraph Char"/>
    <w:link w:val="ListParagraph"/>
    <w:uiPriority w:val="99"/>
    <w:locked/>
    <w:rsid w:val="003623D5"/>
    <w:rPr>
      <w:rFonts w:ascii="Times New Roman" w:hAnsi="Times New Roman"/>
      <w:sz w:val="24"/>
    </w:rPr>
  </w:style>
  <w:style w:type="paragraph" w:styleId="PlainText">
    <w:name w:val="Plain Text"/>
    <w:basedOn w:val="Normal"/>
    <w:link w:val="PlainTextChar"/>
    <w:uiPriority w:val="99"/>
    <w:rsid w:val="00343793"/>
    <w:pPr>
      <w:spacing w:after="0" w:line="240" w:lineRule="auto"/>
    </w:pPr>
    <w:rPr>
      <w:rFonts w:ascii="Courier New" w:hAnsi="Courier New"/>
      <w:sz w:val="20"/>
      <w:szCs w:val="20"/>
      <w:lang w:val="it-IT" w:eastAsia="it-IT"/>
    </w:rPr>
  </w:style>
  <w:style w:type="character" w:customStyle="1" w:styleId="PlainTextChar">
    <w:name w:val="Plain Text Char"/>
    <w:basedOn w:val="DefaultParagraphFont"/>
    <w:link w:val="PlainText"/>
    <w:uiPriority w:val="99"/>
    <w:locked/>
    <w:rsid w:val="00343793"/>
    <w:rPr>
      <w:rFonts w:ascii="Courier New" w:hAnsi="Courier New" w:cs="Times New Roman"/>
      <w:sz w:val="20"/>
      <w:szCs w:val="20"/>
      <w:lang w:val="it-IT" w:eastAsia="it-IT"/>
    </w:rPr>
  </w:style>
  <w:style w:type="paragraph" w:customStyle="1" w:styleId="P1">
    <w:name w:val="P1"/>
    <w:uiPriority w:val="99"/>
    <w:rsid w:val="00343793"/>
    <w:pPr>
      <w:tabs>
        <w:tab w:val="right" w:pos="4536"/>
      </w:tabs>
      <w:spacing w:line="240" w:lineRule="exact"/>
      <w:jc w:val="both"/>
    </w:pPr>
    <w:rPr>
      <w:rFonts w:ascii="Courier" w:hAnsi="Courier"/>
      <w:sz w:val="16"/>
      <w:lang w:val="en-GB"/>
    </w:rPr>
  </w:style>
  <w:style w:type="paragraph" w:styleId="CommentText">
    <w:name w:val="annotation text"/>
    <w:basedOn w:val="Normal"/>
    <w:link w:val="CommentTextChar"/>
    <w:uiPriority w:val="99"/>
    <w:semiHidden/>
    <w:rsid w:val="00343793"/>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locked/>
    <w:rsid w:val="00343793"/>
    <w:rPr>
      <w:rFonts w:ascii="Times New Roman" w:hAnsi="Times New Roman" w:cs="Times New Roman"/>
      <w:sz w:val="20"/>
      <w:szCs w:val="20"/>
    </w:rPr>
  </w:style>
  <w:style w:type="paragraph" w:customStyle="1" w:styleId="Normal0">
    <w:name w:val="[Normal]"/>
    <w:uiPriority w:val="99"/>
    <w:rsid w:val="00343793"/>
    <w:pPr>
      <w:autoSpaceDE w:val="0"/>
      <w:autoSpaceDN w:val="0"/>
      <w:adjustRightInd w:val="0"/>
    </w:pPr>
    <w:rPr>
      <w:rFonts w:ascii="Arial" w:hAnsi="Arial" w:cs="Arial"/>
      <w:sz w:val="24"/>
      <w:szCs w:val="24"/>
    </w:rPr>
  </w:style>
  <w:style w:type="paragraph" w:styleId="Revision">
    <w:name w:val="Revision"/>
    <w:hidden/>
    <w:uiPriority w:val="99"/>
    <w:semiHidden/>
    <w:rsid w:val="00343793"/>
    <w:rPr>
      <w:rFonts w:ascii="Times New Roman" w:hAnsi="Times New Roman"/>
      <w:sz w:val="24"/>
      <w:szCs w:val="24"/>
    </w:rPr>
  </w:style>
  <w:style w:type="table" w:styleId="TableClassic3">
    <w:name w:val="Table Classic 3"/>
    <w:basedOn w:val="TableNormal"/>
    <w:uiPriority w:val="99"/>
    <w:rsid w:val="00343793"/>
    <w:rPr>
      <w:rFonts w:ascii="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2">
    <w:name w:val="Table Classic 2"/>
    <w:basedOn w:val="TableNormal"/>
    <w:uiPriority w:val="99"/>
    <w:rsid w:val="00343793"/>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3Deffects3">
    <w:name w:val="Table 3D effects 3"/>
    <w:basedOn w:val="TableNormal"/>
    <w:uiPriority w:val="99"/>
    <w:rsid w:val="00343793"/>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CommentReference">
    <w:name w:val="annotation reference"/>
    <w:basedOn w:val="DefaultParagraphFont"/>
    <w:uiPriority w:val="99"/>
    <w:rsid w:val="00343793"/>
    <w:rPr>
      <w:rFonts w:cs="Times New Roman"/>
      <w:sz w:val="16"/>
    </w:rPr>
  </w:style>
  <w:style w:type="paragraph" w:styleId="CommentSubject">
    <w:name w:val="annotation subject"/>
    <w:basedOn w:val="CommentText"/>
    <w:next w:val="CommentText"/>
    <w:link w:val="CommentSubjectChar"/>
    <w:uiPriority w:val="99"/>
    <w:rsid w:val="00343793"/>
    <w:rPr>
      <w:b/>
      <w:bCs/>
    </w:rPr>
  </w:style>
  <w:style w:type="character" w:customStyle="1" w:styleId="CommentSubjectChar">
    <w:name w:val="Comment Subject Char"/>
    <w:basedOn w:val="CommentTextChar"/>
    <w:link w:val="CommentSubject"/>
    <w:uiPriority w:val="99"/>
    <w:locked/>
    <w:rsid w:val="00343793"/>
    <w:rPr>
      <w:b/>
      <w:bCs/>
    </w:rPr>
  </w:style>
  <w:style w:type="paragraph" w:customStyle="1" w:styleId="Clan">
    <w:name w:val="Clan"/>
    <w:basedOn w:val="Normal"/>
    <w:uiPriority w:val="99"/>
    <w:rsid w:val="00B02DAB"/>
    <w:pPr>
      <w:keepNext/>
      <w:tabs>
        <w:tab w:val="left" w:pos="1080"/>
      </w:tabs>
      <w:spacing w:before="120" w:after="120" w:line="240" w:lineRule="auto"/>
      <w:ind w:left="720" w:right="720"/>
      <w:jc w:val="center"/>
    </w:pPr>
    <w:rPr>
      <w:rFonts w:ascii="Arial" w:hAnsi="Arial"/>
      <w:b/>
      <w:szCs w:val="20"/>
      <w:lang w:val="sr-Cyrl-CS"/>
    </w:rPr>
  </w:style>
  <w:style w:type="paragraph" w:customStyle="1" w:styleId="Default">
    <w:name w:val="Default"/>
    <w:rsid w:val="00346BA1"/>
    <w:pPr>
      <w:autoSpaceDE w:val="0"/>
      <w:autoSpaceDN w:val="0"/>
      <w:adjustRightInd w:val="0"/>
    </w:pPr>
    <w:rPr>
      <w:rFonts w:ascii="Arial" w:hAnsi="Arial" w:cs="Arial"/>
      <w:color w:val="000000"/>
      <w:sz w:val="24"/>
      <w:szCs w:val="24"/>
    </w:rPr>
  </w:style>
  <w:style w:type="paragraph" w:styleId="BodyText3">
    <w:name w:val="Body Text 3"/>
    <w:basedOn w:val="Normal"/>
    <w:link w:val="BodyText3Char"/>
    <w:uiPriority w:val="99"/>
    <w:rsid w:val="007A693C"/>
    <w:pPr>
      <w:suppressAutoHyphens/>
      <w:spacing w:after="120" w:line="100" w:lineRule="atLeast"/>
    </w:pPr>
    <w:rPr>
      <w:rFonts w:ascii="Times New Roman" w:hAnsi="Times New Roman"/>
      <w:color w:val="000000"/>
      <w:kern w:val="1"/>
      <w:sz w:val="16"/>
      <w:szCs w:val="16"/>
      <w:lang w:eastAsia="ar-SA"/>
    </w:rPr>
  </w:style>
  <w:style w:type="character" w:customStyle="1" w:styleId="BodyText3Char">
    <w:name w:val="Body Text 3 Char"/>
    <w:basedOn w:val="DefaultParagraphFont"/>
    <w:link w:val="BodyText3"/>
    <w:uiPriority w:val="99"/>
    <w:locked/>
    <w:rsid w:val="007A693C"/>
    <w:rPr>
      <w:rFonts w:ascii="Times New Roman" w:hAnsi="Times New Roman" w:cs="Times New Roman"/>
      <w:color w:val="000000"/>
      <w:kern w:val="1"/>
      <w:sz w:val="16"/>
      <w:szCs w:val="16"/>
      <w:lang w:eastAsia="ar-SA" w:bidi="ar-SA"/>
    </w:rPr>
  </w:style>
  <w:style w:type="paragraph" w:customStyle="1" w:styleId="TableContents">
    <w:name w:val="Table Contents"/>
    <w:basedOn w:val="Normal"/>
    <w:uiPriority w:val="99"/>
    <w:rsid w:val="00035D0A"/>
    <w:pPr>
      <w:suppressLineNumbers/>
      <w:suppressAutoHyphens/>
      <w:spacing w:after="0" w:line="100" w:lineRule="atLeast"/>
    </w:pPr>
    <w:rPr>
      <w:rFonts w:ascii="Times New Roman" w:eastAsia="Arial Unicode MS" w:hAnsi="Times New Roman"/>
      <w:color w:val="000000"/>
      <w:kern w:val="1"/>
      <w:sz w:val="24"/>
      <w:szCs w:val="24"/>
      <w:lang w:eastAsia="ar-SA"/>
    </w:rPr>
  </w:style>
  <w:style w:type="character" w:customStyle="1" w:styleId="WW8Num2z0">
    <w:name w:val="WW8Num2z0"/>
    <w:uiPriority w:val="99"/>
    <w:rsid w:val="0055475D"/>
    <w:rPr>
      <w:rFonts w:ascii="Symbol" w:hAnsi="Symbol"/>
    </w:rPr>
  </w:style>
  <w:style w:type="character" w:customStyle="1" w:styleId="WW8Num2z1">
    <w:name w:val="WW8Num2z1"/>
    <w:uiPriority w:val="99"/>
    <w:rsid w:val="0055475D"/>
    <w:rPr>
      <w:rFonts w:ascii="Courier New" w:hAnsi="Courier New"/>
    </w:rPr>
  </w:style>
  <w:style w:type="character" w:customStyle="1" w:styleId="WW8Num2z2">
    <w:name w:val="WW8Num2z2"/>
    <w:uiPriority w:val="99"/>
    <w:rsid w:val="0055475D"/>
    <w:rPr>
      <w:rFonts w:ascii="Wingdings" w:hAnsi="Wingdings"/>
    </w:rPr>
  </w:style>
  <w:style w:type="character" w:customStyle="1" w:styleId="WW8Num3z1">
    <w:name w:val="WW8Num3z1"/>
    <w:uiPriority w:val="99"/>
    <w:rsid w:val="0055475D"/>
    <w:rPr>
      <w:b/>
      <w:sz w:val="24"/>
    </w:rPr>
  </w:style>
  <w:style w:type="character" w:customStyle="1" w:styleId="WW8Num4z0">
    <w:name w:val="WW8Num4z0"/>
    <w:uiPriority w:val="99"/>
    <w:rsid w:val="0055475D"/>
    <w:rPr>
      <w:sz w:val="24"/>
    </w:rPr>
  </w:style>
  <w:style w:type="character" w:customStyle="1" w:styleId="WW8Num4z1">
    <w:name w:val="WW8Num4z1"/>
    <w:uiPriority w:val="99"/>
    <w:rsid w:val="0055475D"/>
    <w:rPr>
      <w:rFonts w:ascii="Courier New" w:hAnsi="Courier New"/>
    </w:rPr>
  </w:style>
  <w:style w:type="character" w:customStyle="1" w:styleId="WW8Num4z2">
    <w:name w:val="WW8Num4z2"/>
    <w:uiPriority w:val="99"/>
    <w:rsid w:val="0055475D"/>
    <w:rPr>
      <w:rFonts w:ascii="Wingdings" w:hAnsi="Wingdings"/>
    </w:rPr>
  </w:style>
  <w:style w:type="character" w:customStyle="1" w:styleId="WW8Num4z3">
    <w:name w:val="WW8Num4z3"/>
    <w:uiPriority w:val="99"/>
    <w:rsid w:val="0055475D"/>
    <w:rPr>
      <w:rFonts w:ascii="Symbol" w:hAnsi="Symbol"/>
    </w:rPr>
  </w:style>
  <w:style w:type="character" w:customStyle="1" w:styleId="WW8Num5z0">
    <w:name w:val="WW8Num5z0"/>
    <w:uiPriority w:val="99"/>
    <w:rsid w:val="0055475D"/>
    <w:rPr>
      <w:sz w:val="24"/>
    </w:rPr>
  </w:style>
  <w:style w:type="character" w:customStyle="1" w:styleId="WW8Num5z1">
    <w:name w:val="WW8Num5z1"/>
    <w:uiPriority w:val="99"/>
    <w:rsid w:val="0055475D"/>
    <w:rPr>
      <w:rFonts w:ascii="Courier New" w:hAnsi="Courier New"/>
    </w:rPr>
  </w:style>
  <w:style w:type="character" w:customStyle="1" w:styleId="WW8Num5z2">
    <w:name w:val="WW8Num5z2"/>
    <w:uiPriority w:val="99"/>
    <w:rsid w:val="0055475D"/>
    <w:rPr>
      <w:rFonts w:ascii="Wingdings" w:hAnsi="Wingdings"/>
    </w:rPr>
  </w:style>
  <w:style w:type="character" w:customStyle="1" w:styleId="WW8Num6z0">
    <w:name w:val="WW8Num6z0"/>
    <w:uiPriority w:val="99"/>
    <w:rsid w:val="0055475D"/>
    <w:rPr>
      <w:rFonts w:ascii="Symbol" w:hAnsi="Symbol"/>
    </w:rPr>
  </w:style>
  <w:style w:type="character" w:customStyle="1" w:styleId="WW8Num6z1">
    <w:name w:val="WW8Num6z1"/>
    <w:uiPriority w:val="99"/>
    <w:rsid w:val="0055475D"/>
    <w:rPr>
      <w:rFonts w:ascii="Courier New" w:hAnsi="Courier New"/>
    </w:rPr>
  </w:style>
  <w:style w:type="character" w:customStyle="1" w:styleId="WW8Num6z2">
    <w:name w:val="WW8Num6z2"/>
    <w:uiPriority w:val="99"/>
    <w:rsid w:val="0055475D"/>
    <w:rPr>
      <w:rFonts w:ascii="Wingdings" w:hAnsi="Wingdings"/>
    </w:rPr>
  </w:style>
  <w:style w:type="character" w:customStyle="1" w:styleId="WW8Num8z1">
    <w:name w:val="WW8Num8z1"/>
    <w:uiPriority w:val="99"/>
    <w:rsid w:val="0055475D"/>
    <w:rPr>
      <w:rFonts w:ascii="Courier New" w:hAnsi="Courier New"/>
    </w:rPr>
  </w:style>
  <w:style w:type="character" w:customStyle="1" w:styleId="WW8Num8z2">
    <w:name w:val="WW8Num8z2"/>
    <w:uiPriority w:val="99"/>
    <w:rsid w:val="0055475D"/>
    <w:rPr>
      <w:rFonts w:ascii="Wingdings" w:hAnsi="Wingdings"/>
    </w:rPr>
  </w:style>
  <w:style w:type="character" w:customStyle="1" w:styleId="WW8Num8z3">
    <w:name w:val="WW8Num8z3"/>
    <w:uiPriority w:val="99"/>
    <w:rsid w:val="0055475D"/>
    <w:rPr>
      <w:rFonts w:ascii="Symbol" w:hAnsi="Symbol"/>
    </w:rPr>
  </w:style>
  <w:style w:type="character" w:customStyle="1" w:styleId="WW8Num9z0">
    <w:name w:val="WW8Num9z0"/>
    <w:uiPriority w:val="99"/>
    <w:rsid w:val="0055475D"/>
  </w:style>
  <w:style w:type="character" w:customStyle="1" w:styleId="WW8Num9z1">
    <w:name w:val="WW8Num9z1"/>
    <w:uiPriority w:val="99"/>
    <w:rsid w:val="0055475D"/>
    <w:rPr>
      <w:rFonts w:ascii="Courier New" w:hAnsi="Courier New"/>
    </w:rPr>
  </w:style>
  <w:style w:type="character" w:customStyle="1" w:styleId="WW8Num9z2">
    <w:name w:val="WW8Num9z2"/>
    <w:uiPriority w:val="99"/>
    <w:rsid w:val="0055475D"/>
    <w:rPr>
      <w:rFonts w:ascii="Wingdings" w:hAnsi="Wingdings"/>
    </w:rPr>
  </w:style>
  <w:style w:type="character" w:customStyle="1" w:styleId="WW8Num9z3">
    <w:name w:val="WW8Num9z3"/>
    <w:uiPriority w:val="99"/>
    <w:rsid w:val="0055475D"/>
    <w:rPr>
      <w:rFonts w:ascii="Symbol" w:hAnsi="Symbol"/>
    </w:rPr>
  </w:style>
  <w:style w:type="character" w:customStyle="1" w:styleId="WW8Num10z1">
    <w:name w:val="WW8Num10z1"/>
    <w:uiPriority w:val="99"/>
    <w:rsid w:val="0055475D"/>
    <w:rPr>
      <w:rFonts w:ascii="Courier New" w:hAnsi="Courier New"/>
    </w:rPr>
  </w:style>
  <w:style w:type="character" w:customStyle="1" w:styleId="WW8Num10z2">
    <w:name w:val="WW8Num10z2"/>
    <w:uiPriority w:val="99"/>
    <w:rsid w:val="0055475D"/>
    <w:rPr>
      <w:rFonts w:ascii="Wingdings" w:hAnsi="Wingdings"/>
    </w:rPr>
  </w:style>
  <w:style w:type="character" w:customStyle="1" w:styleId="WW8Num10z3">
    <w:name w:val="WW8Num10z3"/>
    <w:uiPriority w:val="99"/>
    <w:rsid w:val="0055475D"/>
    <w:rPr>
      <w:rFonts w:ascii="Symbol" w:hAnsi="Symbol"/>
    </w:rPr>
  </w:style>
  <w:style w:type="character" w:customStyle="1" w:styleId="WW8Num5z3">
    <w:name w:val="WW8Num5z3"/>
    <w:uiPriority w:val="99"/>
    <w:rsid w:val="0055475D"/>
    <w:rPr>
      <w:rFonts w:ascii="Symbol" w:hAnsi="Symbol"/>
    </w:rPr>
  </w:style>
  <w:style w:type="character" w:customStyle="1" w:styleId="WW8Num7z0">
    <w:name w:val="WW8Num7z0"/>
    <w:uiPriority w:val="99"/>
    <w:rsid w:val="0055475D"/>
    <w:rPr>
      <w:color w:val="00000A"/>
    </w:rPr>
  </w:style>
  <w:style w:type="character" w:customStyle="1" w:styleId="WW8Num8z0">
    <w:name w:val="WW8Num8z0"/>
    <w:uiPriority w:val="99"/>
    <w:rsid w:val="0055475D"/>
    <w:rPr>
      <w:rFonts w:ascii="Symbol" w:hAnsi="Symbol"/>
    </w:rPr>
  </w:style>
  <w:style w:type="character" w:customStyle="1" w:styleId="WW8Num11z0">
    <w:name w:val="WW8Num11z0"/>
    <w:uiPriority w:val="99"/>
    <w:rsid w:val="0055475D"/>
    <w:rPr>
      <w:rFonts w:ascii="Wingdings" w:hAnsi="Wingdings"/>
      <w:color w:val="00000A"/>
    </w:rPr>
  </w:style>
  <w:style w:type="character" w:customStyle="1" w:styleId="WW8Num11z1">
    <w:name w:val="WW8Num11z1"/>
    <w:uiPriority w:val="99"/>
    <w:rsid w:val="0055475D"/>
    <w:rPr>
      <w:rFonts w:ascii="Courier New" w:hAnsi="Courier New"/>
      <w:sz w:val="24"/>
    </w:rPr>
  </w:style>
  <w:style w:type="character" w:customStyle="1" w:styleId="WW8Num11z2">
    <w:name w:val="WW8Num11z2"/>
    <w:uiPriority w:val="99"/>
    <w:rsid w:val="0055475D"/>
    <w:rPr>
      <w:rFonts w:ascii="Wingdings" w:hAnsi="Wingdings"/>
    </w:rPr>
  </w:style>
  <w:style w:type="character" w:customStyle="1" w:styleId="WW8Num11z3">
    <w:name w:val="WW8Num11z3"/>
    <w:uiPriority w:val="99"/>
    <w:rsid w:val="0055475D"/>
    <w:rPr>
      <w:rFonts w:ascii="Symbol" w:hAnsi="Symbol"/>
    </w:rPr>
  </w:style>
  <w:style w:type="character" w:customStyle="1" w:styleId="WW8Num12z0">
    <w:name w:val="WW8Num12z0"/>
    <w:uiPriority w:val="99"/>
    <w:rsid w:val="0055475D"/>
  </w:style>
  <w:style w:type="character" w:customStyle="1" w:styleId="WW8Num12z1">
    <w:name w:val="WW8Num12z1"/>
    <w:uiPriority w:val="99"/>
    <w:rsid w:val="0055475D"/>
    <w:rPr>
      <w:rFonts w:ascii="Courier New" w:hAnsi="Courier New"/>
      <w:sz w:val="24"/>
    </w:rPr>
  </w:style>
  <w:style w:type="character" w:customStyle="1" w:styleId="WW8Num12z2">
    <w:name w:val="WW8Num12z2"/>
    <w:uiPriority w:val="99"/>
    <w:rsid w:val="0055475D"/>
    <w:rPr>
      <w:rFonts w:ascii="Wingdings" w:hAnsi="Wingdings"/>
    </w:rPr>
  </w:style>
  <w:style w:type="character" w:customStyle="1" w:styleId="WW8Num12z3">
    <w:name w:val="WW8Num12z3"/>
    <w:uiPriority w:val="99"/>
    <w:rsid w:val="0055475D"/>
    <w:rPr>
      <w:rFonts w:ascii="Symbol" w:hAnsi="Symbol"/>
    </w:rPr>
  </w:style>
  <w:style w:type="character" w:customStyle="1" w:styleId="WW8Num14z0">
    <w:name w:val="WW8Num14z0"/>
    <w:uiPriority w:val="99"/>
    <w:rsid w:val="0055475D"/>
    <w:rPr>
      <w:rFonts w:ascii="Wingdings" w:hAnsi="Wingdings"/>
    </w:rPr>
  </w:style>
  <w:style w:type="character" w:customStyle="1" w:styleId="WW8Num14z1">
    <w:name w:val="WW8Num14z1"/>
    <w:uiPriority w:val="99"/>
    <w:rsid w:val="0055475D"/>
    <w:rPr>
      <w:rFonts w:ascii="Courier New" w:hAnsi="Courier New"/>
      <w:sz w:val="24"/>
    </w:rPr>
  </w:style>
  <w:style w:type="character" w:customStyle="1" w:styleId="WW8Num14z3">
    <w:name w:val="WW8Num14z3"/>
    <w:uiPriority w:val="99"/>
    <w:rsid w:val="0055475D"/>
    <w:rPr>
      <w:rFonts w:ascii="Symbol" w:hAnsi="Symbol"/>
    </w:rPr>
  </w:style>
  <w:style w:type="character" w:customStyle="1" w:styleId="WW8Num15z1">
    <w:name w:val="WW8Num15z1"/>
    <w:uiPriority w:val="99"/>
    <w:rsid w:val="0055475D"/>
    <w:rPr>
      <w:b/>
      <w:sz w:val="24"/>
    </w:rPr>
  </w:style>
  <w:style w:type="character" w:customStyle="1" w:styleId="WW8Num16z1">
    <w:name w:val="WW8Num16z1"/>
    <w:uiPriority w:val="99"/>
    <w:rsid w:val="0055475D"/>
    <w:rPr>
      <w:rFonts w:ascii="Courier New" w:hAnsi="Courier New"/>
      <w:sz w:val="24"/>
    </w:rPr>
  </w:style>
  <w:style w:type="character" w:customStyle="1" w:styleId="WW8Num16z2">
    <w:name w:val="WW8Num16z2"/>
    <w:uiPriority w:val="99"/>
    <w:rsid w:val="0055475D"/>
    <w:rPr>
      <w:rFonts w:ascii="Wingdings" w:hAnsi="Wingdings"/>
    </w:rPr>
  </w:style>
  <w:style w:type="character" w:customStyle="1" w:styleId="WW8Num16z3">
    <w:name w:val="WW8Num16z3"/>
    <w:uiPriority w:val="99"/>
    <w:rsid w:val="0055475D"/>
    <w:rPr>
      <w:rFonts w:ascii="Symbol" w:hAnsi="Symbol"/>
    </w:rPr>
  </w:style>
  <w:style w:type="character" w:customStyle="1" w:styleId="WW8Num7z1">
    <w:name w:val="WW8Num7z1"/>
    <w:uiPriority w:val="99"/>
    <w:rsid w:val="0055475D"/>
    <w:rPr>
      <w:rFonts w:ascii="Courier New" w:hAnsi="Courier New"/>
    </w:rPr>
  </w:style>
  <w:style w:type="character" w:customStyle="1" w:styleId="WW8Num7z2">
    <w:name w:val="WW8Num7z2"/>
    <w:uiPriority w:val="99"/>
    <w:rsid w:val="0055475D"/>
    <w:rPr>
      <w:rFonts w:ascii="Wingdings" w:hAnsi="Wingdings"/>
    </w:rPr>
  </w:style>
  <w:style w:type="character" w:customStyle="1" w:styleId="WW8Num10z0">
    <w:name w:val="WW8Num10z0"/>
    <w:uiPriority w:val="99"/>
    <w:rsid w:val="0055475D"/>
    <w:rPr>
      <w:rFonts w:ascii="Symbol" w:hAnsi="Symbol"/>
    </w:rPr>
  </w:style>
  <w:style w:type="character" w:customStyle="1" w:styleId="WW-DefaultParagraphFont">
    <w:name w:val="WW-Default Paragraph Font"/>
    <w:uiPriority w:val="99"/>
    <w:rsid w:val="0055475D"/>
  </w:style>
  <w:style w:type="character" w:customStyle="1" w:styleId="WW-DefaultParagraphFont1">
    <w:name w:val="WW-Default Paragraph Font1"/>
    <w:uiPriority w:val="99"/>
    <w:rsid w:val="0055475D"/>
  </w:style>
  <w:style w:type="character" w:customStyle="1" w:styleId="CommentReference1">
    <w:name w:val="Comment Reference1"/>
    <w:uiPriority w:val="99"/>
    <w:rsid w:val="0055475D"/>
    <w:rPr>
      <w:sz w:val="16"/>
    </w:rPr>
  </w:style>
  <w:style w:type="character" w:customStyle="1" w:styleId="BodyText2Char1">
    <w:name w:val="Body Text 2 Char1"/>
    <w:basedOn w:val="WW-DefaultParagraphFont1"/>
    <w:uiPriority w:val="99"/>
    <w:rsid w:val="0055475D"/>
    <w:rPr>
      <w:rFonts w:cs="Times New Roman"/>
    </w:rPr>
  </w:style>
  <w:style w:type="character" w:customStyle="1" w:styleId="NoSpacingChar">
    <w:name w:val="No Spacing Char"/>
    <w:uiPriority w:val="99"/>
    <w:rsid w:val="0055475D"/>
    <w:rPr>
      <w:lang w:val="en-US"/>
    </w:rPr>
  </w:style>
  <w:style w:type="character" w:customStyle="1" w:styleId="ListLabel1">
    <w:name w:val="ListLabel 1"/>
    <w:uiPriority w:val="99"/>
    <w:rsid w:val="0055475D"/>
  </w:style>
  <w:style w:type="character" w:customStyle="1" w:styleId="ListLabel2">
    <w:name w:val="ListLabel 2"/>
    <w:uiPriority w:val="99"/>
    <w:rsid w:val="0055475D"/>
    <w:rPr>
      <w:b/>
      <w:sz w:val="24"/>
    </w:rPr>
  </w:style>
  <w:style w:type="character" w:customStyle="1" w:styleId="ListLabel3">
    <w:name w:val="ListLabel 3"/>
    <w:uiPriority w:val="99"/>
    <w:rsid w:val="0055475D"/>
    <w:rPr>
      <w:sz w:val="24"/>
    </w:rPr>
  </w:style>
  <w:style w:type="character" w:customStyle="1" w:styleId="ListLabel4">
    <w:name w:val="ListLabel 4"/>
    <w:uiPriority w:val="99"/>
    <w:rsid w:val="0055475D"/>
    <w:rPr>
      <w:sz w:val="24"/>
    </w:rPr>
  </w:style>
  <w:style w:type="character" w:customStyle="1" w:styleId="ListLabel5">
    <w:name w:val="ListLabel 5"/>
    <w:uiPriority w:val="99"/>
    <w:rsid w:val="0055475D"/>
  </w:style>
  <w:style w:type="character" w:customStyle="1" w:styleId="ListLabel6">
    <w:name w:val="ListLabel 6"/>
    <w:uiPriority w:val="99"/>
    <w:rsid w:val="0055475D"/>
    <w:rPr>
      <w:color w:val="00000A"/>
    </w:rPr>
  </w:style>
  <w:style w:type="character" w:customStyle="1" w:styleId="ListLabel7">
    <w:name w:val="ListLabel 7"/>
    <w:uiPriority w:val="99"/>
    <w:rsid w:val="0055475D"/>
    <w:rPr>
      <w:rFonts w:eastAsia="Times New Roman"/>
    </w:rPr>
  </w:style>
  <w:style w:type="character" w:customStyle="1" w:styleId="ListLabel8">
    <w:name w:val="ListLabel 8"/>
    <w:uiPriority w:val="99"/>
    <w:rsid w:val="0055475D"/>
  </w:style>
  <w:style w:type="character" w:customStyle="1" w:styleId="NumberingSymbols">
    <w:name w:val="Numbering Symbols"/>
    <w:uiPriority w:val="99"/>
    <w:rsid w:val="0055475D"/>
  </w:style>
  <w:style w:type="character" w:customStyle="1" w:styleId="FootnoteCharacters">
    <w:name w:val="Footnote Characters"/>
    <w:uiPriority w:val="99"/>
    <w:rsid w:val="0055475D"/>
    <w:rPr>
      <w:vertAlign w:val="superscript"/>
    </w:rPr>
  </w:style>
  <w:style w:type="paragraph" w:customStyle="1" w:styleId="Heading">
    <w:name w:val="Heading"/>
    <w:basedOn w:val="Normal"/>
    <w:next w:val="BodyText"/>
    <w:uiPriority w:val="99"/>
    <w:rsid w:val="0055475D"/>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uiPriority w:val="99"/>
    <w:rsid w:val="0055475D"/>
    <w:pPr>
      <w:suppressAutoHyphens/>
      <w:spacing w:line="100" w:lineRule="atLeast"/>
    </w:pPr>
    <w:rPr>
      <w:rFonts w:eastAsia="Arial Unicode MS" w:cs="Mangal"/>
      <w:color w:val="000000"/>
      <w:kern w:val="1"/>
      <w:lang w:eastAsia="ar-SA"/>
    </w:rPr>
  </w:style>
  <w:style w:type="paragraph" w:styleId="Caption">
    <w:name w:val="caption"/>
    <w:basedOn w:val="Normal"/>
    <w:uiPriority w:val="99"/>
    <w:qFormat/>
    <w:rsid w:val="0055475D"/>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uiPriority w:val="99"/>
    <w:rsid w:val="0055475D"/>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uiPriority w:val="99"/>
    <w:rsid w:val="0055475D"/>
    <w:pPr>
      <w:suppressAutoHyphens/>
      <w:spacing w:after="0" w:line="100" w:lineRule="atLeast"/>
    </w:pPr>
    <w:rPr>
      <w:rFonts w:ascii="Times New Roman" w:eastAsia="Arial Unicode MS" w:hAnsi="Times New Roman"/>
      <w:color w:val="000000"/>
      <w:kern w:val="1"/>
      <w:sz w:val="20"/>
      <w:szCs w:val="20"/>
      <w:lang w:eastAsia="ar-SA"/>
    </w:rPr>
  </w:style>
  <w:style w:type="paragraph" w:customStyle="1" w:styleId="CommentSubject1">
    <w:name w:val="Comment Subject1"/>
    <w:basedOn w:val="CommentText1"/>
    <w:uiPriority w:val="99"/>
    <w:rsid w:val="0055475D"/>
    <w:rPr>
      <w:b/>
      <w:bCs/>
    </w:rPr>
  </w:style>
  <w:style w:type="paragraph" w:customStyle="1" w:styleId="ContentsHeading">
    <w:name w:val="Contents Heading"/>
    <w:basedOn w:val="Heading1"/>
    <w:uiPriority w:val="99"/>
    <w:rsid w:val="0055475D"/>
    <w:pPr>
      <w:keepLines/>
      <w:suppressLineNumbers/>
      <w:suppressAutoHyphens/>
      <w:spacing w:before="480" w:after="0" w:line="100" w:lineRule="atLeast"/>
    </w:pPr>
    <w:rPr>
      <w:rFonts w:ascii="Cambria" w:hAnsi="Cambria" w:cs="font245"/>
      <w:color w:val="365F91"/>
      <w:kern w:val="1"/>
      <w:lang w:eastAsia="ar-SA"/>
    </w:rPr>
  </w:style>
  <w:style w:type="paragraph" w:customStyle="1" w:styleId="TableHeading">
    <w:name w:val="Table Heading"/>
    <w:basedOn w:val="TableContents"/>
    <w:uiPriority w:val="99"/>
    <w:rsid w:val="0055475D"/>
    <w:pPr>
      <w:jc w:val="center"/>
    </w:pPr>
    <w:rPr>
      <w:b/>
      <w:bCs/>
    </w:rPr>
  </w:style>
  <w:style w:type="character" w:customStyle="1" w:styleId="CharChar17">
    <w:name w:val="Char Char17"/>
    <w:uiPriority w:val="99"/>
    <w:rsid w:val="008E1FFE"/>
    <w:rPr>
      <w:rFonts w:ascii="Arial" w:eastAsia="Times New Roman" w:hAnsi="Arial"/>
      <w:b/>
      <w:color w:val="000000"/>
      <w:sz w:val="48"/>
      <w:lang w:eastAsia="ar-SA" w:bidi="ar-SA"/>
    </w:rPr>
  </w:style>
  <w:style w:type="character" w:customStyle="1" w:styleId="CharChar16">
    <w:name w:val="Char Char16"/>
    <w:uiPriority w:val="99"/>
    <w:rsid w:val="008E1FFE"/>
    <w:rPr>
      <w:rFonts w:ascii="Arial" w:eastAsia="Times New Roman" w:hAnsi="Arial"/>
      <w:b/>
      <w:i/>
      <w:color w:val="000000"/>
      <w:sz w:val="28"/>
      <w:lang w:eastAsia="ar-SA" w:bidi="ar-SA"/>
    </w:rPr>
  </w:style>
  <w:style w:type="character" w:customStyle="1" w:styleId="CharChar15">
    <w:name w:val="Char Char15"/>
    <w:uiPriority w:val="99"/>
    <w:rsid w:val="008E1FFE"/>
    <w:rPr>
      <w:rFonts w:ascii="Times New Roman" w:eastAsia="Times New Roman" w:hAnsi="Times New Roman"/>
      <w:sz w:val="24"/>
      <w:lang w:val="sr-Cyrl-CS" w:eastAsia="ar-SA" w:bidi="ar-SA"/>
    </w:rPr>
  </w:style>
  <w:style w:type="character" w:customStyle="1" w:styleId="CharChar14">
    <w:name w:val="Char Char14"/>
    <w:uiPriority w:val="99"/>
    <w:rsid w:val="008E1FFE"/>
    <w:rPr>
      <w:rFonts w:ascii="Times New Roman" w:eastAsia="Times New Roman" w:hAnsi="Times New Roman"/>
      <w:sz w:val="24"/>
      <w:lang w:val="sr-Cyrl-CS" w:eastAsia="ar-SA" w:bidi="ar-SA"/>
    </w:rPr>
  </w:style>
  <w:style w:type="character" w:customStyle="1" w:styleId="CharChar13">
    <w:name w:val="Char Char13"/>
    <w:uiPriority w:val="99"/>
    <w:rsid w:val="008E1FFE"/>
    <w:rPr>
      <w:rFonts w:ascii="YU C Times" w:eastAsia="Times New Roman" w:hAnsi="YU C Times"/>
      <w:b/>
      <w:i/>
      <w:sz w:val="26"/>
      <w:lang w:eastAsia="ar-SA" w:bidi="ar-SA"/>
    </w:rPr>
  </w:style>
  <w:style w:type="character" w:customStyle="1" w:styleId="CharChar12">
    <w:name w:val="Char Char12"/>
    <w:uiPriority w:val="99"/>
    <w:rsid w:val="008E1FFE"/>
    <w:rPr>
      <w:rFonts w:ascii="Times New Roman" w:eastAsia="Times New Roman" w:hAnsi="Times New Roman"/>
      <w:b/>
      <w:sz w:val="24"/>
      <w:lang w:val="sr-Cyrl-CS" w:eastAsia="ar-SA" w:bidi="ar-SA"/>
    </w:rPr>
  </w:style>
  <w:style w:type="character" w:customStyle="1" w:styleId="CharChar11">
    <w:name w:val="Char Char11"/>
    <w:uiPriority w:val="99"/>
    <w:rsid w:val="008E1FFE"/>
    <w:rPr>
      <w:rFonts w:ascii="Times New Roman" w:eastAsia="Times New Roman" w:hAnsi="Times New Roman"/>
      <w:i/>
      <w:sz w:val="24"/>
      <w:lang w:val="az-Cyrl-AZ" w:eastAsia="ar-SA" w:bidi="ar-SA"/>
    </w:rPr>
  </w:style>
  <w:style w:type="character" w:customStyle="1" w:styleId="Absatz-Standardschriftart">
    <w:name w:val="Absatz-Standardschriftart"/>
    <w:uiPriority w:val="99"/>
    <w:rsid w:val="008E1FFE"/>
  </w:style>
  <w:style w:type="character" w:customStyle="1" w:styleId="WW-Absatz-Standardschriftart">
    <w:name w:val="WW-Absatz-Standardschriftart"/>
    <w:uiPriority w:val="99"/>
    <w:rsid w:val="008E1FFE"/>
  </w:style>
  <w:style w:type="character" w:customStyle="1" w:styleId="WW-Absatz-Standardschriftart1">
    <w:name w:val="WW-Absatz-Standardschriftart1"/>
    <w:uiPriority w:val="99"/>
    <w:rsid w:val="008E1FFE"/>
  </w:style>
  <w:style w:type="character" w:customStyle="1" w:styleId="WW8Num3z0">
    <w:name w:val="WW8Num3z0"/>
    <w:uiPriority w:val="99"/>
    <w:rsid w:val="008E1FFE"/>
    <w:rPr>
      <w:rFonts w:ascii="StarSymbol" w:hAnsi="StarSymbol"/>
      <w:sz w:val="18"/>
    </w:rPr>
  </w:style>
  <w:style w:type="character" w:customStyle="1" w:styleId="WW8Num13z0">
    <w:name w:val="WW8Num13z0"/>
    <w:uiPriority w:val="99"/>
    <w:rsid w:val="008E1FFE"/>
    <w:rPr>
      <w:rFonts w:ascii="Times New Roman" w:hAnsi="Times New Roman"/>
    </w:rPr>
  </w:style>
  <w:style w:type="character" w:customStyle="1" w:styleId="WW8Num15z0">
    <w:name w:val="WW8Num15z0"/>
    <w:uiPriority w:val="99"/>
    <w:rsid w:val="008E1FFE"/>
    <w:rPr>
      <w:rFonts w:ascii="Times New Roman" w:eastAsia="Times New Roman" w:hAnsi="Times New Roman"/>
    </w:rPr>
  </w:style>
  <w:style w:type="character" w:customStyle="1" w:styleId="WW8Num17z0">
    <w:name w:val="WW8Num17z0"/>
    <w:uiPriority w:val="99"/>
    <w:rsid w:val="008E1FFE"/>
    <w:rPr>
      <w:rFonts w:ascii="Times New Roman" w:hAnsi="Times New Roman"/>
    </w:rPr>
  </w:style>
  <w:style w:type="character" w:customStyle="1" w:styleId="WW8Num18z0">
    <w:name w:val="WW8Num18z0"/>
    <w:uiPriority w:val="99"/>
    <w:rsid w:val="008E1FFE"/>
    <w:rPr>
      <w:b/>
      <w:color w:val="auto"/>
    </w:rPr>
  </w:style>
  <w:style w:type="character" w:customStyle="1" w:styleId="WW8Num19z0">
    <w:name w:val="WW8Num19z0"/>
    <w:uiPriority w:val="99"/>
    <w:rsid w:val="008E1FFE"/>
    <w:rPr>
      <w:rFonts w:ascii="Times New Roman" w:eastAsia="Times New Roman" w:hAnsi="Times New Roman"/>
    </w:rPr>
  </w:style>
  <w:style w:type="character" w:customStyle="1" w:styleId="WW8Num20z0">
    <w:name w:val="WW8Num20z0"/>
    <w:uiPriority w:val="99"/>
    <w:rsid w:val="008E1FFE"/>
    <w:rPr>
      <w:b/>
    </w:rPr>
  </w:style>
  <w:style w:type="character" w:customStyle="1" w:styleId="WW8Num21z0">
    <w:name w:val="WW8Num21z0"/>
    <w:uiPriority w:val="99"/>
    <w:rsid w:val="008E1FFE"/>
  </w:style>
  <w:style w:type="character" w:customStyle="1" w:styleId="WW8Num22z0">
    <w:name w:val="WW8Num22z0"/>
    <w:uiPriority w:val="99"/>
    <w:rsid w:val="008E1FFE"/>
    <w:rPr>
      <w:b/>
    </w:rPr>
  </w:style>
  <w:style w:type="character" w:customStyle="1" w:styleId="WW-Absatz-Standardschriftart11">
    <w:name w:val="WW-Absatz-Standardschriftart11"/>
    <w:uiPriority w:val="99"/>
    <w:rsid w:val="008E1FFE"/>
  </w:style>
  <w:style w:type="character" w:customStyle="1" w:styleId="WW-Absatz-Standardschriftart111">
    <w:name w:val="WW-Absatz-Standardschriftart111"/>
    <w:uiPriority w:val="99"/>
    <w:rsid w:val="008E1FFE"/>
  </w:style>
  <w:style w:type="character" w:customStyle="1" w:styleId="WW8Num16z0">
    <w:name w:val="WW8Num16z0"/>
    <w:uiPriority w:val="99"/>
    <w:rsid w:val="008E1FFE"/>
    <w:rPr>
      <w:color w:val="auto"/>
    </w:rPr>
  </w:style>
  <w:style w:type="character" w:customStyle="1" w:styleId="WW-Absatz-Standardschriftart1111">
    <w:name w:val="WW-Absatz-Standardschriftart1111"/>
    <w:uiPriority w:val="99"/>
    <w:rsid w:val="008E1FFE"/>
  </w:style>
  <w:style w:type="character" w:customStyle="1" w:styleId="WW8Num23z0">
    <w:name w:val="WW8Num23z0"/>
    <w:uiPriority w:val="99"/>
    <w:rsid w:val="008E1FFE"/>
    <w:rPr>
      <w:rFonts w:ascii="Times New Roman" w:eastAsia="Times New Roman" w:hAnsi="Times New Roman"/>
      <w:color w:val="auto"/>
    </w:rPr>
  </w:style>
  <w:style w:type="character" w:customStyle="1" w:styleId="WW8Num25z0">
    <w:name w:val="WW8Num25z0"/>
    <w:uiPriority w:val="99"/>
    <w:rsid w:val="008E1FFE"/>
    <w:rPr>
      <w:rFonts w:ascii="Trebuchet MS" w:hAnsi="Trebuchet MS"/>
      <w:b/>
    </w:rPr>
  </w:style>
  <w:style w:type="character" w:customStyle="1" w:styleId="WW8Num26z0">
    <w:name w:val="WW8Num26z0"/>
    <w:uiPriority w:val="99"/>
    <w:rsid w:val="008E1FFE"/>
    <w:rPr>
      <w:rFonts w:ascii="Symbol" w:hAnsi="Symbol"/>
    </w:rPr>
  </w:style>
  <w:style w:type="character" w:customStyle="1" w:styleId="WW8Num27z0">
    <w:name w:val="WW8Num27z0"/>
    <w:uiPriority w:val="99"/>
    <w:rsid w:val="008E1FFE"/>
    <w:rPr>
      <w:b/>
    </w:rPr>
  </w:style>
  <w:style w:type="character" w:customStyle="1" w:styleId="WW-Absatz-Standardschriftart11111">
    <w:name w:val="WW-Absatz-Standardschriftart11111"/>
    <w:uiPriority w:val="99"/>
    <w:rsid w:val="008E1FFE"/>
  </w:style>
  <w:style w:type="character" w:customStyle="1" w:styleId="WW-Absatz-Standardschriftart111111">
    <w:name w:val="WW-Absatz-Standardschriftart111111"/>
    <w:uiPriority w:val="99"/>
    <w:rsid w:val="008E1FFE"/>
  </w:style>
  <w:style w:type="character" w:customStyle="1" w:styleId="WW-Absatz-Standardschriftart1111111">
    <w:name w:val="WW-Absatz-Standardschriftart1111111"/>
    <w:uiPriority w:val="99"/>
    <w:rsid w:val="008E1FFE"/>
  </w:style>
  <w:style w:type="character" w:customStyle="1" w:styleId="WW8Num24z0">
    <w:name w:val="WW8Num24z0"/>
    <w:uiPriority w:val="99"/>
    <w:rsid w:val="008E1FFE"/>
    <w:rPr>
      <w:color w:val="auto"/>
    </w:rPr>
  </w:style>
  <w:style w:type="character" w:customStyle="1" w:styleId="WW-Absatz-Standardschriftart11111111">
    <w:name w:val="WW-Absatz-Standardschriftart11111111"/>
    <w:uiPriority w:val="99"/>
    <w:rsid w:val="008E1FFE"/>
  </w:style>
  <w:style w:type="character" w:customStyle="1" w:styleId="WW-Absatz-Standardschriftart111111111">
    <w:name w:val="WW-Absatz-Standardschriftart111111111"/>
    <w:uiPriority w:val="99"/>
    <w:rsid w:val="008E1FFE"/>
  </w:style>
  <w:style w:type="character" w:customStyle="1" w:styleId="WW-Absatz-Standardschriftart1111111111">
    <w:name w:val="WW-Absatz-Standardschriftart1111111111"/>
    <w:uiPriority w:val="99"/>
    <w:rsid w:val="008E1FFE"/>
  </w:style>
  <w:style w:type="character" w:customStyle="1" w:styleId="WW-Absatz-Standardschriftart11111111111">
    <w:name w:val="WW-Absatz-Standardschriftart11111111111"/>
    <w:uiPriority w:val="99"/>
    <w:rsid w:val="008E1FFE"/>
  </w:style>
  <w:style w:type="character" w:customStyle="1" w:styleId="WW-Absatz-Standardschriftart111111111111">
    <w:name w:val="WW-Absatz-Standardschriftart111111111111"/>
    <w:uiPriority w:val="99"/>
    <w:rsid w:val="008E1FFE"/>
  </w:style>
  <w:style w:type="character" w:customStyle="1" w:styleId="WW8Num28z0">
    <w:name w:val="WW8Num28z0"/>
    <w:uiPriority w:val="99"/>
    <w:rsid w:val="008E1FFE"/>
    <w:rPr>
      <w:b/>
    </w:rPr>
  </w:style>
  <w:style w:type="character" w:customStyle="1" w:styleId="WW8Num34z0">
    <w:name w:val="WW8Num34z0"/>
    <w:uiPriority w:val="99"/>
    <w:rsid w:val="008E1FFE"/>
    <w:rPr>
      <w:rFonts w:ascii="Times New Roman" w:eastAsia="Times New Roman" w:hAnsi="Times New Roman"/>
    </w:rPr>
  </w:style>
  <w:style w:type="character" w:customStyle="1" w:styleId="WW8Num35z0">
    <w:name w:val="WW8Num35z0"/>
    <w:uiPriority w:val="99"/>
    <w:rsid w:val="008E1FFE"/>
    <w:rPr>
      <w:rFonts w:ascii="Symbol" w:hAnsi="Symbol"/>
      <w:b/>
    </w:rPr>
  </w:style>
  <w:style w:type="character" w:customStyle="1" w:styleId="WW-DefaultParagraphFont11">
    <w:name w:val="WW-Default Paragraph Font11"/>
    <w:uiPriority w:val="99"/>
    <w:rsid w:val="008E1FFE"/>
  </w:style>
  <w:style w:type="character" w:customStyle="1" w:styleId="WW-DefaultParagraphFont111">
    <w:name w:val="WW-Default Paragraph Font111"/>
    <w:uiPriority w:val="99"/>
    <w:rsid w:val="008E1FFE"/>
  </w:style>
  <w:style w:type="character" w:customStyle="1" w:styleId="WW-Absatz-Standardschriftart1111111111111">
    <w:name w:val="WW-Absatz-Standardschriftart1111111111111"/>
    <w:uiPriority w:val="99"/>
    <w:rsid w:val="008E1FFE"/>
  </w:style>
  <w:style w:type="character" w:customStyle="1" w:styleId="WW8Num29z0">
    <w:name w:val="WW8Num29z0"/>
    <w:uiPriority w:val="99"/>
    <w:rsid w:val="008E1FFE"/>
    <w:rPr>
      <w:color w:val="auto"/>
    </w:rPr>
  </w:style>
  <w:style w:type="character" w:customStyle="1" w:styleId="WW-DefaultParagraphFont1111">
    <w:name w:val="WW-Default Paragraph Font1111"/>
    <w:uiPriority w:val="99"/>
    <w:rsid w:val="008E1FFE"/>
  </w:style>
  <w:style w:type="character" w:customStyle="1" w:styleId="WW8Num23z1">
    <w:name w:val="WW8Num23z1"/>
    <w:uiPriority w:val="99"/>
    <w:rsid w:val="008E1FFE"/>
    <w:rPr>
      <w:rFonts w:ascii="Courier New" w:hAnsi="Courier New"/>
    </w:rPr>
  </w:style>
  <w:style w:type="character" w:customStyle="1" w:styleId="WW8Num23z2">
    <w:name w:val="WW8Num23z2"/>
    <w:uiPriority w:val="99"/>
    <w:rsid w:val="008E1FFE"/>
    <w:rPr>
      <w:rFonts w:ascii="Wingdings" w:hAnsi="Wingdings"/>
    </w:rPr>
  </w:style>
  <w:style w:type="character" w:customStyle="1" w:styleId="WW8Num23z3">
    <w:name w:val="WW8Num23z3"/>
    <w:uiPriority w:val="99"/>
    <w:rsid w:val="008E1FFE"/>
    <w:rPr>
      <w:rFonts w:ascii="Symbol" w:hAnsi="Symbol"/>
    </w:rPr>
  </w:style>
  <w:style w:type="character" w:customStyle="1" w:styleId="WW8Num26z1">
    <w:name w:val="WW8Num26z1"/>
    <w:uiPriority w:val="99"/>
    <w:rsid w:val="008E1FFE"/>
    <w:rPr>
      <w:rFonts w:ascii="Courier New" w:hAnsi="Courier New"/>
    </w:rPr>
  </w:style>
  <w:style w:type="character" w:customStyle="1" w:styleId="WW8Num26z2">
    <w:name w:val="WW8Num26z2"/>
    <w:uiPriority w:val="99"/>
    <w:rsid w:val="008E1FFE"/>
    <w:rPr>
      <w:rFonts w:ascii="Wingdings" w:hAnsi="Wingdings"/>
    </w:rPr>
  </w:style>
  <w:style w:type="character" w:customStyle="1" w:styleId="WW8Num29z1">
    <w:name w:val="WW8Num29z1"/>
    <w:uiPriority w:val="99"/>
    <w:rsid w:val="008E1FFE"/>
    <w:rPr>
      <w:rFonts w:ascii="Symbol" w:hAnsi="Symbol"/>
    </w:rPr>
  </w:style>
  <w:style w:type="character" w:customStyle="1" w:styleId="WW8Num32z0">
    <w:name w:val="WW8Num32z0"/>
    <w:uiPriority w:val="99"/>
    <w:rsid w:val="008E1FFE"/>
    <w:rPr>
      <w:rFonts w:ascii="Trebuchet MS" w:eastAsia="Times New Roman" w:hAnsi="Trebuchet MS"/>
      <w:b/>
    </w:rPr>
  </w:style>
  <w:style w:type="character" w:customStyle="1" w:styleId="WW8Num32z1">
    <w:name w:val="WW8Num32z1"/>
    <w:uiPriority w:val="99"/>
    <w:rsid w:val="008E1FFE"/>
    <w:rPr>
      <w:rFonts w:ascii="Courier New" w:hAnsi="Courier New"/>
    </w:rPr>
  </w:style>
  <w:style w:type="character" w:customStyle="1" w:styleId="WW8Num32z2">
    <w:name w:val="WW8Num32z2"/>
    <w:uiPriority w:val="99"/>
    <w:rsid w:val="008E1FFE"/>
    <w:rPr>
      <w:rFonts w:ascii="Wingdings" w:hAnsi="Wingdings"/>
    </w:rPr>
  </w:style>
  <w:style w:type="character" w:customStyle="1" w:styleId="WW8Num32z3">
    <w:name w:val="WW8Num32z3"/>
    <w:uiPriority w:val="99"/>
    <w:rsid w:val="008E1FFE"/>
    <w:rPr>
      <w:rFonts w:ascii="Symbol" w:hAnsi="Symbol"/>
    </w:rPr>
  </w:style>
  <w:style w:type="character" w:customStyle="1" w:styleId="WW-DefaultParagraphFont11111">
    <w:name w:val="WW-Default Paragraph Font11111"/>
    <w:uiPriority w:val="99"/>
    <w:rsid w:val="008E1FFE"/>
  </w:style>
  <w:style w:type="character" w:customStyle="1" w:styleId="WW-Absatz-Standardschriftart11111111111111">
    <w:name w:val="WW-Absatz-Standardschriftart11111111111111"/>
    <w:uiPriority w:val="99"/>
    <w:rsid w:val="008E1FFE"/>
  </w:style>
  <w:style w:type="character" w:customStyle="1" w:styleId="WW-Absatz-Standardschriftart111111111111111">
    <w:name w:val="WW-Absatz-Standardschriftart111111111111111"/>
    <w:uiPriority w:val="99"/>
    <w:rsid w:val="008E1FFE"/>
  </w:style>
  <w:style w:type="character" w:customStyle="1" w:styleId="WW-Absatz-Standardschriftart1111111111111111">
    <w:name w:val="WW-Absatz-Standardschriftart1111111111111111"/>
    <w:uiPriority w:val="99"/>
    <w:rsid w:val="008E1FFE"/>
  </w:style>
  <w:style w:type="character" w:customStyle="1" w:styleId="WW-Absatz-Standardschriftart11111111111111111">
    <w:name w:val="WW-Absatz-Standardschriftart11111111111111111"/>
    <w:uiPriority w:val="99"/>
    <w:rsid w:val="008E1FFE"/>
  </w:style>
  <w:style w:type="character" w:customStyle="1" w:styleId="WW-DefaultParagraphFont111111">
    <w:name w:val="WW-Default Paragraph Font111111"/>
    <w:uiPriority w:val="99"/>
    <w:rsid w:val="008E1FFE"/>
  </w:style>
  <w:style w:type="character" w:customStyle="1" w:styleId="WW-Absatz-Standardschriftart111111111111111111">
    <w:name w:val="WW-Absatz-Standardschriftart111111111111111111"/>
    <w:uiPriority w:val="99"/>
    <w:rsid w:val="008E1FFE"/>
  </w:style>
  <w:style w:type="character" w:customStyle="1" w:styleId="WW-Absatz-Standardschriftart1111111111111111111">
    <w:name w:val="WW-Absatz-Standardschriftart1111111111111111111"/>
    <w:uiPriority w:val="99"/>
    <w:rsid w:val="008E1FFE"/>
  </w:style>
  <w:style w:type="character" w:customStyle="1" w:styleId="WW-Absatz-Standardschriftart11111111111111111111">
    <w:name w:val="WW-Absatz-Standardschriftart11111111111111111111"/>
    <w:uiPriority w:val="99"/>
    <w:rsid w:val="008E1FFE"/>
  </w:style>
  <w:style w:type="character" w:customStyle="1" w:styleId="WW-Absatz-Standardschriftart111111111111111111111">
    <w:name w:val="WW-Absatz-Standardschriftart111111111111111111111"/>
    <w:uiPriority w:val="99"/>
    <w:rsid w:val="008E1FFE"/>
  </w:style>
  <w:style w:type="character" w:customStyle="1" w:styleId="WW-Absatz-Standardschriftart1111111111111111111111">
    <w:name w:val="WW-Absatz-Standardschriftart1111111111111111111111"/>
    <w:uiPriority w:val="99"/>
    <w:rsid w:val="008E1FFE"/>
  </w:style>
  <w:style w:type="character" w:customStyle="1" w:styleId="WW-DefaultParagraphFont1111111">
    <w:name w:val="WW-Default Paragraph Font1111111"/>
    <w:uiPriority w:val="99"/>
    <w:rsid w:val="008E1FFE"/>
  </w:style>
  <w:style w:type="character" w:customStyle="1" w:styleId="WW-Absatz-Standardschriftart11111111111111111111111">
    <w:name w:val="WW-Absatz-Standardschriftart11111111111111111111111"/>
    <w:uiPriority w:val="99"/>
    <w:rsid w:val="008E1FFE"/>
  </w:style>
  <w:style w:type="character" w:customStyle="1" w:styleId="WW-Absatz-Standardschriftart111111111111111111111111">
    <w:name w:val="WW-Absatz-Standardschriftart111111111111111111111111"/>
    <w:uiPriority w:val="99"/>
    <w:rsid w:val="008E1FFE"/>
  </w:style>
  <w:style w:type="character" w:customStyle="1" w:styleId="WW-Absatz-Standardschriftart1111111111111111111111111">
    <w:name w:val="WW-Absatz-Standardschriftart1111111111111111111111111"/>
    <w:uiPriority w:val="99"/>
    <w:rsid w:val="008E1FFE"/>
  </w:style>
  <w:style w:type="character" w:customStyle="1" w:styleId="WW-Absatz-Standardschriftart11111111111111111111111111">
    <w:name w:val="WW-Absatz-Standardschriftart11111111111111111111111111"/>
    <w:uiPriority w:val="99"/>
    <w:rsid w:val="008E1FFE"/>
  </w:style>
  <w:style w:type="character" w:customStyle="1" w:styleId="WW-Absatz-Standardschriftart111111111111111111111111111">
    <w:name w:val="WW-Absatz-Standardschriftart111111111111111111111111111"/>
    <w:uiPriority w:val="99"/>
    <w:rsid w:val="008E1FFE"/>
  </w:style>
  <w:style w:type="character" w:customStyle="1" w:styleId="WW-Absatz-Standardschriftart1111111111111111111111111111">
    <w:name w:val="WW-Absatz-Standardschriftart1111111111111111111111111111"/>
    <w:uiPriority w:val="99"/>
    <w:rsid w:val="008E1FFE"/>
  </w:style>
  <w:style w:type="character" w:customStyle="1" w:styleId="WW-Absatz-Standardschriftart11111111111111111111111111111">
    <w:name w:val="WW-Absatz-Standardschriftart11111111111111111111111111111"/>
    <w:uiPriority w:val="99"/>
    <w:rsid w:val="008E1FFE"/>
  </w:style>
  <w:style w:type="character" w:customStyle="1" w:styleId="WW-Absatz-Standardschriftart111111111111111111111111111111">
    <w:name w:val="WW-Absatz-Standardschriftart111111111111111111111111111111"/>
    <w:uiPriority w:val="99"/>
    <w:rsid w:val="008E1FFE"/>
  </w:style>
  <w:style w:type="character" w:customStyle="1" w:styleId="WW8Num1z0">
    <w:name w:val="WW8Num1z0"/>
    <w:uiPriority w:val="99"/>
    <w:rsid w:val="008E1FFE"/>
    <w:rPr>
      <w:rFonts w:ascii="Times New Roman" w:eastAsia="Times New Roman" w:hAnsi="Times New Roman"/>
    </w:rPr>
  </w:style>
  <w:style w:type="character" w:customStyle="1" w:styleId="WW8Num19z1">
    <w:name w:val="WW8Num19z1"/>
    <w:uiPriority w:val="99"/>
    <w:rsid w:val="008E1FFE"/>
    <w:rPr>
      <w:rFonts w:ascii="Courier New" w:hAnsi="Courier New"/>
    </w:rPr>
  </w:style>
  <w:style w:type="character" w:customStyle="1" w:styleId="WW8Num19z2">
    <w:name w:val="WW8Num19z2"/>
    <w:uiPriority w:val="99"/>
    <w:rsid w:val="008E1FFE"/>
    <w:rPr>
      <w:rFonts w:ascii="Wingdings" w:hAnsi="Wingdings"/>
    </w:rPr>
  </w:style>
  <w:style w:type="character" w:customStyle="1" w:styleId="WW8Num19z3">
    <w:name w:val="WW8Num19z3"/>
    <w:uiPriority w:val="99"/>
    <w:rsid w:val="008E1FFE"/>
    <w:rPr>
      <w:rFonts w:ascii="Symbol" w:hAnsi="Symbol"/>
    </w:rPr>
  </w:style>
  <w:style w:type="character" w:customStyle="1" w:styleId="WW-DefaultParagraphFont11111111">
    <w:name w:val="WW-Default Paragraph Font11111111"/>
    <w:uiPriority w:val="99"/>
    <w:rsid w:val="008E1FFE"/>
  </w:style>
  <w:style w:type="character" w:customStyle="1" w:styleId="Bullets">
    <w:name w:val="Bullets"/>
    <w:uiPriority w:val="99"/>
    <w:rsid w:val="008E1FFE"/>
    <w:rPr>
      <w:rFonts w:ascii="StarSymbol" w:eastAsia="Times New Roman" w:hAnsi="StarSymbol"/>
      <w:sz w:val="18"/>
    </w:rPr>
  </w:style>
  <w:style w:type="character" w:customStyle="1" w:styleId="WW8Num1z1">
    <w:name w:val="WW8Num1z1"/>
    <w:uiPriority w:val="99"/>
    <w:rsid w:val="008E1FFE"/>
    <w:rPr>
      <w:rFonts w:ascii="Courier New" w:hAnsi="Courier New"/>
    </w:rPr>
  </w:style>
  <w:style w:type="character" w:customStyle="1" w:styleId="WW8Num1z2">
    <w:name w:val="WW8Num1z2"/>
    <w:uiPriority w:val="99"/>
    <w:rsid w:val="008E1FFE"/>
    <w:rPr>
      <w:rFonts w:ascii="Wingdings" w:hAnsi="Wingdings"/>
    </w:rPr>
  </w:style>
  <w:style w:type="character" w:customStyle="1" w:styleId="WW8Num1z3">
    <w:name w:val="WW8Num1z3"/>
    <w:uiPriority w:val="99"/>
    <w:rsid w:val="008E1FFE"/>
    <w:rPr>
      <w:rFonts w:ascii="Symbol" w:hAnsi="Symbol"/>
    </w:rPr>
  </w:style>
  <w:style w:type="character" w:customStyle="1" w:styleId="Oznakezanabrajanje">
    <w:name w:val="Oznake za nabrajanje"/>
    <w:uiPriority w:val="99"/>
    <w:rsid w:val="008E1FFE"/>
    <w:rPr>
      <w:rFonts w:ascii="OpenSymbol" w:eastAsia="Times New Roman" w:hAnsi="OpenSymbol"/>
    </w:rPr>
  </w:style>
  <w:style w:type="character" w:customStyle="1" w:styleId="Simbolizanumerisanje">
    <w:name w:val="Simboli za numerisanje"/>
    <w:uiPriority w:val="99"/>
    <w:rsid w:val="008E1FFE"/>
  </w:style>
  <w:style w:type="paragraph" w:customStyle="1" w:styleId="Zaglavlje">
    <w:name w:val="Zaglavlje"/>
    <w:basedOn w:val="Normal"/>
    <w:next w:val="BodyText"/>
    <w:uiPriority w:val="99"/>
    <w:rsid w:val="008E1FFE"/>
    <w:pPr>
      <w:keepNext/>
      <w:suppressAutoHyphens/>
      <w:spacing w:before="240" w:after="120" w:line="240" w:lineRule="auto"/>
    </w:pPr>
    <w:rPr>
      <w:rFonts w:ascii="Arial" w:eastAsia="Microsoft YaHei" w:hAnsi="Arial" w:cs="Mangal"/>
      <w:color w:val="000000"/>
      <w:sz w:val="28"/>
      <w:szCs w:val="28"/>
      <w:lang w:eastAsia="ar-SA"/>
    </w:rPr>
  </w:style>
  <w:style w:type="character" w:customStyle="1" w:styleId="CharChar10">
    <w:name w:val="Char Char10"/>
    <w:uiPriority w:val="99"/>
    <w:rsid w:val="008E1FFE"/>
    <w:rPr>
      <w:rFonts w:ascii="Thorndale" w:eastAsia="Times New Roman" w:hAnsi="Thorndale"/>
      <w:color w:val="000000"/>
      <w:sz w:val="24"/>
      <w:lang w:eastAsia="ar-SA" w:bidi="ar-SA"/>
    </w:rPr>
  </w:style>
  <w:style w:type="paragraph" w:customStyle="1" w:styleId="Naslov">
    <w:name w:val="Naslov"/>
    <w:basedOn w:val="Normal"/>
    <w:uiPriority w:val="99"/>
    <w:rsid w:val="008E1FFE"/>
    <w:pPr>
      <w:suppressLineNumbers/>
      <w:suppressAutoHyphens/>
      <w:spacing w:before="120" w:after="120" w:line="240" w:lineRule="auto"/>
    </w:pPr>
    <w:rPr>
      <w:rFonts w:ascii="Thorndale" w:hAnsi="Thorndale" w:cs="Mangal"/>
      <w:i/>
      <w:iCs/>
      <w:color w:val="000000"/>
      <w:sz w:val="24"/>
      <w:szCs w:val="24"/>
      <w:lang w:eastAsia="ar-SA"/>
    </w:rPr>
  </w:style>
  <w:style w:type="paragraph" w:customStyle="1" w:styleId="Indeks">
    <w:name w:val="Indeks"/>
    <w:basedOn w:val="Normal"/>
    <w:uiPriority w:val="99"/>
    <w:rsid w:val="008E1FFE"/>
    <w:pPr>
      <w:suppressLineNumbers/>
      <w:suppressAutoHyphens/>
      <w:spacing w:after="0" w:line="240" w:lineRule="auto"/>
    </w:pPr>
    <w:rPr>
      <w:rFonts w:ascii="Thorndale" w:hAnsi="Thorndale" w:cs="Mangal"/>
      <w:color w:val="000000"/>
      <w:sz w:val="24"/>
      <w:szCs w:val="24"/>
      <w:lang w:eastAsia="ar-SA"/>
    </w:rPr>
  </w:style>
  <w:style w:type="character" w:customStyle="1" w:styleId="CharChar9">
    <w:name w:val="Char Char9"/>
    <w:uiPriority w:val="99"/>
    <w:rsid w:val="008E1FFE"/>
    <w:rPr>
      <w:rFonts w:ascii="Times YU" w:eastAsia="Times New Roman" w:hAnsi="Times YU"/>
      <w:color w:val="000000"/>
      <w:sz w:val="24"/>
      <w:lang w:eastAsia="ar-SA" w:bidi="ar-SA"/>
    </w:rPr>
  </w:style>
  <w:style w:type="character" w:customStyle="1" w:styleId="CharChar8">
    <w:name w:val="Char Char8"/>
    <w:uiPriority w:val="99"/>
    <w:rsid w:val="008E1FFE"/>
    <w:rPr>
      <w:rFonts w:ascii="Thorndale" w:eastAsia="Times New Roman" w:hAnsi="Thorndale"/>
      <w:color w:val="000000"/>
      <w:sz w:val="24"/>
      <w:lang w:eastAsia="ar-SA" w:bidi="ar-SA"/>
    </w:rPr>
  </w:style>
  <w:style w:type="character" w:customStyle="1" w:styleId="CharChar7">
    <w:name w:val="Char Char7"/>
    <w:uiPriority w:val="99"/>
    <w:rsid w:val="008E1FFE"/>
    <w:rPr>
      <w:rFonts w:ascii="Thorndale" w:eastAsia="Times New Roman" w:hAnsi="Thorndale"/>
      <w:color w:val="000000"/>
      <w:sz w:val="24"/>
      <w:lang w:eastAsia="ar-SA" w:bidi="ar-SA"/>
    </w:rPr>
  </w:style>
  <w:style w:type="paragraph" w:customStyle="1" w:styleId="WW-TableContents">
    <w:name w:val="WW-Table Contents"/>
    <w:basedOn w:val="BodyText"/>
    <w:uiPriority w:val="99"/>
    <w:rsid w:val="008E1FFE"/>
    <w:pPr>
      <w:suppressLineNumbers/>
      <w:suppressAutoHyphens/>
    </w:pPr>
    <w:rPr>
      <w:szCs w:val="20"/>
      <w:lang w:eastAsia="ar-SA"/>
    </w:rPr>
  </w:style>
  <w:style w:type="paragraph" w:customStyle="1" w:styleId="WW-TableHeading">
    <w:name w:val="WW-Table Heading"/>
    <w:basedOn w:val="WW-TableContents"/>
    <w:uiPriority w:val="99"/>
    <w:rsid w:val="008E1FFE"/>
    <w:pPr>
      <w:jc w:val="center"/>
    </w:pPr>
    <w:rPr>
      <w:b/>
      <w:i/>
    </w:rPr>
  </w:style>
  <w:style w:type="character" w:customStyle="1" w:styleId="CharChar6">
    <w:name w:val="Char Char6"/>
    <w:uiPriority w:val="99"/>
    <w:rsid w:val="008E1FFE"/>
    <w:rPr>
      <w:rFonts w:ascii="YU C Times" w:eastAsia="Times New Roman" w:hAnsi="YU C Times"/>
      <w:b/>
      <w:sz w:val="24"/>
      <w:lang w:eastAsia="ar-SA" w:bidi="ar-SA"/>
    </w:rPr>
  </w:style>
  <w:style w:type="character" w:customStyle="1" w:styleId="CharChar5">
    <w:name w:val="Char Char5"/>
    <w:uiPriority w:val="99"/>
    <w:rsid w:val="008E1FFE"/>
    <w:rPr>
      <w:rFonts w:ascii="Arial" w:eastAsia="Microsoft YaHei" w:hAnsi="Arial"/>
      <w:i/>
      <w:color w:val="000000"/>
      <w:sz w:val="28"/>
      <w:lang w:eastAsia="ar-SA" w:bidi="ar-SA"/>
    </w:rPr>
  </w:style>
  <w:style w:type="paragraph" w:customStyle="1" w:styleId="Sadrajtabele">
    <w:name w:val="Sadržaj tabele"/>
    <w:basedOn w:val="Normal"/>
    <w:uiPriority w:val="99"/>
    <w:rsid w:val="008E1FFE"/>
    <w:pPr>
      <w:suppressLineNumbers/>
      <w:suppressAutoHyphens/>
      <w:spacing w:after="0" w:line="240" w:lineRule="auto"/>
    </w:pPr>
    <w:rPr>
      <w:rFonts w:ascii="Thorndale" w:hAnsi="Thorndale"/>
      <w:color w:val="000000"/>
      <w:sz w:val="24"/>
      <w:szCs w:val="24"/>
      <w:lang w:eastAsia="ar-SA"/>
    </w:rPr>
  </w:style>
  <w:style w:type="paragraph" w:customStyle="1" w:styleId="Zaglavljetabele">
    <w:name w:val="Zaglavlje tabele"/>
    <w:basedOn w:val="Sadrajtabele"/>
    <w:uiPriority w:val="99"/>
    <w:rsid w:val="008E1FFE"/>
    <w:pPr>
      <w:jc w:val="center"/>
    </w:pPr>
    <w:rPr>
      <w:b/>
      <w:bCs/>
    </w:rPr>
  </w:style>
  <w:style w:type="paragraph" w:customStyle="1" w:styleId="Sadrajokvira">
    <w:name w:val="Sadržaj okvira"/>
    <w:basedOn w:val="BodyText"/>
    <w:uiPriority w:val="99"/>
    <w:rsid w:val="008E1FFE"/>
    <w:pPr>
      <w:suppressAutoHyphens/>
    </w:pPr>
    <w:rPr>
      <w:rFonts w:ascii="Thorndale" w:hAnsi="Thorndale"/>
      <w:color w:val="000000"/>
      <w:lang w:eastAsia="ar-SA"/>
    </w:rPr>
  </w:style>
  <w:style w:type="paragraph" w:customStyle="1" w:styleId="a">
    <w:name w:val="Садржај табеле"/>
    <w:basedOn w:val="Normal"/>
    <w:uiPriority w:val="99"/>
    <w:rsid w:val="008E1FFE"/>
    <w:pPr>
      <w:suppressLineNumbers/>
      <w:suppressAutoHyphens/>
      <w:spacing w:after="0" w:line="240" w:lineRule="auto"/>
    </w:pPr>
    <w:rPr>
      <w:rFonts w:ascii="Thorndale" w:hAnsi="Thorndale"/>
      <w:color w:val="000000"/>
      <w:sz w:val="24"/>
      <w:szCs w:val="24"/>
      <w:lang w:eastAsia="ar-SA"/>
    </w:rPr>
  </w:style>
  <w:style w:type="character" w:customStyle="1" w:styleId="CharChar4">
    <w:name w:val="Char Char4"/>
    <w:uiPriority w:val="99"/>
    <w:rsid w:val="008E1FFE"/>
    <w:rPr>
      <w:rFonts w:ascii="Thorndale" w:eastAsia="Times New Roman" w:hAnsi="Thorndale"/>
      <w:color w:val="000000"/>
      <w:sz w:val="16"/>
      <w:lang w:eastAsia="ar-SA" w:bidi="ar-SA"/>
    </w:rPr>
  </w:style>
  <w:style w:type="character" w:customStyle="1" w:styleId="CharChar3">
    <w:name w:val="Char Char3"/>
    <w:uiPriority w:val="99"/>
    <w:rsid w:val="008E1FFE"/>
    <w:rPr>
      <w:rFonts w:ascii="Times New Roman" w:eastAsia="Times New Roman" w:hAnsi="Times New Roman"/>
      <w:sz w:val="24"/>
      <w:lang w:val="sr-Cyrl-CS" w:eastAsia="ar-SA" w:bidi="ar-SA"/>
    </w:rPr>
  </w:style>
  <w:style w:type="character" w:customStyle="1" w:styleId="CharChar2">
    <w:name w:val="Char Char2"/>
    <w:uiPriority w:val="99"/>
    <w:rsid w:val="008E1FFE"/>
    <w:rPr>
      <w:rFonts w:ascii="Times New Roman" w:eastAsia="Times New Roman" w:hAnsi="Times New Roman"/>
      <w:sz w:val="24"/>
      <w:lang w:val="sr-Cyrl-CS" w:eastAsia="ar-SA" w:bidi="ar-SA"/>
    </w:rPr>
  </w:style>
  <w:style w:type="character" w:customStyle="1" w:styleId="CharChar1">
    <w:name w:val="Char Char1"/>
    <w:uiPriority w:val="99"/>
    <w:rsid w:val="008E1FFE"/>
    <w:rPr>
      <w:rFonts w:ascii="Times New Roman" w:eastAsia="Times New Roman" w:hAnsi="Times New Roman"/>
      <w:sz w:val="24"/>
      <w:lang w:val="sr-Cyrl-CS" w:eastAsia="ar-SA" w:bidi="ar-SA"/>
    </w:rPr>
  </w:style>
  <w:style w:type="character" w:customStyle="1" w:styleId="CharChar">
    <w:name w:val="Char Char"/>
    <w:uiPriority w:val="99"/>
    <w:rsid w:val="008E1FFE"/>
    <w:rPr>
      <w:rFonts w:ascii="Tahoma" w:eastAsia="Times New Roman" w:hAnsi="Tahoma"/>
      <w:color w:val="000000"/>
      <w:sz w:val="16"/>
      <w:lang w:eastAsia="ar-SA" w:bidi="ar-SA"/>
    </w:rPr>
  </w:style>
  <w:style w:type="paragraph" w:styleId="TOC1">
    <w:name w:val="toc 1"/>
    <w:basedOn w:val="Normal"/>
    <w:next w:val="Normal"/>
    <w:uiPriority w:val="99"/>
    <w:locked/>
    <w:rsid w:val="008E1FFE"/>
    <w:pPr>
      <w:tabs>
        <w:tab w:val="right" w:leader="dot" w:pos="9490"/>
      </w:tabs>
      <w:suppressAutoHyphens/>
      <w:spacing w:after="0" w:line="360" w:lineRule="auto"/>
    </w:pPr>
    <w:rPr>
      <w:rFonts w:ascii="Arial" w:hAnsi="Arial"/>
      <w:color w:val="000000"/>
      <w:szCs w:val="24"/>
      <w:lang w:eastAsia="ar-SA"/>
    </w:rPr>
  </w:style>
  <w:style w:type="paragraph" w:styleId="TOC2">
    <w:name w:val="toc 2"/>
    <w:basedOn w:val="Indeks"/>
    <w:uiPriority w:val="99"/>
    <w:locked/>
    <w:rsid w:val="008E1FFE"/>
    <w:pPr>
      <w:tabs>
        <w:tab w:val="right" w:leader="dot" w:pos="9355"/>
      </w:tabs>
      <w:ind w:left="283"/>
    </w:pPr>
  </w:style>
  <w:style w:type="paragraph" w:styleId="TOC3">
    <w:name w:val="toc 3"/>
    <w:basedOn w:val="Indeks"/>
    <w:uiPriority w:val="99"/>
    <w:locked/>
    <w:rsid w:val="008E1FFE"/>
    <w:pPr>
      <w:tabs>
        <w:tab w:val="right" w:leader="dot" w:pos="9072"/>
      </w:tabs>
      <w:ind w:left="566"/>
    </w:pPr>
  </w:style>
  <w:style w:type="paragraph" w:styleId="TOC4">
    <w:name w:val="toc 4"/>
    <w:basedOn w:val="Indeks"/>
    <w:uiPriority w:val="99"/>
    <w:locked/>
    <w:rsid w:val="008E1FFE"/>
    <w:pPr>
      <w:tabs>
        <w:tab w:val="right" w:leader="dot" w:pos="8789"/>
      </w:tabs>
      <w:ind w:left="849"/>
    </w:pPr>
  </w:style>
  <w:style w:type="paragraph" w:styleId="TOC5">
    <w:name w:val="toc 5"/>
    <w:basedOn w:val="Indeks"/>
    <w:uiPriority w:val="99"/>
    <w:locked/>
    <w:rsid w:val="008E1FFE"/>
    <w:pPr>
      <w:tabs>
        <w:tab w:val="right" w:leader="dot" w:pos="8506"/>
      </w:tabs>
      <w:ind w:left="1132"/>
    </w:pPr>
  </w:style>
  <w:style w:type="paragraph" w:styleId="TOC6">
    <w:name w:val="toc 6"/>
    <w:basedOn w:val="Indeks"/>
    <w:uiPriority w:val="99"/>
    <w:locked/>
    <w:rsid w:val="008E1FFE"/>
    <w:pPr>
      <w:tabs>
        <w:tab w:val="right" w:leader="dot" w:pos="8223"/>
      </w:tabs>
      <w:ind w:left="1415"/>
    </w:pPr>
  </w:style>
  <w:style w:type="paragraph" w:styleId="TOC7">
    <w:name w:val="toc 7"/>
    <w:basedOn w:val="Indeks"/>
    <w:uiPriority w:val="99"/>
    <w:locked/>
    <w:rsid w:val="008E1FFE"/>
    <w:pPr>
      <w:tabs>
        <w:tab w:val="right" w:leader="dot" w:pos="7940"/>
      </w:tabs>
      <w:ind w:left="1698"/>
    </w:pPr>
  </w:style>
  <w:style w:type="paragraph" w:styleId="TOC8">
    <w:name w:val="toc 8"/>
    <w:basedOn w:val="Indeks"/>
    <w:uiPriority w:val="99"/>
    <w:locked/>
    <w:rsid w:val="008E1FFE"/>
    <w:pPr>
      <w:tabs>
        <w:tab w:val="right" w:leader="dot" w:pos="7657"/>
      </w:tabs>
      <w:ind w:left="1981"/>
    </w:pPr>
  </w:style>
  <w:style w:type="paragraph" w:styleId="TOC9">
    <w:name w:val="toc 9"/>
    <w:basedOn w:val="Indeks"/>
    <w:uiPriority w:val="99"/>
    <w:locked/>
    <w:rsid w:val="008E1FFE"/>
    <w:pPr>
      <w:tabs>
        <w:tab w:val="right" w:leader="dot" w:pos="7374"/>
      </w:tabs>
      <w:ind w:left="2264"/>
    </w:pPr>
  </w:style>
  <w:style w:type="paragraph" w:customStyle="1" w:styleId="Sadraj10">
    <w:name w:val="Sadržaj 10"/>
    <w:basedOn w:val="Indeks"/>
    <w:uiPriority w:val="99"/>
    <w:rsid w:val="008E1FFE"/>
    <w:pPr>
      <w:tabs>
        <w:tab w:val="right" w:leader="dot" w:pos="7091"/>
      </w:tabs>
      <w:ind w:left="2547"/>
    </w:pPr>
  </w:style>
  <w:style w:type="character" w:customStyle="1" w:styleId="FontStyle116">
    <w:name w:val="Font Style116"/>
    <w:uiPriority w:val="99"/>
    <w:rsid w:val="008E1FFE"/>
    <w:rPr>
      <w:rFonts w:ascii="Arial" w:hAnsi="Arial"/>
      <w:sz w:val="22"/>
    </w:rPr>
  </w:style>
  <w:style w:type="paragraph" w:styleId="NormalWeb">
    <w:name w:val="Normal (Web)"/>
    <w:basedOn w:val="Normal"/>
    <w:uiPriority w:val="99"/>
    <w:rsid w:val="008E1FFE"/>
    <w:pPr>
      <w:spacing w:before="280" w:after="119" w:line="240" w:lineRule="auto"/>
    </w:pPr>
    <w:rPr>
      <w:rFonts w:ascii="Times New Roman" w:hAnsi="Times New Roman"/>
      <w:sz w:val="24"/>
      <w:szCs w:val="24"/>
      <w:lang w:eastAsia="ar-SA"/>
    </w:rPr>
  </w:style>
  <w:style w:type="paragraph" w:customStyle="1" w:styleId="normalbold">
    <w:name w:val="normalbold"/>
    <w:basedOn w:val="Normal"/>
    <w:uiPriority w:val="99"/>
    <w:rsid w:val="008E1FFE"/>
    <w:pPr>
      <w:spacing w:before="280" w:after="280" w:line="240" w:lineRule="auto"/>
    </w:pPr>
    <w:rPr>
      <w:rFonts w:ascii="Arial" w:hAnsi="Arial" w:cs="Arial"/>
      <w:b/>
      <w:bCs/>
      <w:lang w:eastAsia="ar-SA"/>
    </w:rPr>
  </w:style>
  <w:style w:type="paragraph" w:customStyle="1" w:styleId="normalboldcentar">
    <w:name w:val="normalboldcentar"/>
    <w:basedOn w:val="Normal"/>
    <w:uiPriority w:val="99"/>
    <w:rsid w:val="008E1FFE"/>
    <w:pPr>
      <w:spacing w:before="280" w:after="280" w:line="240" w:lineRule="auto"/>
      <w:jc w:val="center"/>
    </w:pPr>
    <w:rPr>
      <w:rFonts w:ascii="Arial" w:hAnsi="Arial" w:cs="Arial"/>
      <w:b/>
      <w:bCs/>
      <w:lang w:eastAsia="ar-SA"/>
    </w:rPr>
  </w:style>
  <w:style w:type="paragraph" w:customStyle="1" w:styleId="normalcentar">
    <w:name w:val="normalcentar"/>
    <w:basedOn w:val="Normal"/>
    <w:uiPriority w:val="99"/>
    <w:rsid w:val="008E1FFE"/>
    <w:pPr>
      <w:spacing w:before="280" w:after="280" w:line="240" w:lineRule="auto"/>
      <w:jc w:val="center"/>
    </w:pPr>
    <w:rPr>
      <w:rFonts w:ascii="Arial" w:hAnsi="Arial" w:cs="Arial"/>
      <w:lang w:eastAsia="ar-SA"/>
    </w:rPr>
  </w:style>
  <w:style w:type="character" w:customStyle="1" w:styleId="WW-Absatz-Standardschriftart1111111111111111111111111111111">
    <w:name w:val="WW-Absatz-Standardschriftart1111111111111111111111111111111"/>
    <w:uiPriority w:val="99"/>
    <w:rsid w:val="008E1FFE"/>
  </w:style>
  <w:style w:type="character" w:customStyle="1" w:styleId="WW-Absatz-Standardschriftart11111111111111111111111111111111">
    <w:name w:val="WW-Absatz-Standardschriftart11111111111111111111111111111111"/>
    <w:uiPriority w:val="99"/>
    <w:rsid w:val="008E1FFE"/>
  </w:style>
  <w:style w:type="character" w:customStyle="1" w:styleId="WW-Absatz-Standardschriftart111111111111111111111111111111111">
    <w:name w:val="WW-Absatz-Standardschriftart111111111111111111111111111111111"/>
    <w:uiPriority w:val="99"/>
    <w:rsid w:val="008E1FFE"/>
  </w:style>
  <w:style w:type="character" w:customStyle="1" w:styleId="WW-Absatz-Standardschriftart1111111111111111111111111111111111">
    <w:name w:val="WW-Absatz-Standardschriftart1111111111111111111111111111111111"/>
    <w:uiPriority w:val="99"/>
    <w:rsid w:val="008E1FFE"/>
  </w:style>
  <w:style w:type="character" w:customStyle="1" w:styleId="WW-Absatz-Standardschriftart11111111111111111111111111111111111">
    <w:name w:val="WW-Absatz-Standardschriftart11111111111111111111111111111111111"/>
    <w:uiPriority w:val="99"/>
    <w:rsid w:val="008E1FFE"/>
  </w:style>
  <w:style w:type="character" w:customStyle="1" w:styleId="WW-Absatz-Standardschriftart111111111111111111111111111111111111">
    <w:name w:val="WW-Absatz-Standardschriftart111111111111111111111111111111111111"/>
    <w:uiPriority w:val="99"/>
    <w:rsid w:val="008E1FFE"/>
  </w:style>
  <w:style w:type="character" w:customStyle="1" w:styleId="WW-Absatz-Standardschriftart1111111111111111111111111111111111111">
    <w:name w:val="WW-Absatz-Standardschriftart1111111111111111111111111111111111111"/>
    <w:uiPriority w:val="99"/>
    <w:rsid w:val="008E1FFE"/>
  </w:style>
  <w:style w:type="character" w:customStyle="1" w:styleId="WW-Absatz-Standardschriftart11111111111111111111111111111111111111">
    <w:name w:val="WW-Absatz-Standardschriftart11111111111111111111111111111111111111"/>
    <w:uiPriority w:val="99"/>
    <w:rsid w:val="008E1FFE"/>
  </w:style>
  <w:style w:type="character" w:customStyle="1" w:styleId="WW-Absatz-Standardschriftart111111111111111111111111111111111111111">
    <w:name w:val="WW-Absatz-Standardschriftart111111111111111111111111111111111111111"/>
    <w:uiPriority w:val="99"/>
    <w:rsid w:val="008E1FFE"/>
  </w:style>
  <w:style w:type="character" w:customStyle="1" w:styleId="WW-Absatz-Standardschriftart1111111111111111111111111111111111111111">
    <w:name w:val="WW-Absatz-Standardschriftart1111111111111111111111111111111111111111"/>
    <w:uiPriority w:val="99"/>
    <w:rsid w:val="008E1FFE"/>
  </w:style>
  <w:style w:type="character" w:customStyle="1" w:styleId="WW-Absatz-Standardschriftart11111111111111111111111111111111111111111">
    <w:name w:val="WW-Absatz-Standardschriftart11111111111111111111111111111111111111111"/>
    <w:uiPriority w:val="99"/>
    <w:rsid w:val="008E1FFE"/>
  </w:style>
  <w:style w:type="character" w:customStyle="1" w:styleId="WW-Absatz-Standardschriftart111111111111111111111111111111111111111111">
    <w:name w:val="WW-Absatz-Standardschriftart111111111111111111111111111111111111111111"/>
    <w:uiPriority w:val="99"/>
    <w:rsid w:val="008E1FFE"/>
  </w:style>
  <w:style w:type="character" w:customStyle="1" w:styleId="WW-Absatz-Standardschriftart1111111111111111111111111111111111111111111">
    <w:name w:val="WW-Absatz-Standardschriftart1111111111111111111111111111111111111111111"/>
    <w:uiPriority w:val="99"/>
    <w:rsid w:val="008E1FFE"/>
  </w:style>
  <w:style w:type="character" w:customStyle="1" w:styleId="WW-Absatz-Standardschriftart11111111111111111111111111111111111111111111">
    <w:name w:val="WW-Absatz-Standardschriftart11111111111111111111111111111111111111111111"/>
    <w:uiPriority w:val="99"/>
    <w:rsid w:val="008E1FFE"/>
  </w:style>
  <w:style w:type="character" w:customStyle="1" w:styleId="WW-Absatz-Standardschriftart111111111111111111111111111111111111111111111">
    <w:name w:val="WW-Absatz-Standardschriftart111111111111111111111111111111111111111111111"/>
    <w:uiPriority w:val="99"/>
    <w:rsid w:val="008E1FFE"/>
  </w:style>
  <w:style w:type="character" w:customStyle="1" w:styleId="WW-Absatz-Standardschriftart1111111111111111111111111111111111111111111111">
    <w:name w:val="WW-Absatz-Standardschriftart1111111111111111111111111111111111111111111111"/>
    <w:uiPriority w:val="99"/>
    <w:rsid w:val="008E1FFE"/>
  </w:style>
  <w:style w:type="character" w:customStyle="1" w:styleId="WW8Num17z1">
    <w:name w:val="WW8Num17z1"/>
    <w:uiPriority w:val="99"/>
    <w:rsid w:val="008E1FFE"/>
    <w:rPr>
      <w:rFonts w:ascii="Courier New" w:hAnsi="Courier New"/>
    </w:rPr>
  </w:style>
  <w:style w:type="character" w:customStyle="1" w:styleId="WW-DefaultParagraphFont111111111">
    <w:name w:val="WW-Default Paragraph Font111111111"/>
    <w:uiPriority w:val="99"/>
    <w:rsid w:val="008E1FFE"/>
  </w:style>
  <w:style w:type="character" w:customStyle="1" w:styleId="WW8Num17z2">
    <w:name w:val="WW8Num17z2"/>
    <w:uiPriority w:val="99"/>
    <w:rsid w:val="008E1FFE"/>
    <w:rPr>
      <w:rFonts w:ascii="Wingdings" w:hAnsi="Wingdings"/>
    </w:rPr>
  </w:style>
  <w:style w:type="character" w:customStyle="1" w:styleId="WW8Num17z3">
    <w:name w:val="WW8Num17z3"/>
    <w:uiPriority w:val="99"/>
    <w:rsid w:val="008E1FFE"/>
    <w:rPr>
      <w:rFonts w:ascii="Symbol" w:hAnsi="Symbol"/>
    </w:rPr>
  </w:style>
  <w:style w:type="character" w:customStyle="1" w:styleId="WW8Num18z1">
    <w:name w:val="WW8Num18z1"/>
    <w:uiPriority w:val="99"/>
    <w:rsid w:val="008E1FFE"/>
    <w:rPr>
      <w:rFonts w:ascii="Times New Roman" w:eastAsia="Times New Roman" w:hAnsi="Times New Roman"/>
      <w:b/>
    </w:rPr>
  </w:style>
  <w:style w:type="character" w:customStyle="1" w:styleId="WW-DefaultParagraphFont1111111111">
    <w:name w:val="WW-Default Paragraph Font1111111111"/>
    <w:uiPriority w:val="99"/>
    <w:rsid w:val="008E1FFE"/>
  </w:style>
  <w:style w:type="character" w:customStyle="1" w:styleId="WW-DefaultParagraphFont11111111111">
    <w:name w:val="WW-Default Paragraph Font11111111111"/>
    <w:uiPriority w:val="99"/>
    <w:rsid w:val="008E1FFE"/>
  </w:style>
  <w:style w:type="character" w:customStyle="1" w:styleId="WW-Absatz-Standardschriftart11111111111111111111111111111111111111111111111">
    <w:name w:val="WW-Absatz-Standardschriftart11111111111111111111111111111111111111111111111"/>
    <w:uiPriority w:val="99"/>
    <w:rsid w:val="008E1FFE"/>
  </w:style>
  <w:style w:type="character" w:customStyle="1" w:styleId="WW-Absatz-Standardschriftart111111111111111111111111111111111111111111111111">
    <w:name w:val="WW-Absatz-Standardschriftart111111111111111111111111111111111111111111111111"/>
    <w:uiPriority w:val="99"/>
    <w:rsid w:val="008E1FFE"/>
  </w:style>
  <w:style w:type="character" w:customStyle="1" w:styleId="WW-Absatz-Standardschriftart1111111111111111111111111111111111111111111111111">
    <w:name w:val="WW-Absatz-Standardschriftart1111111111111111111111111111111111111111111111111"/>
    <w:uiPriority w:val="99"/>
    <w:rsid w:val="008E1FFE"/>
  </w:style>
  <w:style w:type="character" w:customStyle="1" w:styleId="WW-Absatz-Standardschriftart11111111111111111111111111111111111111111111111111">
    <w:name w:val="WW-Absatz-Standardschriftart11111111111111111111111111111111111111111111111111"/>
    <w:uiPriority w:val="99"/>
    <w:rsid w:val="008E1FFE"/>
  </w:style>
  <w:style w:type="character" w:customStyle="1" w:styleId="WW-Absatz-Standardschriftart111111111111111111111111111111111111111111111111111">
    <w:name w:val="WW-Absatz-Standardschriftart111111111111111111111111111111111111111111111111111"/>
    <w:uiPriority w:val="99"/>
    <w:rsid w:val="008E1FFE"/>
  </w:style>
  <w:style w:type="character" w:customStyle="1" w:styleId="WW-DefaultParagraphFont111111111111">
    <w:name w:val="WW-Default Paragraph Font111111111111"/>
    <w:uiPriority w:val="99"/>
    <w:rsid w:val="008E1FFE"/>
  </w:style>
  <w:style w:type="character" w:customStyle="1" w:styleId="apple-converted-space">
    <w:name w:val="apple-converted-space"/>
    <w:uiPriority w:val="99"/>
    <w:rsid w:val="008E1FFE"/>
  </w:style>
  <w:style w:type="paragraph" w:customStyle="1" w:styleId="Char">
    <w:name w:val="Char"/>
    <w:basedOn w:val="Normal"/>
    <w:uiPriority w:val="99"/>
    <w:rsid w:val="008E1FFE"/>
    <w:pPr>
      <w:spacing w:after="160" w:line="240" w:lineRule="exact"/>
    </w:pPr>
    <w:rPr>
      <w:rFonts w:ascii="Arial" w:hAnsi="Arial" w:cs="Arial"/>
      <w:sz w:val="20"/>
      <w:szCs w:val="20"/>
      <w:lang w:eastAsia="ar-SA"/>
    </w:rPr>
  </w:style>
  <w:style w:type="paragraph" w:customStyle="1" w:styleId="ww-table-contents-western">
    <w:name w:val="ww-table-contents-western"/>
    <w:basedOn w:val="Normal"/>
    <w:uiPriority w:val="99"/>
    <w:rsid w:val="008E1FFE"/>
    <w:pPr>
      <w:spacing w:before="280" w:after="119" w:line="240" w:lineRule="auto"/>
    </w:pPr>
    <w:rPr>
      <w:rFonts w:ascii="Times New Roman" w:hAnsi="Times New Roman"/>
      <w:color w:val="000000"/>
      <w:sz w:val="24"/>
      <w:szCs w:val="24"/>
      <w:lang w:eastAsia="ar-SA"/>
    </w:rPr>
  </w:style>
  <w:style w:type="paragraph" w:customStyle="1" w:styleId="ww-table-heading-western">
    <w:name w:val="ww-table-heading-western"/>
    <w:basedOn w:val="Normal"/>
    <w:uiPriority w:val="99"/>
    <w:rsid w:val="008E1FFE"/>
    <w:pPr>
      <w:spacing w:before="280" w:after="119" w:line="240" w:lineRule="auto"/>
      <w:jc w:val="center"/>
    </w:pPr>
    <w:rPr>
      <w:rFonts w:ascii="Times New Roman" w:hAnsi="Times New Roman"/>
      <w:b/>
      <w:bCs/>
      <w:i/>
      <w:iCs/>
      <w:color w:val="000000"/>
      <w:sz w:val="24"/>
      <w:szCs w:val="24"/>
      <w:lang w:eastAsia="ar-SA"/>
    </w:rPr>
  </w:style>
  <w:style w:type="paragraph" w:customStyle="1" w:styleId="wyq110---naslov-clana">
    <w:name w:val="wyq110---naslov-clana"/>
    <w:basedOn w:val="Normal"/>
    <w:uiPriority w:val="99"/>
    <w:rsid w:val="008E1FFE"/>
    <w:pPr>
      <w:spacing w:before="240" w:after="240" w:line="240" w:lineRule="auto"/>
      <w:jc w:val="center"/>
    </w:pPr>
    <w:rPr>
      <w:rFonts w:ascii="Arial" w:hAnsi="Arial" w:cs="Arial"/>
      <w:b/>
      <w:bCs/>
      <w:sz w:val="24"/>
      <w:szCs w:val="24"/>
      <w:lang w:eastAsia="ar-SA"/>
    </w:rPr>
  </w:style>
  <w:style w:type="paragraph" w:customStyle="1" w:styleId="normalprored">
    <w:name w:val="normalprored"/>
    <w:basedOn w:val="Normal"/>
    <w:uiPriority w:val="99"/>
    <w:rsid w:val="008E1FFE"/>
    <w:pPr>
      <w:spacing w:after="0" w:line="240" w:lineRule="auto"/>
    </w:pPr>
    <w:rPr>
      <w:rFonts w:ascii="Arial" w:hAnsi="Arial" w:cs="Arial"/>
      <w:sz w:val="26"/>
      <w:szCs w:val="26"/>
      <w:lang w:eastAsia="ar-SA"/>
    </w:rPr>
  </w:style>
  <w:style w:type="paragraph" w:customStyle="1" w:styleId="wyq060---pododeljak">
    <w:name w:val="wyq060---pododeljak"/>
    <w:basedOn w:val="Normal"/>
    <w:uiPriority w:val="99"/>
    <w:rsid w:val="008E1FFE"/>
    <w:pPr>
      <w:spacing w:after="0" w:line="240" w:lineRule="auto"/>
      <w:jc w:val="center"/>
    </w:pPr>
    <w:rPr>
      <w:rFonts w:ascii="Arial" w:hAnsi="Arial" w:cs="Arial"/>
      <w:sz w:val="31"/>
      <w:szCs w:val="31"/>
      <w:lang w:eastAsia="ar-SA"/>
    </w:rPr>
  </w:style>
  <w:style w:type="numbering" w:customStyle="1" w:styleId="Style1">
    <w:name w:val="Style1"/>
    <w:rsid w:val="00BA5F79"/>
    <w:pPr>
      <w:numPr>
        <w:numId w:val="2"/>
      </w:numPr>
    </w:pPr>
  </w:style>
</w:styles>
</file>

<file path=word/webSettings.xml><?xml version="1.0" encoding="utf-8"?>
<w:webSettings xmlns:r="http://schemas.openxmlformats.org/officeDocument/2006/relationships" xmlns:w="http://schemas.openxmlformats.org/wordprocessingml/2006/main">
  <w:divs>
    <w:div w:id="126509035">
      <w:bodyDiv w:val="1"/>
      <w:marLeft w:val="0"/>
      <w:marRight w:val="0"/>
      <w:marTop w:val="0"/>
      <w:marBottom w:val="0"/>
      <w:divBdr>
        <w:top w:val="none" w:sz="0" w:space="0" w:color="auto"/>
        <w:left w:val="none" w:sz="0" w:space="0" w:color="auto"/>
        <w:bottom w:val="none" w:sz="0" w:space="0" w:color="auto"/>
        <w:right w:val="none" w:sz="0" w:space="0" w:color="auto"/>
      </w:divBdr>
    </w:div>
    <w:div w:id="1462378565">
      <w:bodyDiv w:val="1"/>
      <w:marLeft w:val="0"/>
      <w:marRight w:val="0"/>
      <w:marTop w:val="0"/>
      <w:marBottom w:val="0"/>
      <w:divBdr>
        <w:top w:val="none" w:sz="0" w:space="0" w:color="auto"/>
        <w:left w:val="none" w:sz="0" w:space="0" w:color="auto"/>
        <w:bottom w:val="none" w:sz="0" w:space="0" w:color="auto"/>
        <w:right w:val="none" w:sz="0" w:space="0" w:color="auto"/>
      </w:divBdr>
    </w:div>
    <w:div w:id="1582064749">
      <w:marLeft w:val="0"/>
      <w:marRight w:val="0"/>
      <w:marTop w:val="0"/>
      <w:marBottom w:val="0"/>
      <w:divBdr>
        <w:top w:val="none" w:sz="0" w:space="0" w:color="auto"/>
        <w:left w:val="none" w:sz="0" w:space="0" w:color="auto"/>
        <w:bottom w:val="none" w:sz="0" w:space="0" w:color="auto"/>
        <w:right w:val="none" w:sz="0" w:space="0" w:color="auto"/>
      </w:divBdr>
      <w:divsChild>
        <w:div w:id="1582064778">
          <w:marLeft w:val="0"/>
          <w:marRight w:val="0"/>
          <w:marTop w:val="0"/>
          <w:marBottom w:val="0"/>
          <w:divBdr>
            <w:top w:val="none" w:sz="0" w:space="0" w:color="auto"/>
            <w:left w:val="none" w:sz="0" w:space="0" w:color="auto"/>
            <w:bottom w:val="none" w:sz="0" w:space="0" w:color="auto"/>
            <w:right w:val="none" w:sz="0" w:space="0" w:color="auto"/>
          </w:divBdr>
        </w:div>
        <w:div w:id="1582064906">
          <w:marLeft w:val="0"/>
          <w:marRight w:val="0"/>
          <w:marTop w:val="0"/>
          <w:marBottom w:val="0"/>
          <w:divBdr>
            <w:top w:val="none" w:sz="0" w:space="0" w:color="auto"/>
            <w:left w:val="none" w:sz="0" w:space="0" w:color="auto"/>
            <w:bottom w:val="none" w:sz="0" w:space="0" w:color="auto"/>
            <w:right w:val="none" w:sz="0" w:space="0" w:color="auto"/>
          </w:divBdr>
        </w:div>
        <w:div w:id="1582064935">
          <w:marLeft w:val="0"/>
          <w:marRight w:val="0"/>
          <w:marTop w:val="0"/>
          <w:marBottom w:val="0"/>
          <w:divBdr>
            <w:top w:val="none" w:sz="0" w:space="0" w:color="auto"/>
            <w:left w:val="none" w:sz="0" w:space="0" w:color="auto"/>
            <w:bottom w:val="none" w:sz="0" w:space="0" w:color="auto"/>
            <w:right w:val="none" w:sz="0" w:space="0" w:color="auto"/>
          </w:divBdr>
        </w:div>
      </w:divsChild>
    </w:div>
    <w:div w:id="1582064752">
      <w:marLeft w:val="0"/>
      <w:marRight w:val="0"/>
      <w:marTop w:val="0"/>
      <w:marBottom w:val="0"/>
      <w:divBdr>
        <w:top w:val="none" w:sz="0" w:space="0" w:color="auto"/>
        <w:left w:val="none" w:sz="0" w:space="0" w:color="auto"/>
        <w:bottom w:val="none" w:sz="0" w:space="0" w:color="auto"/>
        <w:right w:val="none" w:sz="0" w:space="0" w:color="auto"/>
      </w:divBdr>
    </w:div>
    <w:div w:id="1582064756">
      <w:marLeft w:val="0"/>
      <w:marRight w:val="0"/>
      <w:marTop w:val="0"/>
      <w:marBottom w:val="0"/>
      <w:divBdr>
        <w:top w:val="none" w:sz="0" w:space="0" w:color="auto"/>
        <w:left w:val="none" w:sz="0" w:space="0" w:color="auto"/>
        <w:bottom w:val="none" w:sz="0" w:space="0" w:color="auto"/>
        <w:right w:val="none" w:sz="0" w:space="0" w:color="auto"/>
      </w:divBdr>
    </w:div>
    <w:div w:id="1582064757">
      <w:marLeft w:val="0"/>
      <w:marRight w:val="0"/>
      <w:marTop w:val="0"/>
      <w:marBottom w:val="0"/>
      <w:divBdr>
        <w:top w:val="none" w:sz="0" w:space="0" w:color="auto"/>
        <w:left w:val="none" w:sz="0" w:space="0" w:color="auto"/>
        <w:bottom w:val="none" w:sz="0" w:space="0" w:color="auto"/>
        <w:right w:val="none" w:sz="0" w:space="0" w:color="auto"/>
      </w:divBdr>
    </w:div>
    <w:div w:id="1582064760">
      <w:marLeft w:val="0"/>
      <w:marRight w:val="0"/>
      <w:marTop w:val="0"/>
      <w:marBottom w:val="0"/>
      <w:divBdr>
        <w:top w:val="none" w:sz="0" w:space="0" w:color="auto"/>
        <w:left w:val="none" w:sz="0" w:space="0" w:color="auto"/>
        <w:bottom w:val="none" w:sz="0" w:space="0" w:color="auto"/>
        <w:right w:val="none" w:sz="0" w:space="0" w:color="auto"/>
      </w:divBdr>
    </w:div>
    <w:div w:id="1582064772">
      <w:marLeft w:val="0"/>
      <w:marRight w:val="0"/>
      <w:marTop w:val="0"/>
      <w:marBottom w:val="0"/>
      <w:divBdr>
        <w:top w:val="none" w:sz="0" w:space="0" w:color="auto"/>
        <w:left w:val="none" w:sz="0" w:space="0" w:color="auto"/>
        <w:bottom w:val="none" w:sz="0" w:space="0" w:color="auto"/>
        <w:right w:val="none" w:sz="0" w:space="0" w:color="auto"/>
      </w:divBdr>
    </w:div>
    <w:div w:id="1582064776">
      <w:marLeft w:val="0"/>
      <w:marRight w:val="0"/>
      <w:marTop w:val="0"/>
      <w:marBottom w:val="0"/>
      <w:divBdr>
        <w:top w:val="none" w:sz="0" w:space="0" w:color="auto"/>
        <w:left w:val="none" w:sz="0" w:space="0" w:color="auto"/>
        <w:bottom w:val="none" w:sz="0" w:space="0" w:color="auto"/>
        <w:right w:val="none" w:sz="0" w:space="0" w:color="auto"/>
      </w:divBdr>
    </w:div>
    <w:div w:id="1582064782">
      <w:marLeft w:val="0"/>
      <w:marRight w:val="0"/>
      <w:marTop w:val="0"/>
      <w:marBottom w:val="0"/>
      <w:divBdr>
        <w:top w:val="none" w:sz="0" w:space="0" w:color="auto"/>
        <w:left w:val="none" w:sz="0" w:space="0" w:color="auto"/>
        <w:bottom w:val="none" w:sz="0" w:space="0" w:color="auto"/>
        <w:right w:val="none" w:sz="0" w:space="0" w:color="auto"/>
      </w:divBdr>
    </w:div>
    <w:div w:id="1582064786">
      <w:marLeft w:val="0"/>
      <w:marRight w:val="0"/>
      <w:marTop w:val="0"/>
      <w:marBottom w:val="0"/>
      <w:divBdr>
        <w:top w:val="none" w:sz="0" w:space="0" w:color="auto"/>
        <w:left w:val="none" w:sz="0" w:space="0" w:color="auto"/>
        <w:bottom w:val="none" w:sz="0" w:space="0" w:color="auto"/>
        <w:right w:val="none" w:sz="0" w:space="0" w:color="auto"/>
      </w:divBdr>
    </w:div>
    <w:div w:id="1582064787">
      <w:marLeft w:val="0"/>
      <w:marRight w:val="0"/>
      <w:marTop w:val="0"/>
      <w:marBottom w:val="0"/>
      <w:divBdr>
        <w:top w:val="none" w:sz="0" w:space="0" w:color="auto"/>
        <w:left w:val="none" w:sz="0" w:space="0" w:color="auto"/>
        <w:bottom w:val="none" w:sz="0" w:space="0" w:color="auto"/>
        <w:right w:val="none" w:sz="0" w:space="0" w:color="auto"/>
      </w:divBdr>
    </w:div>
    <w:div w:id="1582064799">
      <w:marLeft w:val="0"/>
      <w:marRight w:val="0"/>
      <w:marTop w:val="0"/>
      <w:marBottom w:val="0"/>
      <w:divBdr>
        <w:top w:val="none" w:sz="0" w:space="0" w:color="auto"/>
        <w:left w:val="none" w:sz="0" w:space="0" w:color="auto"/>
        <w:bottom w:val="none" w:sz="0" w:space="0" w:color="auto"/>
        <w:right w:val="none" w:sz="0" w:space="0" w:color="auto"/>
      </w:divBdr>
    </w:div>
    <w:div w:id="1582064800">
      <w:marLeft w:val="0"/>
      <w:marRight w:val="0"/>
      <w:marTop w:val="0"/>
      <w:marBottom w:val="0"/>
      <w:divBdr>
        <w:top w:val="none" w:sz="0" w:space="0" w:color="auto"/>
        <w:left w:val="none" w:sz="0" w:space="0" w:color="auto"/>
        <w:bottom w:val="none" w:sz="0" w:space="0" w:color="auto"/>
        <w:right w:val="none" w:sz="0" w:space="0" w:color="auto"/>
      </w:divBdr>
    </w:div>
    <w:div w:id="1582064806">
      <w:marLeft w:val="0"/>
      <w:marRight w:val="0"/>
      <w:marTop w:val="0"/>
      <w:marBottom w:val="0"/>
      <w:divBdr>
        <w:top w:val="none" w:sz="0" w:space="0" w:color="auto"/>
        <w:left w:val="none" w:sz="0" w:space="0" w:color="auto"/>
        <w:bottom w:val="none" w:sz="0" w:space="0" w:color="auto"/>
        <w:right w:val="none" w:sz="0" w:space="0" w:color="auto"/>
      </w:divBdr>
    </w:div>
    <w:div w:id="1582064807">
      <w:marLeft w:val="0"/>
      <w:marRight w:val="0"/>
      <w:marTop w:val="0"/>
      <w:marBottom w:val="0"/>
      <w:divBdr>
        <w:top w:val="none" w:sz="0" w:space="0" w:color="auto"/>
        <w:left w:val="none" w:sz="0" w:space="0" w:color="auto"/>
        <w:bottom w:val="none" w:sz="0" w:space="0" w:color="auto"/>
        <w:right w:val="none" w:sz="0" w:space="0" w:color="auto"/>
      </w:divBdr>
    </w:div>
    <w:div w:id="1582064815">
      <w:marLeft w:val="0"/>
      <w:marRight w:val="0"/>
      <w:marTop w:val="0"/>
      <w:marBottom w:val="0"/>
      <w:divBdr>
        <w:top w:val="none" w:sz="0" w:space="0" w:color="auto"/>
        <w:left w:val="none" w:sz="0" w:space="0" w:color="auto"/>
        <w:bottom w:val="none" w:sz="0" w:space="0" w:color="auto"/>
        <w:right w:val="none" w:sz="0" w:space="0" w:color="auto"/>
      </w:divBdr>
    </w:div>
    <w:div w:id="1582064824">
      <w:marLeft w:val="0"/>
      <w:marRight w:val="0"/>
      <w:marTop w:val="0"/>
      <w:marBottom w:val="0"/>
      <w:divBdr>
        <w:top w:val="none" w:sz="0" w:space="0" w:color="auto"/>
        <w:left w:val="none" w:sz="0" w:space="0" w:color="auto"/>
        <w:bottom w:val="none" w:sz="0" w:space="0" w:color="auto"/>
        <w:right w:val="none" w:sz="0" w:space="0" w:color="auto"/>
      </w:divBdr>
    </w:div>
    <w:div w:id="1582064829">
      <w:marLeft w:val="0"/>
      <w:marRight w:val="0"/>
      <w:marTop w:val="0"/>
      <w:marBottom w:val="0"/>
      <w:divBdr>
        <w:top w:val="none" w:sz="0" w:space="0" w:color="auto"/>
        <w:left w:val="none" w:sz="0" w:space="0" w:color="auto"/>
        <w:bottom w:val="none" w:sz="0" w:space="0" w:color="auto"/>
        <w:right w:val="none" w:sz="0" w:space="0" w:color="auto"/>
      </w:divBdr>
      <w:divsChild>
        <w:div w:id="1582064973">
          <w:marLeft w:val="0"/>
          <w:marRight w:val="0"/>
          <w:marTop w:val="0"/>
          <w:marBottom w:val="0"/>
          <w:divBdr>
            <w:top w:val="none" w:sz="0" w:space="0" w:color="auto"/>
            <w:left w:val="none" w:sz="0" w:space="0" w:color="auto"/>
            <w:bottom w:val="none" w:sz="0" w:space="0" w:color="auto"/>
            <w:right w:val="none" w:sz="0" w:space="0" w:color="auto"/>
          </w:divBdr>
        </w:div>
        <w:div w:id="1582065056">
          <w:marLeft w:val="0"/>
          <w:marRight w:val="0"/>
          <w:marTop w:val="0"/>
          <w:marBottom w:val="0"/>
          <w:divBdr>
            <w:top w:val="none" w:sz="0" w:space="0" w:color="auto"/>
            <w:left w:val="none" w:sz="0" w:space="0" w:color="auto"/>
            <w:bottom w:val="none" w:sz="0" w:space="0" w:color="auto"/>
            <w:right w:val="none" w:sz="0" w:space="0" w:color="auto"/>
          </w:divBdr>
        </w:div>
        <w:div w:id="1582065193">
          <w:marLeft w:val="0"/>
          <w:marRight w:val="0"/>
          <w:marTop w:val="0"/>
          <w:marBottom w:val="0"/>
          <w:divBdr>
            <w:top w:val="none" w:sz="0" w:space="0" w:color="auto"/>
            <w:left w:val="none" w:sz="0" w:space="0" w:color="auto"/>
            <w:bottom w:val="none" w:sz="0" w:space="0" w:color="auto"/>
            <w:right w:val="none" w:sz="0" w:space="0" w:color="auto"/>
          </w:divBdr>
        </w:div>
      </w:divsChild>
    </w:div>
    <w:div w:id="1582064835">
      <w:marLeft w:val="0"/>
      <w:marRight w:val="0"/>
      <w:marTop w:val="0"/>
      <w:marBottom w:val="0"/>
      <w:divBdr>
        <w:top w:val="none" w:sz="0" w:space="0" w:color="auto"/>
        <w:left w:val="none" w:sz="0" w:space="0" w:color="auto"/>
        <w:bottom w:val="none" w:sz="0" w:space="0" w:color="auto"/>
        <w:right w:val="none" w:sz="0" w:space="0" w:color="auto"/>
      </w:divBdr>
    </w:div>
    <w:div w:id="1582064836">
      <w:marLeft w:val="0"/>
      <w:marRight w:val="0"/>
      <w:marTop w:val="0"/>
      <w:marBottom w:val="0"/>
      <w:divBdr>
        <w:top w:val="none" w:sz="0" w:space="0" w:color="auto"/>
        <w:left w:val="none" w:sz="0" w:space="0" w:color="auto"/>
        <w:bottom w:val="none" w:sz="0" w:space="0" w:color="auto"/>
        <w:right w:val="none" w:sz="0" w:space="0" w:color="auto"/>
      </w:divBdr>
    </w:div>
    <w:div w:id="1582064851">
      <w:marLeft w:val="0"/>
      <w:marRight w:val="0"/>
      <w:marTop w:val="0"/>
      <w:marBottom w:val="0"/>
      <w:divBdr>
        <w:top w:val="none" w:sz="0" w:space="0" w:color="auto"/>
        <w:left w:val="none" w:sz="0" w:space="0" w:color="auto"/>
        <w:bottom w:val="none" w:sz="0" w:space="0" w:color="auto"/>
        <w:right w:val="none" w:sz="0" w:space="0" w:color="auto"/>
      </w:divBdr>
    </w:div>
    <w:div w:id="1582064860">
      <w:marLeft w:val="0"/>
      <w:marRight w:val="0"/>
      <w:marTop w:val="0"/>
      <w:marBottom w:val="0"/>
      <w:divBdr>
        <w:top w:val="none" w:sz="0" w:space="0" w:color="auto"/>
        <w:left w:val="none" w:sz="0" w:space="0" w:color="auto"/>
        <w:bottom w:val="none" w:sz="0" w:space="0" w:color="auto"/>
        <w:right w:val="none" w:sz="0" w:space="0" w:color="auto"/>
      </w:divBdr>
      <w:divsChild>
        <w:div w:id="1582064816">
          <w:marLeft w:val="0"/>
          <w:marRight w:val="0"/>
          <w:marTop w:val="0"/>
          <w:marBottom w:val="0"/>
          <w:divBdr>
            <w:top w:val="none" w:sz="0" w:space="0" w:color="auto"/>
            <w:left w:val="none" w:sz="0" w:space="0" w:color="auto"/>
            <w:bottom w:val="none" w:sz="0" w:space="0" w:color="auto"/>
            <w:right w:val="none" w:sz="0" w:space="0" w:color="auto"/>
          </w:divBdr>
        </w:div>
        <w:div w:id="1582065104">
          <w:marLeft w:val="0"/>
          <w:marRight w:val="0"/>
          <w:marTop w:val="0"/>
          <w:marBottom w:val="0"/>
          <w:divBdr>
            <w:top w:val="none" w:sz="0" w:space="0" w:color="auto"/>
            <w:left w:val="none" w:sz="0" w:space="0" w:color="auto"/>
            <w:bottom w:val="none" w:sz="0" w:space="0" w:color="auto"/>
            <w:right w:val="none" w:sz="0" w:space="0" w:color="auto"/>
          </w:divBdr>
        </w:div>
      </w:divsChild>
    </w:div>
    <w:div w:id="1582064864">
      <w:marLeft w:val="0"/>
      <w:marRight w:val="0"/>
      <w:marTop w:val="0"/>
      <w:marBottom w:val="0"/>
      <w:divBdr>
        <w:top w:val="none" w:sz="0" w:space="0" w:color="auto"/>
        <w:left w:val="none" w:sz="0" w:space="0" w:color="auto"/>
        <w:bottom w:val="none" w:sz="0" w:space="0" w:color="auto"/>
        <w:right w:val="none" w:sz="0" w:space="0" w:color="auto"/>
      </w:divBdr>
    </w:div>
    <w:div w:id="1582064873">
      <w:marLeft w:val="0"/>
      <w:marRight w:val="0"/>
      <w:marTop w:val="0"/>
      <w:marBottom w:val="0"/>
      <w:divBdr>
        <w:top w:val="none" w:sz="0" w:space="0" w:color="auto"/>
        <w:left w:val="none" w:sz="0" w:space="0" w:color="auto"/>
        <w:bottom w:val="none" w:sz="0" w:space="0" w:color="auto"/>
        <w:right w:val="none" w:sz="0" w:space="0" w:color="auto"/>
      </w:divBdr>
      <w:divsChild>
        <w:div w:id="1582064759">
          <w:marLeft w:val="0"/>
          <w:marRight w:val="0"/>
          <w:marTop w:val="0"/>
          <w:marBottom w:val="0"/>
          <w:divBdr>
            <w:top w:val="none" w:sz="0" w:space="0" w:color="auto"/>
            <w:left w:val="none" w:sz="0" w:space="0" w:color="auto"/>
            <w:bottom w:val="none" w:sz="0" w:space="0" w:color="auto"/>
            <w:right w:val="none" w:sz="0" w:space="0" w:color="auto"/>
          </w:divBdr>
        </w:div>
        <w:div w:id="1582064768">
          <w:marLeft w:val="0"/>
          <w:marRight w:val="0"/>
          <w:marTop w:val="0"/>
          <w:marBottom w:val="0"/>
          <w:divBdr>
            <w:top w:val="none" w:sz="0" w:space="0" w:color="auto"/>
            <w:left w:val="none" w:sz="0" w:space="0" w:color="auto"/>
            <w:bottom w:val="none" w:sz="0" w:space="0" w:color="auto"/>
            <w:right w:val="none" w:sz="0" w:space="0" w:color="auto"/>
          </w:divBdr>
        </w:div>
        <w:div w:id="1582064811">
          <w:marLeft w:val="0"/>
          <w:marRight w:val="0"/>
          <w:marTop w:val="0"/>
          <w:marBottom w:val="0"/>
          <w:divBdr>
            <w:top w:val="none" w:sz="0" w:space="0" w:color="auto"/>
            <w:left w:val="none" w:sz="0" w:space="0" w:color="auto"/>
            <w:bottom w:val="none" w:sz="0" w:space="0" w:color="auto"/>
            <w:right w:val="none" w:sz="0" w:space="0" w:color="auto"/>
          </w:divBdr>
        </w:div>
        <w:div w:id="1582064821">
          <w:marLeft w:val="0"/>
          <w:marRight w:val="0"/>
          <w:marTop w:val="0"/>
          <w:marBottom w:val="0"/>
          <w:divBdr>
            <w:top w:val="none" w:sz="0" w:space="0" w:color="auto"/>
            <w:left w:val="none" w:sz="0" w:space="0" w:color="auto"/>
            <w:bottom w:val="none" w:sz="0" w:space="0" w:color="auto"/>
            <w:right w:val="none" w:sz="0" w:space="0" w:color="auto"/>
          </w:divBdr>
        </w:div>
        <w:div w:id="1582064834">
          <w:marLeft w:val="0"/>
          <w:marRight w:val="0"/>
          <w:marTop w:val="0"/>
          <w:marBottom w:val="0"/>
          <w:divBdr>
            <w:top w:val="none" w:sz="0" w:space="0" w:color="auto"/>
            <w:left w:val="none" w:sz="0" w:space="0" w:color="auto"/>
            <w:bottom w:val="none" w:sz="0" w:space="0" w:color="auto"/>
            <w:right w:val="none" w:sz="0" w:space="0" w:color="auto"/>
          </w:divBdr>
        </w:div>
        <w:div w:id="1582064844">
          <w:marLeft w:val="0"/>
          <w:marRight w:val="0"/>
          <w:marTop w:val="0"/>
          <w:marBottom w:val="0"/>
          <w:divBdr>
            <w:top w:val="none" w:sz="0" w:space="0" w:color="auto"/>
            <w:left w:val="none" w:sz="0" w:space="0" w:color="auto"/>
            <w:bottom w:val="none" w:sz="0" w:space="0" w:color="auto"/>
            <w:right w:val="none" w:sz="0" w:space="0" w:color="auto"/>
          </w:divBdr>
        </w:div>
        <w:div w:id="1582064845">
          <w:marLeft w:val="0"/>
          <w:marRight w:val="0"/>
          <w:marTop w:val="0"/>
          <w:marBottom w:val="0"/>
          <w:divBdr>
            <w:top w:val="none" w:sz="0" w:space="0" w:color="auto"/>
            <w:left w:val="none" w:sz="0" w:space="0" w:color="auto"/>
            <w:bottom w:val="none" w:sz="0" w:space="0" w:color="auto"/>
            <w:right w:val="none" w:sz="0" w:space="0" w:color="auto"/>
          </w:divBdr>
        </w:div>
        <w:div w:id="1582064849">
          <w:marLeft w:val="0"/>
          <w:marRight w:val="0"/>
          <w:marTop w:val="0"/>
          <w:marBottom w:val="0"/>
          <w:divBdr>
            <w:top w:val="none" w:sz="0" w:space="0" w:color="auto"/>
            <w:left w:val="none" w:sz="0" w:space="0" w:color="auto"/>
            <w:bottom w:val="none" w:sz="0" w:space="0" w:color="auto"/>
            <w:right w:val="none" w:sz="0" w:space="0" w:color="auto"/>
          </w:divBdr>
        </w:div>
        <w:div w:id="1582064852">
          <w:marLeft w:val="0"/>
          <w:marRight w:val="0"/>
          <w:marTop w:val="0"/>
          <w:marBottom w:val="0"/>
          <w:divBdr>
            <w:top w:val="none" w:sz="0" w:space="0" w:color="auto"/>
            <w:left w:val="none" w:sz="0" w:space="0" w:color="auto"/>
            <w:bottom w:val="none" w:sz="0" w:space="0" w:color="auto"/>
            <w:right w:val="none" w:sz="0" w:space="0" w:color="auto"/>
          </w:divBdr>
        </w:div>
        <w:div w:id="1582064855">
          <w:marLeft w:val="0"/>
          <w:marRight w:val="0"/>
          <w:marTop w:val="0"/>
          <w:marBottom w:val="0"/>
          <w:divBdr>
            <w:top w:val="none" w:sz="0" w:space="0" w:color="auto"/>
            <w:left w:val="none" w:sz="0" w:space="0" w:color="auto"/>
            <w:bottom w:val="none" w:sz="0" w:space="0" w:color="auto"/>
            <w:right w:val="none" w:sz="0" w:space="0" w:color="auto"/>
          </w:divBdr>
        </w:div>
        <w:div w:id="1582064876">
          <w:marLeft w:val="0"/>
          <w:marRight w:val="0"/>
          <w:marTop w:val="0"/>
          <w:marBottom w:val="0"/>
          <w:divBdr>
            <w:top w:val="none" w:sz="0" w:space="0" w:color="auto"/>
            <w:left w:val="none" w:sz="0" w:space="0" w:color="auto"/>
            <w:bottom w:val="none" w:sz="0" w:space="0" w:color="auto"/>
            <w:right w:val="none" w:sz="0" w:space="0" w:color="auto"/>
          </w:divBdr>
        </w:div>
        <w:div w:id="1582064890">
          <w:marLeft w:val="0"/>
          <w:marRight w:val="0"/>
          <w:marTop w:val="0"/>
          <w:marBottom w:val="0"/>
          <w:divBdr>
            <w:top w:val="none" w:sz="0" w:space="0" w:color="auto"/>
            <w:left w:val="none" w:sz="0" w:space="0" w:color="auto"/>
            <w:bottom w:val="none" w:sz="0" w:space="0" w:color="auto"/>
            <w:right w:val="none" w:sz="0" w:space="0" w:color="auto"/>
          </w:divBdr>
        </w:div>
        <w:div w:id="1582064920">
          <w:marLeft w:val="0"/>
          <w:marRight w:val="0"/>
          <w:marTop w:val="0"/>
          <w:marBottom w:val="0"/>
          <w:divBdr>
            <w:top w:val="none" w:sz="0" w:space="0" w:color="auto"/>
            <w:left w:val="none" w:sz="0" w:space="0" w:color="auto"/>
            <w:bottom w:val="none" w:sz="0" w:space="0" w:color="auto"/>
            <w:right w:val="none" w:sz="0" w:space="0" w:color="auto"/>
          </w:divBdr>
        </w:div>
        <w:div w:id="1582064944">
          <w:marLeft w:val="0"/>
          <w:marRight w:val="0"/>
          <w:marTop w:val="0"/>
          <w:marBottom w:val="0"/>
          <w:divBdr>
            <w:top w:val="none" w:sz="0" w:space="0" w:color="auto"/>
            <w:left w:val="none" w:sz="0" w:space="0" w:color="auto"/>
            <w:bottom w:val="none" w:sz="0" w:space="0" w:color="auto"/>
            <w:right w:val="none" w:sz="0" w:space="0" w:color="auto"/>
          </w:divBdr>
        </w:div>
        <w:div w:id="1582064948">
          <w:marLeft w:val="0"/>
          <w:marRight w:val="0"/>
          <w:marTop w:val="0"/>
          <w:marBottom w:val="0"/>
          <w:divBdr>
            <w:top w:val="none" w:sz="0" w:space="0" w:color="auto"/>
            <w:left w:val="none" w:sz="0" w:space="0" w:color="auto"/>
            <w:bottom w:val="none" w:sz="0" w:space="0" w:color="auto"/>
            <w:right w:val="none" w:sz="0" w:space="0" w:color="auto"/>
          </w:divBdr>
        </w:div>
        <w:div w:id="1582064965">
          <w:marLeft w:val="0"/>
          <w:marRight w:val="0"/>
          <w:marTop w:val="0"/>
          <w:marBottom w:val="0"/>
          <w:divBdr>
            <w:top w:val="none" w:sz="0" w:space="0" w:color="auto"/>
            <w:left w:val="none" w:sz="0" w:space="0" w:color="auto"/>
            <w:bottom w:val="none" w:sz="0" w:space="0" w:color="auto"/>
            <w:right w:val="none" w:sz="0" w:space="0" w:color="auto"/>
          </w:divBdr>
        </w:div>
        <w:div w:id="1582064967">
          <w:marLeft w:val="0"/>
          <w:marRight w:val="0"/>
          <w:marTop w:val="0"/>
          <w:marBottom w:val="0"/>
          <w:divBdr>
            <w:top w:val="none" w:sz="0" w:space="0" w:color="auto"/>
            <w:left w:val="none" w:sz="0" w:space="0" w:color="auto"/>
            <w:bottom w:val="none" w:sz="0" w:space="0" w:color="auto"/>
            <w:right w:val="none" w:sz="0" w:space="0" w:color="auto"/>
          </w:divBdr>
        </w:div>
        <w:div w:id="1582064979">
          <w:marLeft w:val="0"/>
          <w:marRight w:val="0"/>
          <w:marTop w:val="0"/>
          <w:marBottom w:val="0"/>
          <w:divBdr>
            <w:top w:val="none" w:sz="0" w:space="0" w:color="auto"/>
            <w:left w:val="none" w:sz="0" w:space="0" w:color="auto"/>
            <w:bottom w:val="none" w:sz="0" w:space="0" w:color="auto"/>
            <w:right w:val="none" w:sz="0" w:space="0" w:color="auto"/>
          </w:divBdr>
        </w:div>
        <w:div w:id="1582065021">
          <w:marLeft w:val="0"/>
          <w:marRight w:val="0"/>
          <w:marTop w:val="0"/>
          <w:marBottom w:val="0"/>
          <w:divBdr>
            <w:top w:val="none" w:sz="0" w:space="0" w:color="auto"/>
            <w:left w:val="none" w:sz="0" w:space="0" w:color="auto"/>
            <w:bottom w:val="none" w:sz="0" w:space="0" w:color="auto"/>
            <w:right w:val="none" w:sz="0" w:space="0" w:color="auto"/>
          </w:divBdr>
        </w:div>
        <w:div w:id="1582065038">
          <w:marLeft w:val="0"/>
          <w:marRight w:val="0"/>
          <w:marTop w:val="0"/>
          <w:marBottom w:val="0"/>
          <w:divBdr>
            <w:top w:val="none" w:sz="0" w:space="0" w:color="auto"/>
            <w:left w:val="none" w:sz="0" w:space="0" w:color="auto"/>
            <w:bottom w:val="none" w:sz="0" w:space="0" w:color="auto"/>
            <w:right w:val="none" w:sz="0" w:space="0" w:color="auto"/>
          </w:divBdr>
        </w:div>
        <w:div w:id="1582065053">
          <w:marLeft w:val="0"/>
          <w:marRight w:val="0"/>
          <w:marTop w:val="0"/>
          <w:marBottom w:val="0"/>
          <w:divBdr>
            <w:top w:val="none" w:sz="0" w:space="0" w:color="auto"/>
            <w:left w:val="none" w:sz="0" w:space="0" w:color="auto"/>
            <w:bottom w:val="none" w:sz="0" w:space="0" w:color="auto"/>
            <w:right w:val="none" w:sz="0" w:space="0" w:color="auto"/>
          </w:divBdr>
        </w:div>
        <w:div w:id="1582065062">
          <w:marLeft w:val="0"/>
          <w:marRight w:val="0"/>
          <w:marTop w:val="0"/>
          <w:marBottom w:val="0"/>
          <w:divBdr>
            <w:top w:val="none" w:sz="0" w:space="0" w:color="auto"/>
            <w:left w:val="none" w:sz="0" w:space="0" w:color="auto"/>
            <w:bottom w:val="none" w:sz="0" w:space="0" w:color="auto"/>
            <w:right w:val="none" w:sz="0" w:space="0" w:color="auto"/>
          </w:divBdr>
        </w:div>
        <w:div w:id="1582065070">
          <w:marLeft w:val="0"/>
          <w:marRight w:val="0"/>
          <w:marTop w:val="0"/>
          <w:marBottom w:val="0"/>
          <w:divBdr>
            <w:top w:val="none" w:sz="0" w:space="0" w:color="auto"/>
            <w:left w:val="none" w:sz="0" w:space="0" w:color="auto"/>
            <w:bottom w:val="none" w:sz="0" w:space="0" w:color="auto"/>
            <w:right w:val="none" w:sz="0" w:space="0" w:color="auto"/>
          </w:divBdr>
        </w:div>
        <w:div w:id="1582065121">
          <w:marLeft w:val="0"/>
          <w:marRight w:val="0"/>
          <w:marTop w:val="0"/>
          <w:marBottom w:val="0"/>
          <w:divBdr>
            <w:top w:val="none" w:sz="0" w:space="0" w:color="auto"/>
            <w:left w:val="none" w:sz="0" w:space="0" w:color="auto"/>
            <w:bottom w:val="none" w:sz="0" w:space="0" w:color="auto"/>
            <w:right w:val="none" w:sz="0" w:space="0" w:color="auto"/>
          </w:divBdr>
        </w:div>
        <w:div w:id="1582065129">
          <w:marLeft w:val="0"/>
          <w:marRight w:val="0"/>
          <w:marTop w:val="0"/>
          <w:marBottom w:val="0"/>
          <w:divBdr>
            <w:top w:val="none" w:sz="0" w:space="0" w:color="auto"/>
            <w:left w:val="none" w:sz="0" w:space="0" w:color="auto"/>
            <w:bottom w:val="none" w:sz="0" w:space="0" w:color="auto"/>
            <w:right w:val="none" w:sz="0" w:space="0" w:color="auto"/>
          </w:divBdr>
        </w:div>
        <w:div w:id="1582065135">
          <w:marLeft w:val="0"/>
          <w:marRight w:val="0"/>
          <w:marTop w:val="0"/>
          <w:marBottom w:val="0"/>
          <w:divBdr>
            <w:top w:val="none" w:sz="0" w:space="0" w:color="auto"/>
            <w:left w:val="none" w:sz="0" w:space="0" w:color="auto"/>
            <w:bottom w:val="none" w:sz="0" w:space="0" w:color="auto"/>
            <w:right w:val="none" w:sz="0" w:space="0" w:color="auto"/>
          </w:divBdr>
        </w:div>
        <w:div w:id="1582065137">
          <w:marLeft w:val="0"/>
          <w:marRight w:val="0"/>
          <w:marTop w:val="0"/>
          <w:marBottom w:val="0"/>
          <w:divBdr>
            <w:top w:val="none" w:sz="0" w:space="0" w:color="auto"/>
            <w:left w:val="none" w:sz="0" w:space="0" w:color="auto"/>
            <w:bottom w:val="none" w:sz="0" w:space="0" w:color="auto"/>
            <w:right w:val="none" w:sz="0" w:space="0" w:color="auto"/>
          </w:divBdr>
        </w:div>
        <w:div w:id="1582065138">
          <w:marLeft w:val="0"/>
          <w:marRight w:val="0"/>
          <w:marTop w:val="0"/>
          <w:marBottom w:val="0"/>
          <w:divBdr>
            <w:top w:val="none" w:sz="0" w:space="0" w:color="auto"/>
            <w:left w:val="none" w:sz="0" w:space="0" w:color="auto"/>
            <w:bottom w:val="none" w:sz="0" w:space="0" w:color="auto"/>
            <w:right w:val="none" w:sz="0" w:space="0" w:color="auto"/>
          </w:divBdr>
        </w:div>
        <w:div w:id="1582065147">
          <w:marLeft w:val="0"/>
          <w:marRight w:val="0"/>
          <w:marTop w:val="0"/>
          <w:marBottom w:val="0"/>
          <w:divBdr>
            <w:top w:val="none" w:sz="0" w:space="0" w:color="auto"/>
            <w:left w:val="none" w:sz="0" w:space="0" w:color="auto"/>
            <w:bottom w:val="none" w:sz="0" w:space="0" w:color="auto"/>
            <w:right w:val="none" w:sz="0" w:space="0" w:color="auto"/>
          </w:divBdr>
        </w:div>
        <w:div w:id="1582065156">
          <w:marLeft w:val="0"/>
          <w:marRight w:val="0"/>
          <w:marTop w:val="0"/>
          <w:marBottom w:val="0"/>
          <w:divBdr>
            <w:top w:val="none" w:sz="0" w:space="0" w:color="auto"/>
            <w:left w:val="none" w:sz="0" w:space="0" w:color="auto"/>
            <w:bottom w:val="none" w:sz="0" w:space="0" w:color="auto"/>
            <w:right w:val="none" w:sz="0" w:space="0" w:color="auto"/>
          </w:divBdr>
        </w:div>
        <w:div w:id="1582065166">
          <w:marLeft w:val="0"/>
          <w:marRight w:val="0"/>
          <w:marTop w:val="0"/>
          <w:marBottom w:val="0"/>
          <w:divBdr>
            <w:top w:val="none" w:sz="0" w:space="0" w:color="auto"/>
            <w:left w:val="none" w:sz="0" w:space="0" w:color="auto"/>
            <w:bottom w:val="none" w:sz="0" w:space="0" w:color="auto"/>
            <w:right w:val="none" w:sz="0" w:space="0" w:color="auto"/>
          </w:divBdr>
        </w:div>
        <w:div w:id="1582065182">
          <w:marLeft w:val="0"/>
          <w:marRight w:val="0"/>
          <w:marTop w:val="0"/>
          <w:marBottom w:val="0"/>
          <w:divBdr>
            <w:top w:val="none" w:sz="0" w:space="0" w:color="auto"/>
            <w:left w:val="none" w:sz="0" w:space="0" w:color="auto"/>
            <w:bottom w:val="none" w:sz="0" w:space="0" w:color="auto"/>
            <w:right w:val="none" w:sz="0" w:space="0" w:color="auto"/>
          </w:divBdr>
        </w:div>
        <w:div w:id="1582065201">
          <w:marLeft w:val="0"/>
          <w:marRight w:val="0"/>
          <w:marTop w:val="0"/>
          <w:marBottom w:val="0"/>
          <w:divBdr>
            <w:top w:val="none" w:sz="0" w:space="0" w:color="auto"/>
            <w:left w:val="none" w:sz="0" w:space="0" w:color="auto"/>
            <w:bottom w:val="none" w:sz="0" w:space="0" w:color="auto"/>
            <w:right w:val="none" w:sz="0" w:space="0" w:color="auto"/>
          </w:divBdr>
        </w:div>
      </w:divsChild>
    </w:div>
    <w:div w:id="1582064886">
      <w:marLeft w:val="0"/>
      <w:marRight w:val="0"/>
      <w:marTop w:val="0"/>
      <w:marBottom w:val="0"/>
      <w:divBdr>
        <w:top w:val="none" w:sz="0" w:space="0" w:color="auto"/>
        <w:left w:val="none" w:sz="0" w:space="0" w:color="auto"/>
        <w:bottom w:val="none" w:sz="0" w:space="0" w:color="auto"/>
        <w:right w:val="none" w:sz="0" w:space="0" w:color="auto"/>
      </w:divBdr>
      <w:divsChild>
        <w:div w:id="1582064770">
          <w:marLeft w:val="0"/>
          <w:marRight w:val="0"/>
          <w:marTop w:val="0"/>
          <w:marBottom w:val="0"/>
          <w:divBdr>
            <w:top w:val="none" w:sz="0" w:space="0" w:color="auto"/>
            <w:left w:val="none" w:sz="0" w:space="0" w:color="auto"/>
            <w:bottom w:val="none" w:sz="0" w:space="0" w:color="auto"/>
            <w:right w:val="none" w:sz="0" w:space="0" w:color="auto"/>
          </w:divBdr>
        </w:div>
        <w:div w:id="1582064775">
          <w:marLeft w:val="0"/>
          <w:marRight w:val="0"/>
          <w:marTop w:val="0"/>
          <w:marBottom w:val="0"/>
          <w:divBdr>
            <w:top w:val="none" w:sz="0" w:space="0" w:color="auto"/>
            <w:left w:val="none" w:sz="0" w:space="0" w:color="auto"/>
            <w:bottom w:val="none" w:sz="0" w:space="0" w:color="auto"/>
            <w:right w:val="none" w:sz="0" w:space="0" w:color="auto"/>
          </w:divBdr>
        </w:div>
        <w:div w:id="1582064796">
          <w:marLeft w:val="0"/>
          <w:marRight w:val="0"/>
          <w:marTop w:val="0"/>
          <w:marBottom w:val="0"/>
          <w:divBdr>
            <w:top w:val="none" w:sz="0" w:space="0" w:color="auto"/>
            <w:left w:val="none" w:sz="0" w:space="0" w:color="auto"/>
            <w:bottom w:val="none" w:sz="0" w:space="0" w:color="auto"/>
            <w:right w:val="none" w:sz="0" w:space="0" w:color="auto"/>
          </w:divBdr>
        </w:div>
        <w:div w:id="1582064814">
          <w:marLeft w:val="0"/>
          <w:marRight w:val="0"/>
          <w:marTop w:val="0"/>
          <w:marBottom w:val="0"/>
          <w:divBdr>
            <w:top w:val="none" w:sz="0" w:space="0" w:color="auto"/>
            <w:left w:val="none" w:sz="0" w:space="0" w:color="auto"/>
            <w:bottom w:val="none" w:sz="0" w:space="0" w:color="auto"/>
            <w:right w:val="none" w:sz="0" w:space="0" w:color="auto"/>
          </w:divBdr>
        </w:div>
        <w:div w:id="1582064875">
          <w:marLeft w:val="0"/>
          <w:marRight w:val="0"/>
          <w:marTop w:val="0"/>
          <w:marBottom w:val="0"/>
          <w:divBdr>
            <w:top w:val="none" w:sz="0" w:space="0" w:color="auto"/>
            <w:left w:val="none" w:sz="0" w:space="0" w:color="auto"/>
            <w:bottom w:val="none" w:sz="0" w:space="0" w:color="auto"/>
            <w:right w:val="none" w:sz="0" w:space="0" w:color="auto"/>
          </w:divBdr>
        </w:div>
        <w:div w:id="1582064964">
          <w:marLeft w:val="0"/>
          <w:marRight w:val="0"/>
          <w:marTop w:val="0"/>
          <w:marBottom w:val="0"/>
          <w:divBdr>
            <w:top w:val="none" w:sz="0" w:space="0" w:color="auto"/>
            <w:left w:val="none" w:sz="0" w:space="0" w:color="auto"/>
            <w:bottom w:val="none" w:sz="0" w:space="0" w:color="auto"/>
            <w:right w:val="none" w:sz="0" w:space="0" w:color="auto"/>
          </w:divBdr>
        </w:div>
        <w:div w:id="1582065042">
          <w:marLeft w:val="0"/>
          <w:marRight w:val="0"/>
          <w:marTop w:val="0"/>
          <w:marBottom w:val="0"/>
          <w:divBdr>
            <w:top w:val="none" w:sz="0" w:space="0" w:color="auto"/>
            <w:left w:val="none" w:sz="0" w:space="0" w:color="auto"/>
            <w:bottom w:val="none" w:sz="0" w:space="0" w:color="auto"/>
            <w:right w:val="none" w:sz="0" w:space="0" w:color="auto"/>
          </w:divBdr>
        </w:div>
        <w:div w:id="1582065044">
          <w:marLeft w:val="0"/>
          <w:marRight w:val="0"/>
          <w:marTop w:val="0"/>
          <w:marBottom w:val="0"/>
          <w:divBdr>
            <w:top w:val="none" w:sz="0" w:space="0" w:color="auto"/>
            <w:left w:val="none" w:sz="0" w:space="0" w:color="auto"/>
            <w:bottom w:val="none" w:sz="0" w:space="0" w:color="auto"/>
            <w:right w:val="none" w:sz="0" w:space="0" w:color="auto"/>
          </w:divBdr>
        </w:div>
        <w:div w:id="1582065164">
          <w:marLeft w:val="0"/>
          <w:marRight w:val="0"/>
          <w:marTop w:val="0"/>
          <w:marBottom w:val="0"/>
          <w:divBdr>
            <w:top w:val="none" w:sz="0" w:space="0" w:color="auto"/>
            <w:left w:val="none" w:sz="0" w:space="0" w:color="auto"/>
            <w:bottom w:val="none" w:sz="0" w:space="0" w:color="auto"/>
            <w:right w:val="none" w:sz="0" w:space="0" w:color="auto"/>
          </w:divBdr>
        </w:div>
      </w:divsChild>
    </w:div>
    <w:div w:id="1582064887">
      <w:marLeft w:val="0"/>
      <w:marRight w:val="0"/>
      <w:marTop w:val="0"/>
      <w:marBottom w:val="0"/>
      <w:divBdr>
        <w:top w:val="none" w:sz="0" w:space="0" w:color="auto"/>
        <w:left w:val="none" w:sz="0" w:space="0" w:color="auto"/>
        <w:bottom w:val="none" w:sz="0" w:space="0" w:color="auto"/>
        <w:right w:val="none" w:sz="0" w:space="0" w:color="auto"/>
      </w:divBdr>
    </w:div>
    <w:div w:id="1582064891">
      <w:marLeft w:val="0"/>
      <w:marRight w:val="0"/>
      <w:marTop w:val="0"/>
      <w:marBottom w:val="0"/>
      <w:divBdr>
        <w:top w:val="none" w:sz="0" w:space="0" w:color="auto"/>
        <w:left w:val="none" w:sz="0" w:space="0" w:color="auto"/>
        <w:bottom w:val="none" w:sz="0" w:space="0" w:color="auto"/>
        <w:right w:val="none" w:sz="0" w:space="0" w:color="auto"/>
      </w:divBdr>
    </w:div>
    <w:div w:id="1582064896">
      <w:marLeft w:val="0"/>
      <w:marRight w:val="0"/>
      <w:marTop w:val="0"/>
      <w:marBottom w:val="0"/>
      <w:divBdr>
        <w:top w:val="none" w:sz="0" w:space="0" w:color="auto"/>
        <w:left w:val="none" w:sz="0" w:space="0" w:color="auto"/>
        <w:bottom w:val="none" w:sz="0" w:space="0" w:color="auto"/>
        <w:right w:val="none" w:sz="0" w:space="0" w:color="auto"/>
      </w:divBdr>
    </w:div>
    <w:div w:id="1582064897">
      <w:marLeft w:val="0"/>
      <w:marRight w:val="0"/>
      <w:marTop w:val="0"/>
      <w:marBottom w:val="0"/>
      <w:divBdr>
        <w:top w:val="none" w:sz="0" w:space="0" w:color="auto"/>
        <w:left w:val="none" w:sz="0" w:space="0" w:color="auto"/>
        <w:bottom w:val="none" w:sz="0" w:space="0" w:color="auto"/>
        <w:right w:val="none" w:sz="0" w:space="0" w:color="auto"/>
      </w:divBdr>
    </w:div>
    <w:div w:id="1582064904">
      <w:marLeft w:val="0"/>
      <w:marRight w:val="0"/>
      <w:marTop w:val="0"/>
      <w:marBottom w:val="0"/>
      <w:divBdr>
        <w:top w:val="none" w:sz="0" w:space="0" w:color="auto"/>
        <w:left w:val="none" w:sz="0" w:space="0" w:color="auto"/>
        <w:bottom w:val="none" w:sz="0" w:space="0" w:color="auto"/>
        <w:right w:val="none" w:sz="0" w:space="0" w:color="auto"/>
      </w:divBdr>
    </w:div>
    <w:div w:id="1582064908">
      <w:marLeft w:val="0"/>
      <w:marRight w:val="0"/>
      <w:marTop w:val="0"/>
      <w:marBottom w:val="0"/>
      <w:divBdr>
        <w:top w:val="none" w:sz="0" w:space="0" w:color="auto"/>
        <w:left w:val="none" w:sz="0" w:space="0" w:color="auto"/>
        <w:bottom w:val="none" w:sz="0" w:space="0" w:color="auto"/>
        <w:right w:val="none" w:sz="0" w:space="0" w:color="auto"/>
      </w:divBdr>
      <w:divsChild>
        <w:div w:id="1582064938">
          <w:marLeft w:val="0"/>
          <w:marRight w:val="0"/>
          <w:marTop w:val="0"/>
          <w:marBottom w:val="0"/>
          <w:divBdr>
            <w:top w:val="none" w:sz="0" w:space="0" w:color="auto"/>
            <w:left w:val="none" w:sz="0" w:space="0" w:color="auto"/>
            <w:bottom w:val="none" w:sz="0" w:space="0" w:color="auto"/>
            <w:right w:val="none" w:sz="0" w:space="0" w:color="auto"/>
          </w:divBdr>
        </w:div>
        <w:div w:id="1582064939">
          <w:marLeft w:val="0"/>
          <w:marRight w:val="0"/>
          <w:marTop w:val="0"/>
          <w:marBottom w:val="0"/>
          <w:divBdr>
            <w:top w:val="none" w:sz="0" w:space="0" w:color="auto"/>
            <w:left w:val="none" w:sz="0" w:space="0" w:color="auto"/>
            <w:bottom w:val="none" w:sz="0" w:space="0" w:color="auto"/>
            <w:right w:val="none" w:sz="0" w:space="0" w:color="auto"/>
          </w:divBdr>
        </w:div>
        <w:div w:id="1582065082">
          <w:marLeft w:val="0"/>
          <w:marRight w:val="0"/>
          <w:marTop w:val="0"/>
          <w:marBottom w:val="0"/>
          <w:divBdr>
            <w:top w:val="none" w:sz="0" w:space="0" w:color="auto"/>
            <w:left w:val="none" w:sz="0" w:space="0" w:color="auto"/>
            <w:bottom w:val="none" w:sz="0" w:space="0" w:color="auto"/>
            <w:right w:val="none" w:sz="0" w:space="0" w:color="auto"/>
          </w:divBdr>
        </w:div>
      </w:divsChild>
    </w:div>
    <w:div w:id="1582064921">
      <w:marLeft w:val="0"/>
      <w:marRight w:val="0"/>
      <w:marTop w:val="0"/>
      <w:marBottom w:val="0"/>
      <w:divBdr>
        <w:top w:val="none" w:sz="0" w:space="0" w:color="auto"/>
        <w:left w:val="none" w:sz="0" w:space="0" w:color="auto"/>
        <w:bottom w:val="none" w:sz="0" w:space="0" w:color="auto"/>
        <w:right w:val="none" w:sz="0" w:space="0" w:color="auto"/>
      </w:divBdr>
    </w:div>
    <w:div w:id="1582064922">
      <w:marLeft w:val="0"/>
      <w:marRight w:val="0"/>
      <w:marTop w:val="0"/>
      <w:marBottom w:val="0"/>
      <w:divBdr>
        <w:top w:val="none" w:sz="0" w:space="0" w:color="auto"/>
        <w:left w:val="none" w:sz="0" w:space="0" w:color="auto"/>
        <w:bottom w:val="none" w:sz="0" w:space="0" w:color="auto"/>
        <w:right w:val="none" w:sz="0" w:space="0" w:color="auto"/>
      </w:divBdr>
    </w:div>
    <w:div w:id="1582064929">
      <w:marLeft w:val="0"/>
      <w:marRight w:val="0"/>
      <w:marTop w:val="0"/>
      <w:marBottom w:val="0"/>
      <w:divBdr>
        <w:top w:val="none" w:sz="0" w:space="0" w:color="auto"/>
        <w:left w:val="none" w:sz="0" w:space="0" w:color="auto"/>
        <w:bottom w:val="none" w:sz="0" w:space="0" w:color="auto"/>
        <w:right w:val="none" w:sz="0" w:space="0" w:color="auto"/>
      </w:divBdr>
    </w:div>
    <w:div w:id="1582064931">
      <w:marLeft w:val="0"/>
      <w:marRight w:val="0"/>
      <w:marTop w:val="0"/>
      <w:marBottom w:val="0"/>
      <w:divBdr>
        <w:top w:val="none" w:sz="0" w:space="0" w:color="auto"/>
        <w:left w:val="none" w:sz="0" w:space="0" w:color="auto"/>
        <w:bottom w:val="none" w:sz="0" w:space="0" w:color="auto"/>
        <w:right w:val="none" w:sz="0" w:space="0" w:color="auto"/>
      </w:divBdr>
    </w:div>
    <w:div w:id="1582064932">
      <w:marLeft w:val="0"/>
      <w:marRight w:val="0"/>
      <w:marTop w:val="0"/>
      <w:marBottom w:val="0"/>
      <w:divBdr>
        <w:top w:val="none" w:sz="0" w:space="0" w:color="auto"/>
        <w:left w:val="none" w:sz="0" w:space="0" w:color="auto"/>
        <w:bottom w:val="none" w:sz="0" w:space="0" w:color="auto"/>
        <w:right w:val="none" w:sz="0" w:space="0" w:color="auto"/>
      </w:divBdr>
    </w:div>
    <w:div w:id="1582064937">
      <w:marLeft w:val="0"/>
      <w:marRight w:val="0"/>
      <w:marTop w:val="0"/>
      <w:marBottom w:val="0"/>
      <w:divBdr>
        <w:top w:val="none" w:sz="0" w:space="0" w:color="auto"/>
        <w:left w:val="none" w:sz="0" w:space="0" w:color="auto"/>
        <w:bottom w:val="none" w:sz="0" w:space="0" w:color="auto"/>
        <w:right w:val="none" w:sz="0" w:space="0" w:color="auto"/>
      </w:divBdr>
    </w:div>
    <w:div w:id="1582064943">
      <w:marLeft w:val="0"/>
      <w:marRight w:val="0"/>
      <w:marTop w:val="0"/>
      <w:marBottom w:val="0"/>
      <w:divBdr>
        <w:top w:val="none" w:sz="0" w:space="0" w:color="auto"/>
        <w:left w:val="none" w:sz="0" w:space="0" w:color="auto"/>
        <w:bottom w:val="none" w:sz="0" w:space="0" w:color="auto"/>
        <w:right w:val="none" w:sz="0" w:space="0" w:color="auto"/>
      </w:divBdr>
      <w:divsChild>
        <w:div w:id="1582065112">
          <w:marLeft w:val="0"/>
          <w:marRight w:val="0"/>
          <w:marTop w:val="0"/>
          <w:marBottom w:val="0"/>
          <w:divBdr>
            <w:top w:val="none" w:sz="0" w:space="0" w:color="auto"/>
            <w:left w:val="none" w:sz="0" w:space="0" w:color="auto"/>
            <w:bottom w:val="none" w:sz="0" w:space="0" w:color="auto"/>
            <w:right w:val="none" w:sz="0" w:space="0" w:color="auto"/>
          </w:divBdr>
          <w:divsChild>
            <w:div w:id="1582064971">
              <w:marLeft w:val="0"/>
              <w:marRight w:val="0"/>
              <w:marTop w:val="0"/>
              <w:marBottom w:val="0"/>
              <w:divBdr>
                <w:top w:val="none" w:sz="0" w:space="0" w:color="auto"/>
                <w:left w:val="none" w:sz="0" w:space="0" w:color="auto"/>
                <w:bottom w:val="none" w:sz="0" w:space="0" w:color="auto"/>
                <w:right w:val="none" w:sz="0" w:space="0" w:color="auto"/>
              </w:divBdr>
              <w:divsChild>
                <w:div w:id="1582064750">
                  <w:marLeft w:val="0"/>
                  <w:marRight w:val="0"/>
                  <w:marTop w:val="0"/>
                  <w:marBottom w:val="0"/>
                  <w:divBdr>
                    <w:top w:val="none" w:sz="0" w:space="0" w:color="auto"/>
                    <w:left w:val="none" w:sz="0" w:space="0" w:color="auto"/>
                    <w:bottom w:val="none" w:sz="0" w:space="0" w:color="auto"/>
                    <w:right w:val="none" w:sz="0" w:space="0" w:color="auto"/>
                  </w:divBdr>
                </w:div>
                <w:div w:id="1582064753">
                  <w:marLeft w:val="0"/>
                  <w:marRight w:val="0"/>
                  <w:marTop w:val="0"/>
                  <w:marBottom w:val="0"/>
                  <w:divBdr>
                    <w:top w:val="none" w:sz="0" w:space="0" w:color="auto"/>
                    <w:left w:val="none" w:sz="0" w:space="0" w:color="auto"/>
                    <w:bottom w:val="none" w:sz="0" w:space="0" w:color="auto"/>
                    <w:right w:val="none" w:sz="0" w:space="0" w:color="auto"/>
                  </w:divBdr>
                </w:div>
                <w:div w:id="1582064755">
                  <w:marLeft w:val="0"/>
                  <w:marRight w:val="0"/>
                  <w:marTop w:val="0"/>
                  <w:marBottom w:val="0"/>
                  <w:divBdr>
                    <w:top w:val="none" w:sz="0" w:space="0" w:color="auto"/>
                    <w:left w:val="none" w:sz="0" w:space="0" w:color="auto"/>
                    <w:bottom w:val="none" w:sz="0" w:space="0" w:color="auto"/>
                    <w:right w:val="none" w:sz="0" w:space="0" w:color="auto"/>
                  </w:divBdr>
                </w:div>
                <w:div w:id="1582064761">
                  <w:marLeft w:val="0"/>
                  <w:marRight w:val="0"/>
                  <w:marTop w:val="0"/>
                  <w:marBottom w:val="0"/>
                  <w:divBdr>
                    <w:top w:val="none" w:sz="0" w:space="0" w:color="auto"/>
                    <w:left w:val="none" w:sz="0" w:space="0" w:color="auto"/>
                    <w:bottom w:val="none" w:sz="0" w:space="0" w:color="auto"/>
                    <w:right w:val="none" w:sz="0" w:space="0" w:color="auto"/>
                  </w:divBdr>
                </w:div>
                <w:div w:id="1582064763">
                  <w:marLeft w:val="0"/>
                  <w:marRight w:val="0"/>
                  <w:marTop w:val="0"/>
                  <w:marBottom w:val="0"/>
                  <w:divBdr>
                    <w:top w:val="none" w:sz="0" w:space="0" w:color="auto"/>
                    <w:left w:val="none" w:sz="0" w:space="0" w:color="auto"/>
                    <w:bottom w:val="none" w:sz="0" w:space="0" w:color="auto"/>
                    <w:right w:val="none" w:sz="0" w:space="0" w:color="auto"/>
                  </w:divBdr>
                </w:div>
                <w:div w:id="1582064767">
                  <w:marLeft w:val="0"/>
                  <w:marRight w:val="0"/>
                  <w:marTop w:val="0"/>
                  <w:marBottom w:val="0"/>
                  <w:divBdr>
                    <w:top w:val="none" w:sz="0" w:space="0" w:color="auto"/>
                    <w:left w:val="none" w:sz="0" w:space="0" w:color="auto"/>
                    <w:bottom w:val="none" w:sz="0" w:space="0" w:color="auto"/>
                    <w:right w:val="none" w:sz="0" w:space="0" w:color="auto"/>
                  </w:divBdr>
                </w:div>
                <w:div w:id="1582064773">
                  <w:marLeft w:val="0"/>
                  <w:marRight w:val="0"/>
                  <w:marTop w:val="0"/>
                  <w:marBottom w:val="0"/>
                  <w:divBdr>
                    <w:top w:val="none" w:sz="0" w:space="0" w:color="auto"/>
                    <w:left w:val="none" w:sz="0" w:space="0" w:color="auto"/>
                    <w:bottom w:val="none" w:sz="0" w:space="0" w:color="auto"/>
                    <w:right w:val="none" w:sz="0" w:space="0" w:color="auto"/>
                  </w:divBdr>
                </w:div>
                <w:div w:id="1582064783">
                  <w:marLeft w:val="0"/>
                  <w:marRight w:val="0"/>
                  <w:marTop w:val="0"/>
                  <w:marBottom w:val="0"/>
                  <w:divBdr>
                    <w:top w:val="none" w:sz="0" w:space="0" w:color="auto"/>
                    <w:left w:val="none" w:sz="0" w:space="0" w:color="auto"/>
                    <w:bottom w:val="none" w:sz="0" w:space="0" w:color="auto"/>
                    <w:right w:val="none" w:sz="0" w:space="0" w:color="auto"/>
                  </w:divBdr>
                </w:div>
                <w:div w:id="1582064784">
                  <w:marLeft w:val="0"/>
                  <w:marRight w:val="0"/>
                  <w:marTop w:val="0"/>
                  <w:marBottom w:val="0"/>
                  <w:divBdr>
                    <w:top w:val="none" w:sz="0" w:space="0" w:color="auto"/>
                    <w:left w:val="none" w:sz="0" w:space="0" w:color="auto"/>
                    <w:bottom w:val="none" w:sz="0" w:space="0" w:color="auto"/>
                    <w:right w:val="none" w:sz="0" w:space="0" w:color="auto"/>
                  </w:divBdr>
                </w:div>
                <w:div w:id="1582064785">
                  <w:marLeft w:val="0"/>
                  <w:marRight w:val="0"/>
                  <w:marTop w:val="0"/>
                  <w:marBottom w:val="0"/>
                  <w:divBdr>
                    <w:top w:val="none" w:sz="0" w:space="0" w:color="auto"/>
                    <w:left w:val="none" w:sz="0" w:space="0" w:color="auto"/>
                    <w:bottom w:val="none" w:sz="0" w:space="0" w:color="auto"/>
                    <w:right w:val="none" w:sz="0" w:space="0" w:color="auto"/>
                  </w:divBdr>
                </w:div>
                <w:div w:id="1582064789">
                  <w:marLeft w:val="0"/>
                  <w:marRight w:val="0"/>
                  <w:marTop w:val="0"/>
                  <w:marBottom w:val="0"/>
                  <w:divBdr>
                    <w:top w:val="none" w:sz="0" w:space="0" w:color="auto"/>
                    <w:left w:val="none" w:sz="0" w:space="0" w:color="auto"/>
                    <w:bottom w:val="none" w:sz="0" w:space="0" w:color="auto"/>
                    <w:right w:val="none" w:sz="0" w:space="0" w:color="auto"/>
                  </w:divBdr>
                </w:div>
                <w:div w:id="1582064793">
                  <w:marLeft w:val="0"/>
                  <w:marRight w:val="0"/>
                  <w:marTop w:val="0"/>
                  <w:marBottom w:val="0"/>
                  <w:divBdr>
                    <w:top w:val="none" w:sz="0" w:space="0" w:color="auto"/>
                    <w:left w:val="none" w:sz="0" w:space="0" w:color="auto"/>
                    <w:bottom w:val="none" w:sz="0" w:space="0" w:color="auto"/>
                    <w:right w:val="none" w:sz="0" w:space="0" w:color="auto"/>
                  </w:divBdr>
                </w:div>
                <w:div w:id="1582064803">
                  <w:marLeft w:val="0"/>
                  <w:marRight w:val="0"/>
                  <w:marTop w:val="0"/>
                  <w:marBottom w:val="0"/>
                  <w:divBdr>
                    <w:top w:val="none" w:sz="0" w:space="0" w:color="auto"/>
                    <w:left w:val="none" w:sz="0" w:space="0" w:color="auto"/>
                    <w:bottom w:val="none" w:sz="0" w:space="0" w:color="auto"/>
                    <w:right w:val="none" w:sz="0" w:space="0" w:color="auto"/>
                  </w:divBdr>
                </w:div>
                <w:div w:id="1582064809">
                  <w:marLeft w:val="0"/>
                  <w:marRight w:val="0"/>
                  <w:marTop w:val="0"/>
                  <w:marBottom w:val="0"/>
                  <w:divBdr>
                    <w:top w:val="none" w:sz="0" w:space="0" w:color="auto"/>
                    <w:left w:val="none" w:sz="0" w:space="0" w:color="auto"/>
                    <w:bottom w:val="none" w:sz="0" w:space="0" w:color="auto"/>
                    <w:right w:val="none" w:sz="0" w:space="0" w:color="auto"/>
                  </w:divBdr>
                </w:div>
                <w:div w:id="1582064818">
                  <w:marLeft w:val="0"/>
                  <w:marRight w:val="0"/>
                  <w:marTop w:val="0"/>
                  <w:marBottom w:val="0"/>
                  <w:divBdr>
                    <w:top w:val="none" w:sz="0" w:space="0" w:color="auto"/>
                    <w:left w:val="none" w:sz="0" w:space="0" w:color="auto"/>
                    <w:bottom w:val="none" w:sz="0" w:space="0" w:color="auto"/>
                    <w:right w:val="none" w:sz="0" w:space="0" w:color="auto"/>
                  </w:divBdr>
                </w:div>
                <w:div w:id="1582064819">
                  <w:marLeft w:val="0"/>
                  <w:marRight w:val="0"/>
                  <w:marTop w:val="0"/>
                  <w:marBottom w:val="0"/>
                  <w:divBdr>
                    <w:top w:val="none" w:sz="0" w:space="0" w:color="auto"/>
                    <w:left w:val="none" w:sz="0" w:space="0" w:color="auto"/>
                    <w:bottom w:val="none" w:sz="0" w:space="0" w:color="auto"/>
                    <w:right w:val="none" w:sz="0" w:space="0" w:color="auto"/>
                  </w:divBdr>
                </w:div>
                <w:div w:id="1582064820">
                  <w:marLeft w:val="0"/>
                  <w:marRight w:val="0"/>
                  <w:marTop w:val="0"/>
                  <w:marBottom w:val="0"/>
                  <w:divBdr>
                    <w:top w:val="none" w:sz="0" w:space="0" w:color="auto"/>
                    <w:left w:val="none" w:sz="0" w:space="0" w:color="auto"/>
                    <w:bottom w:val="none" w:sz="0" w:space="0" w:color="auto"/>
                    <w:right w:val="none" w:sz="0" w:space="0" w:color="auto"/>
                  </w:divBdr>
                </w:div>
                <w:div w:id="1582064825">
                  <w:marLeft w:val="0"/>
                  <w:marRight w:val="0"/>
                  <w:marTop w:val="0"/>
                  <w:marBottom w:val="0"/>
                  <w:divBdr>
                    <w:top w:val="none" w:sz="0" w:space="0" w:color="auto"/>
                    <w:left w:val="none" w:sz="0" w:space="0" w:color="auto"/>
                    <w:bottom w:val="none" w:sz="0" w:space="0" w:color="auto"/>
                    <w:right w:val="none" w:sz="0" w:space="0" w:color="auto"/>
                  </w:divBdr>
                </w:div>
                <w:div w:id="1582064826">
                  <w:marLeft w:val="0"/>
                  <w:marRight w:val="0"/>
                  <w:marTop w:val="0"/>
                  <w:marBottom w:val="0"/>
                  <w:divBdr>
                    <w:top w:val="none" w:sz="0" w:space="0" w:color="auto"/>
                    <w:left w:val="none" w:sz="0" w:space="0" w:color="auto"/>
                    <w:bottom w:val="none" w:sz="0" w:space="0" w:color="auto"/>
                    <w:right w:val="none" w:sz="0" w:space="0" w:color="auto"/>
                  </w:divBdr>
                </w:div>
                <w:div w:id="1582064827">
                  <w:marLeft w:val="0"/>
                  <w:marRight w:val="0"/>
                  <w:marTop w:val="0"/>
                  <w:marBottom w:val="0"/>
                  <w:divBdr>
                    <w:top w:val="none" w:sz="0" w:space="0" w:color="auto"/>
                    <w:left w:val="none" w:sz="0" w:space="0" w:color="auto"/>
                    <w:bottom w:val="none" w:sz="0" w:space="0" w:color="auto"/>
                    <w:right w:val="none" w:sz="0" w:space="0" w:color="auto"/>
                  </w:divBdr>
                </w:div>
                <w:div w:id="1582064831">
                  <w:marLeft w:val="0"/>
                  <w:marRight w:val="0"/>
                  <w:marTop w:val="0"/>
                  <w:marBottom w:val="0"/>
                  <w:divBdr>
                    <w:top w:val="none" w:sz="0" w:space="0" w:color="auto"/>
                    <w:left w:val="none" w:sz="0" w:space="0" w:color="auto"/>
                    <w:bottom w:val="none" w:sz="0" w:space="0" w:color="auto"/>
                    <w:right w:val="none" w:sz="0" w:space="0" w:color="auto"/>
                  </w:divBdr>
                </w:div>
                <w:div w:id="1582064839">
                  <w:marLeft w:val="0"/>
                  <w:marRight w:val="0"/>
                  <w:marTop w:val="0"/>
                  <w:marBottom w:val="0"/>
                  <w:divBdr>
                    <w:top w:val="none" w:sz="0" w:space="0" w:color="auto"/>
                    <w:left w:val="none" w:sz="0" w:space="0" w:color="auto"/>
                    <w:bottom w:val="none" w:sz="0" w:space="0" w:color="auto"/>
                    <w:right w:val="none" w:sz="0" w:space="0" w:color="auto"/>
                  </w:divBdr>
                </w:div>
                <w:div w:id="1582064846">
                  <w:marLeft w:val="0"/>
                  <w:marRight w:val="0"/>
                  <w:marTop w:val="0"/>
                  <w:marBottom w:val="0"/>
                  <w:divBdr>
                    <w:top w:val="none" w:sz="0" w:space="0" w:color="auto"/>
                    <w:left w:val="none" w:sz="0" w:space="0" w:color="auto"/>
                    <w:bottom w:val="none" w:sz="0" w:space="0" w:color="auto"/>
                    <w:right w:val="none" w:sz="0" w:space="0" w:color="auto"/>
                  </w:divBdr>
                </w:div>
                <w:div w:id="1582064856">
                  <w:marLeft w:val="0"/>
                  <w:marRight w:val="0"/>
                  <w:marTop w:val="0"/>
                  <w:marBottom w:val="0"/>
                  <w:divBdr>
                    <w:top w:val="none" w:sz="0" w:space="0" w:color="auto"/>
                    <w:left w:val="none" w:sz="0" w:space="0" w:color="auto"/>
                    <w:bottom w:val="none" w:sz="0" w:space="0" w:color="auto"/>
                    <w:right w:val="none" w:sz="0" w:space="0" w:color="auto"/>
                  </w:divBdr>
                </w:div>
                <w:div w:id="1582064861">
                  <w:marLeft w:val="0"/>
                  <w:marRight w:val="0"/>
                  <w:marTop w:val="0"/>
                  <w:marBottom w:val="0"/>
                  <w:divBdr>
                    <w:top w:val="none" w:sz="0" w:space="0" w:color="auto"/>
                    <w:left w:val="none" w:sz="0" w:space="0" w:color="auto"/>
                    <w:bottom w:val="none" w:sz="0" w:space="0" w:color="auto"/>
                    <w:right w:val="none" w:sz="0" w:space="0" w:color="auto"/>
                  </w:divBdr>
                </w:div>
                <w:div w:id="1582064862">
                  <w:marLeft w:val="0"/>
                  <w:marRight w:val="0"/>
                  <w:marTop w:val="0"/>
                  <w:marBottom w:val="0"/>
                  <w:divBdr>
                    <w:top w:val="none" w:sz="0" w:space="0" w:color="auto"/>
                    <w:left w:val="none" w:sz="0" w:space="0" w:color="auto"/>
                    <w:bottom w:val="none" w:sz="0" w:space="0" w:color="auto"/>
                    <w:right w:val="none" w:sz="0" w:space="0" w:color="auto"/>
                  </w:divBdr>
                </w:div>
                <w:div w:id="1582064874">
                  <w:marLeft w:val="0"/>
                  <w:marRight w:val="0"/>
                  <w:marTop w:val="0"/>
                  <w:marBottom w:val="0"/>
                  <w:divBdr>
                    <w:top w:val="none" w:sz="0" w:space="0" w:color="auto"/>
                    <w:left w:val="none" w:sz="0" w:space="0" w:color="auto"/>
                    <w:bottom w:val="none" w:sz="0" w:space="0" w:color="auto"/>
                    <w:right w:val="none" w:sz="0" w:space="0" w:color="auto"/>
                  </w:divBdr>
                </w:div>
                <w:div w:id="1582064878">
                  <w:marLeft w:val="0"/>
                  <w:marRight w:val="0"/>
                  <w:marTop w:val="0"/>
                  <w:marBottom w:val="0"/>
                  <w:divBdr>
                    <w:top w:val="none" w:sz="0" w:space="0" w:color="auto"/>
                    <w:left w:val="none" w:sz="0" w:space="0" w:color="auto"/>
                    <w:bottom w:val="none" w:sz="0" w:space="0" w:color="auto"/>
                    <w:right w:val="none" w:sz="0" w:space="0" w:color="auto"/>
                  </w:divBdr>
                </w:div>
                <w:div w:id="1582064884">
                  <w:marLeft w:val="0"/>
                  <w:marRight w:val="0"/>
                  <w:marTop w:val="0"/>
                  <w:marBottom w:val="0"/>
                  <w:divBdr>
                    <w:top w:val="none" w:sz="0" w:space="0" w:color="auto"/>
                    <w:left w:val="none" w:sz="0" w:space="0" w:color="auto"/>
                    <w:bottom w:val="none" w:sz="0" w:space="0" w:color="auto"/>
                    <w:right w:val="none" w:sz="0" w:space="0" w:color="auto"/>
                  </w:divBdr>
                </w:div>
                <w:div w:id="1582064892">
                  <w:marLeft w:val="0"/>
                  <w:marRight w:val="0"/>
                  <w:marTop w:val="0"/>
                  <w:marBottom w:val="0"/>
                  <w:divBdr>
                    <w:top w:val="none" w:sz="0" w:space="0" w:color="auto"/>
                    <w:left w:val="none" w:sz="0" w:space="0" w:color="auto"/>
                    <w:bottom w:val="none" w:sz="0" w:space="0" w:color="auto"/>
                    <w:right w:val="none" w:sz="0" w:space="0" w:color="auto"/>
                  </w:divBdr>
                </w:div>
                <w:div w:id="1582064893">
                  <w:marLeft w:val="0"/>
                  <w:marRight w:val="0"/>
                  <w:marTop w:val="0"/>
                  <w:marBottom w:val="0"/>
                  <w:divBdr>
                    <w:top w:val="none" w:sz="0" w:space="0" w:color="auto"/>
                    <w:left w:val="none" w:sz="0" w:space="0" w:color="auto"/>
                    <w:bottom w:val="none" w:sz="0" w:space="0" w:color="auto"/>
                    <w:right w:val="none" w:sz="0" w:space="0" w:color="auto"/>
                  </w:divBdr>
                </w:div>
                <w:div w:id="1582064899">
                  <w:marLeft w:val="0"/>
                  <w:marRight w:val="0"/>
                  <w:marTop w:val="0"/>
                  <w:marBottom w:val="0"/>
                  <w:divBdr>
                    <w:top w:val="none" w:sz="0" w:space="0" w:color="auto"/>
                    <w:left w:val="none" w:sz="0" w:space="0" w:color="auto"/>
                    <w:bottom w:val="none" w:sz="0" w:space="0" w:color="auto"/>
                    <w:right w:val="none" w:sz="0" w:space="0" w:color="auto"/>
                  </w:divBdr>
                </w:div>
                <w:div w:id="1582064901">
                  <w:marLeft w:val="0"/>
                  <w:marRight w:val="0"/>
                  <w:marTop w:val="0"/>
                  <w:marBottom w:val="0"/>
                  <w:divBdr>
                    <w:top w:val="none" w:sz="0" w:space="0" w:color="auto"/>
                    <w:left w:val="none" w:sz="0" w:space="0" w:color="auto"/>
                    <w:bottom w:val="none" w:sz="0" w:space="0" w:color="auto"/>
                    <w:right w:val="none" w:sz="0" w:space="0" w:color="auto"/>
                  </w:divBdr>
                </w:div>
                <w:div w:id="1582064905">
                  <w:marLeft w:val="0"/>
                  <w:marRight w:val="0"/>
                  <w:marTop w:val="0"/>
                  <w:marBottom w:val="0"/>
                  <w:divBdr>
                    <w:top w:val="none" w:sz="0" w:space="0" w:color="auto"/>
                    <w:left w:val="none" w:sz="0" w:space="0" w:color="auto"/>
                    <w:bottom w:val="none" w:sz="0" w:space="0" w:color="auto"/>
                    <w:right w:val="none" w:sz="0" w:space="0" w:color="auto"/>
                  </w:divBdr>
                </w:div>
                <w:div w:id="1582064907">
                  <w:marLeft w:val="0"/>
                  <w:marRight w:val="0"/>
                  <w:marTop w:val="0"/>
                  <w:marBottom w:val="0"/>
                  <w:divBdr>
                    <w:top w:val="none" w:sz="0" w:space="0" w:color="auto"/>
                    <w:left w:val="none" w:sz="0" w:space="0" w:color="auto"/>
                    <w:bottom w:val="none" w:sz="0" w:space="0" w:color="auto"/>
                    <w:right w:val="none" w:sz="0" w:space="0" w:color="auto"/>
                  </w:divBdr>
                </w:div>
                <w:div w:id="1582064911">
                  <w:marLeft w:val="0"/>
                  <w:marRight w:val="0"/>
                  <w:marTop w:val="0"/>
                  <w:marBottom w:val="0"/>
                  <w:divBdr>
                    <w:top w:val="none" w:sz="0" w:space="0" w:color="auto"/>
                    <w:left w:val="none" w:sz="0" w:space="0" w:color="auto"/>
                    <w:bottom w:val="none" w:sz="0" w:space="0" w:color="auto"/>
                    <w:right w:val="none" w:sz="0" w:space="0" w:color="auto"/>
                  </w:divBdr>
                </w:div>
                <w:div w:id="1582064918">
                  <w:marLeft w:val="0"/>
                  <w:marRight w:val="0"/>
                  <w:marTop w:val="0"/>
                  <w:marBottom w:val="0"/>
                  <w:divBdr>
                    <w:top w:val="none" w:sz="0" w:space="0" w:color="auto"/>
                    <w:left w:val="none" w:sz="0" w:space="0" w:color="auto"/>
                    <w:bottom w:val="none" w:sz="0" w:space="0" w:color="auto"/>
                    <w:right w:val="none" w:sz="0" w:space="0" w:color="auto"/>
                  </w:divBdr>
                </w:div>
                <w:div w:id="1582064923">
                  <w:marLeft w:val="0"/>
                  <w:marRight w:val="0"/>
                  <w:marTop w:val="0"/>
                  <w:marBottom w:val="0"/>
                  <w:divBdr>
                    <w:top w:val="none" w:sz="0" w:space="0" w:color="auto"/>
                    <w:left w:val="none" w:sz="0" w:space="0" w:color="auto"/>
                    <w:bottom w:val="none" w:sz="0" w:space="0" w:color="auto"/>
                    <w:right w:val="none" w:sz="0" w:space="0" w:color="auto"/>
                  </w:divBdr>
                </w:div>
                <w:div w:id="1582064924">
                  <w:marLeft w:val="0"/>
                  <w:marRight w:val="0"/>
                  <w:marTop w:val="0"/>
                  <w:marBottom w:val="0"/>
                  <w:divBdr>
                    <w:top w:val="none" w:sz="0" w:space="0" w:color="auto"/>
                    <w:left w:val="none" w:sz="0" w:space="0" w:color="auto"/>
                    <w:bottom w:val="none" w:sz="0" w:space="0" w:color="auto"/>
                    <w:right w:val="none" w:sz="0" w:space="0" w:color="auto"/>
                  </w:divBdr>
                </w:div>
                <w:div w:id="1582064940">
                  <w:marLeft w:val="0"/>
                  <w:marRight w:val="0"/>
                  <w:marTop w:val="0"/>
                  <w:marBottom w:val="0"/>
                  <w:divBdr>
                    <w:top w:val="none" w:sz="0" w:space="0" w:color="auto"/>
                    <w:left w:val="none" w:sz="0" w:space="0" w:color="auto"/>
                    <w:bottom w:val="none" w:sz="0" w:space="0" w:color="auto"/>
                    <w:right w:val="none" w:sz="0" w:space="0" w:color="auto"/>
                  </w:divBdr>
                </w:div>
                <w:div w:id="1582064947">
                  <w:marLeft w:val="0"/>
                  <w:marRight w:val="0"/>
                  <w:marTop w:val="0"/>
                  <w:marBottom w:val="0"/>
                  <w:divBdr>
                    <w:top w:val="none" w:sz="0" w:space="0" w:color="auto"/>
                    <w:left w:val="none" w:sz="0" w:space="0" w:color="auto"/>
                    <w:bottom w:val="none" w:sz="0" w:space="0" w:color="auto"/>
                    <w:right w:val="none" w:sz="0" w:space="0" w:color="auto"/>
                  </w:divBdr>
                </w:div>
                <w:div w:id="1582064949">
                  <w:marLeft w:val="0"/>
                  <w:marRight w:val="0"/>
                  <w:marTop w:val="0"/>
                  <w:marBottom w:val="0"/>
                  <w:divBdr>
                    <w:top w:val="none" w:sz="0" w:space="0" w:color="auto"/>
                    <w:left w:val="none" w:sz="0" w:space="0" w:color="auto"/>
                    <w:bottom w:val="none" w:sz="0" w:space="0" w:color="auto"/>
                    <w:right w:val="none" w:sz="0" w:space="0" w:color="auto"/>
                  </w:divBdr>
                </w:div>
                <w:div w:id="1582064956">
                  <w:marLeft w:val="0"/>
                  <w:marRight w:val="0"/>
                  <w:marTop w:val="0"/>
                  <w:marBottom w:val="0"/>
                  <w:divBdr>
                    <w:top w:val="none" w:sz="0" w:space="0" w:color="auto"/>
                    <w:left w:val="none" w:sz="0" w:space="0" w:color="auto"/>
                    <w:bottom w:val="none" w:sz="0" w:space="0" w:color="auto"/>
                    <w:right w:val="none" w:sz="0" w:space="0" w:color="auto"/>
                  </w:divBdr>
                </w:div>
                <w:div w:id="1582064957">
                  <w:marLeft w:val="0"/>
                  <w:marRight w:val="0"/>
                  <w:marTop w:val="0"/>
                  <w:marBottom w:val="0"/>
                  <w:divBdr>
                    <w:top w:val="none" w:sz="0" w:space="0" w:color="auto"/>
                    <w:left w:val="none" w:sz="0" w:space="0" w:color="auto"/>
                    <w:bottom w:val="none" w:sz="0" w:space="0" w:color="auto"/>
                    <w:right w:val="none" w:sz="0" w:space="0" w:color="auto"/>
                  </w:divBdr>
                </w:div>
                <w:div w:id="1582064958">
                  <w:marLeft w:val="0"/>
                  <w:marRight w:val="0"/>
                  <w:marTop w:val="0"/>
                  <w:marBottom w:val="0"/>
                  <w:divBdr>
                    <w:top w:val="none" w:sz="0" w:space="0" w:color="auto"/>
                    <w:left w:val="none" w:sz="0" w:space="0" w:color="auto"/>
                    <w:bottom w:val="none" w:sz="0" w:space="0" w:color="auto"/>
                    <w:right w:val="none" w:sz="0" w:space="0" w:color="auto"/>
                  </w:divBdr>
                </w:div>
                <w:div w:id="1582064974">
                  <w:marLeft w:val="0"/>
                  <w:marRight w:val="0"/>
                  <w:marTop w:val="0"/>
                  <w:marBottom w:val="0"/>
                  <w:divBdr>
                    <w:top w:val="none" w:sz="0" w:space="0" w:color="auto"/>
                    <w:left w:val="none" w:sz="0" w:space="0" w:color="auto"/>
                    <w:bottom w:val="none" w:sz="0" w:space="0" w:color="auto"/>
                    <w:right w:val="none" w:sz="0" w:space="0" w:color="auto"/>
                  </w:divBdr>
                </w:div>
                <w:div w:id="1582064980">
                  <w:marLeft w:val="0"/>
                  <w:marRight w:val="0"/>
                  <w:marTop w:val="0"/>
                  <w:marBottom w:val="0"/>
                  <w:divBdr>
                    <w:top w:val="none" w:sz="0" w:space="0" w:color="auto"/>
                    <w:left w:val="none" w:sz="0" w:space="0" w:color="auto"/>
                    <w:bottom w:val="none" w:sz="0" w:space="0" w:color="auto"/>
                    <w:right w:val="none" w:sz="0" w:space="0" w:color="auto"/>
                  </w:divBdr>
                </w:div>
                <w:div w:id="1582064984">
                  <w:marLeft w:val="0"/>
                  <w:marRight w:val="0"/>
                  <w:marTop w:val="0"/>
                  <w:marBottom w:val="0"/>
                  <w:divBdr>
                    <w:top w:val="none" w:sz="0" w:space="0" w:color="auto"/>
                    <w:left w:val="none" w:sz="0" w:space="0" w:color="auto"/>
                    <w:bottom w:val="none" w:sz="0" w:space="0" w:color="auto"/>
                    <w:right w:val="none" w:sz="0" w:space="0" w:color="auto"/>
                  </w:divBdr>
                </w:div>
                <w:div w:id="1582064985">
                  <w:marLeft w:val="0"/>
                  <w:marRight w:val="0"/>
                  <w:marTop w:val="0"/>
                  <w:marBottom w:val="0"/>
                  <w:divBdr>
                    <w:top w:val="none" w:sz="0" w:space="0" w:color="auto"/>
                    <w:left w:val="none" w:sz="0" w:space="0" w:color="auto"/>
                    <w:bottom w:val="none" w:sz="0" w:space="0" w:color="auto"/>
                    <w:right w:val="none" w:sz="0" w:space="0" w:color="auto"/>
                  </w:divBdr>
                </w:div>
                <w:div w:id="1582064987">
                  <w:marLeft w:val="0"/>
                  <w:marRight w:val="0"/>
                  <w:marTop w:val="0"/>
                  <w:marBottom w:val="0"/>
                  <w:divBdr>
                    <w:top w:val="none" w:sz="0" w:space="0" w:color="auto"/>
                    <w:left w:val="none" w:sz="0" w:space="0" w:color="auto"/>
                    <w:bottom w:val="none" w:sz="0" w:space="0" w:color="auto"/>
                    <w:right w:val="none" w:sz="0" w:space="0" w:color="auto"/>
                  </w:divBdr>
                </w:div>
                <w:div w:id="1582064988">
                  <w:marLeft w:val="0"/>
                  <w:marRight w:val="0"/>
                  <w:marTop w:val="0"/>
                  <w:marBottom w:val="0"/>
                  <w:divBdr>
                    <w:top w:val="none" w:sz="0" w:space="0" w:color="auto"/>
                    <w:left w:val="none" w:sz="0" w:space="0" w:color="auto"/>
                    <w:bottom w:val="none" w:sz="0" w:space="0" w:color="auto"/>
                    <w:right w:val="none" w:sz="0" w:space="0" w:color="auto"/>
                  </w:divBdr>
                </w:div>
                <w:div w:id="1582064997">
                  <w:marLeft w:val="0"/>
                  <w:marRight w:val="0"/>
                  <w:marTop w:val="0"/>
                  <w:marBottom w:val="0"/>
                  <w:divBdr>
                    <w:top w:val="none" w:sz="0" w:space="0" w:color="auto"/>
                    <w:left w:val="none" w:sz="0" w:space="0" w:color="auto"/>
                    <w:bottom w:val="none" w:sz="0" w:space="0" w:color="auto"/>
                    <w:right w:val="none" w:sz="0" w:space="0" w:color="auto"/>
                  </w:divBdr>
                </w:div>
                <w:div w:id="1582065003">
                  <w:marLeft w:val="0"/>
                  <w:marRight w:val="0"/>
                  <w:marTop w:val="0"/>
                  <w:marBottom w:val="0"/>
                  <w:divBdr>
                    <w:top w:val="none" w:sz="0" w:space="0" w:color="auto"/>
                    <w:left w:val="none" w:sz="0" w:space="0" w:color="auto"/>
                    <w:bottom w:val="none" w:sz="0" w:space="0" w:color="auto"/>
                    <w:right w:val="none" w:sz="0" w:space="0" w:color="auto"/>
                  </w:divBdr>
                </w:div>
                <w:div w:id="1582065012">
                  <w:marLeft w:val="0"/>
                  <w:marRight w:val="0"/>
                  <w:marTop w:val="0"/>
                  <w:marBottom w:val="0"/>
                  <w:divBdr>
                    <w:top w:val="none" w:sz="0" w:space="0" w:color="auto"/>
                    <w:left w:val="none" w:sz="0" w:space="0" w:color="auto"/>
                    <w:bottom w:val="none" w:sz="0" w:space="0" w:color="auto"/>
                    <w:right w:val="none" w:sz="0" w:space="0" w:color="auto"/>
                  </w:divBdr>
                </w:div>
                <w:div w:id="1582065014">
                  <w:marLeft w:val="0"/>
                  <w:marRight w:val="0"/>
                  <w:marTop w:val="0"/>
                  <w:marBottom w:val="0"/>
                  <w:divBdr>
                    <w:top w:val="none" w:sz="0" w:space="0" w:color="auto"/>
                    <w:left w:val="none" w:sz="0" w:space="0" w:color="auto"/>
                    <w:bottom w:val="none" w:sz="0" w:space="0" w:color="auto"/>
                    <w:right w:val="none" w:sz="0" w:space="0" w:color="auto"/>
                  </w:divBdr>
                </w:div>
                <w:div w:id="1582065022">
                  <w:marLeft w:val="0"/>
                  <w:marRight w:val="0"/>
                  <w:marTop w:val="0"/>
                  <w:marBottom w:val="0"/>
                  <w:divBdr>
                    <w:top w:val="none" w:sz="0" w:space="0" w:color="auto"/>
                    <w:left w:val="none" w:sz="0" w:space="0" w:color="auto"/>
                    <w:bottom w:val="none" w:sz="0" w:space="0" w:color="auto"/>
                    <w:right w:val="none" w:sz="0" w:space="0" w:color="auto"/>
                  </w:divBdr>
                </w:div>
                <w:div w:id="1582065026">
                  <w:marLeft w:val="0"/>
                  <w:marRight w:val="0"/>
                  <w:marTop w:val="0"/>
                  <w:marBottom w:val="0"/>
                  <w:divBdr>
                    <w:top w:val="none" w:sz="0" w:space="0" w:color="auto"/>
                    <w:left w:val="none" w:sz="0" w:space="0" w:color="auto"/>
                    <w:bottom w:val="none" w:sz="0" w:space="0" w:color="auto"/>
                    <w:right w:val="none" w:sz="0" w:space="0" w:color="auto"/>
                  </w:divBdr>
                </w:div>
                <w:div w:id="1582065027">
                  <w:marLeft w:val="0"/>
                  <w:marRight w:val="0"/>
                  <w:marTop w:val="0"/>
                  <w:marBottom w:val="0"/>
                  <w:divBdr>
                    <w:top w:val="none" w:sz="0" w:space="0" w:color="auto"/>
                    <w:left w:val="none" w:sz="0" w:space="0" w:color="auto"/>
                    <w:bottom w:val="none" w:sz="0" w:space="0" w:color="auto"/>
                    <w:right w:val="none" w:sz="0" w:space="0" w:color="auto"/>
                  </w:divBdr>
                </w:div>
                <w:div w:id="1582065030">
                  <w:marLeft w:val="0"/>
                  <w:marRight w:val="0"/>
                  <w:marTop w:val="0"/>
                  <w:marBottom w:val="0"/>
                  <w:divBdr>
                    <w:top w:val="none" w:sz="0" w:space="0" w:color="auto"/>
                    <w:left w:val="none" w:sz="0" w:space="0" w:color="auto"/>
                    <w:bottom w:val="none" w:sz="0" w:space="0" w:color="auto"/>
                    <w:right w:val="none" w:sz="0" w:space="0" w:color="auto"/>
                  </w:divBdr>
                </w:div>
                <w:div w:id="1582065043">
                  <w:marLeft w:val="0"/>
                  <w:marRight w:val="0"/>
                  <w:marTop w:val="0"/>
                  <w:marBottom w:val="0"/>
                  <w:divBdr>
                    <w:top w:val="none" w:sz="0" w:space="0" w:color="auto"/>
                    <w:left w:val="none" w:sz="0" w:space="0" w:color="auto"/>
                    <w:bottom w:val="none" w:sz="0" w:space="0" w:color="auto"/>
                    <w:right w:val="none" w:sz="0" w:space="0" w:color="auto"/>
                  </w:divBdr>
                </w:div>
                <w:div w:id="1582065045">
                  <w:marLeft w:val="0"/>
                  <w:marRight w:val="0"/>
                  <w:marTop w:val="0"/>
                  <w:marBottom w:val="0"/>
                  <w:divBdr>
                    <w:top w:val="none" w:sz="0" w:space="0" w:color="auto"/>
                    <w:left w:val="none" w:sz="0" w:space="0" w:color="auto"/>
                    <w:bottom w:val="none" w:sz="0" w:space="0" w:color="auto"/>
                    <w:right w:val="none" w:sz="0" w:space="0" w:color="auto"/>
                  </w:divBdr>
                </w:div>
                <w:div w:id="1582065046">
                  <w:marLeft w:val="0"/>
                  <w:marRight w:val="0"/>
                  <w:marTop w:val="0"/>
                  <w:marBottom w:val="0"/>
                  <w:divBdr>
                    <w:top w:val="none" w:sz="0" w:space="0" w:color="auto"/>
                    <w:left w:val="none" w:sz="0" w:space="0" w:color="auto"/>
                    <w:bottom w:val="none" w:sz="0" w:space="0" w:color="auto"/>
                    <w:right w:val="none" w:sz="0" w:space="0" w:color="auto"/>
                  </w:divBdr>
                </w:div>
                <w:div w:id="1582065052">
                  <w:marLeft w:val="0"/>
                  <w:marRight w:val="0"/>
                  <w:marTop w:val="0"/>
                  <w:marBottom w:val="0"/>
                  <w:divBdr>
                    <w:top w:val="none" w:sz="0" w:space="0" w:color="auto"/>
                    <w:left w:val="none" w:sz="0" w:space="0" w:color="auto"/>
                    <w:bottom w:val="none" w:sz="0" w:space="0" w:color="auto"/>
                    <w:right w:val="none" w:sz="0" w:space="0" w:color="auto"/>
                  </w:divBdr>
                </w:div>
                <w:div w:id="1582065061">
                  <w:marLeft w:val="0"/>
                  <w:marRight w:val="0"/>
                  <w:marTop w:val="0"/>
                  <w:marBottom w:val="0"/>
                  <w:divBdr>
                    <w:top w:val="none" w:sz="0" w:space="0" w:color="auto"/>
                    <w:left w:val="none" w:sz="0" w:space="0" w:color="auto"/>
                    <w:bottom w:val="none" w:sz="0" w:space="0" w:color="auto"/>
                    <w:right w:val="none" w:sz="0" w:space="0" w:color="auto"/>
                  </w:divBdr>
                </w:div>
                <w:div w:id="1582065063">
                  <w:marLeft w:val="0"/>
                  <w:marRight w:val="0"/>
                  <w:marTop w:val="0"/>
                  <w:marBottom w:val="0"/>
                  <w:divBdr>
                    <w:top w:val="none" w:sz="0" w:space="0" w:color="auto"/>
                    <w:left w:val="none" w:sz="0" w:space="0" w:color="auto"/>
                    <w:bottom w:val="none" w:sz="0" w:space="0" w:color="auto"/>
                    <w:right w:val="none" w:sz="0" w:space="0" w:color="auto"/>
                  </w:divBdr>
                </w:div>
                <w:div w:id="1582065064">
                  <w:marLeft w:val="0"/>
                  <w:marRight w:val="0"/>
                  <w:marTop w:val="0"/>
                  <w:marBottom w:val="0"/>
                  <w:divBdr>
                    <w:top w:val="none" w:sz="0" w:space="0" w:color="auto"/>
                    <w:left w:val="none" w:sz="0" w:space="0" w:color="auto"/>
                    <w:bottom w:val="none" w:sz="0" w:space="0" w:color="auto"/>
                    <w:right w:val="none" w:sz="0" w:space="0" w:color="auto"/>
                  </w:divBdr>
                </w:div>
                <w:div w:id="1582065066">
                  <w:marLeft w:val="0"/>
                  <w:marRight w:val="0"/>
                  <w:marTop w:val="0"/>
                  <w:marBottom w:val="0"/>
                  <w:divBdr>
                    <w:top w:val="none" w:sz="0" w:space="0" w:color="auto"/>
                    <w:left w:val="none" w:sz="0" w:space="0" w:color="auto"/>
                    <w:bottom w:val="none" w:sz="0" w:space="0" w:color="auto"/>
                    <w:right w:val="none" w:sz="0" w:space="0" w:color="auto"/>
                  </w:divBdr>
                </w:div>
                <w:div w:id="1582065067">
                  <w:marLeft w:val="0"/>
                  <w:marRight w:val="0"/>
                  <w:marTop w:val="0"/>
                  <w:marBottom w:val="0"/>
                  <w:divBdr>
                    <w:top w:val="none" w:sz="0" w:space="0" w:color="auto"/>
                    <w:left w:val="none" w:sz="0" w:space="0" w:color="auto"/>
                    <w:bottom w:val="none" w:sz="0" w:space="0" w:color="auto"/>
                    <w:right w:val="none" w:sz="0" w:space="0" w:color="auto"/>
                  </w:divBdr>
                </w:div>
                <w:div w:id="1582065074">
                  <w:marLeft w:val="0"/>
                  <w:marRight w:val="0"/>
                  <w:marTop w:val="0"/>
                  <w:marBottom w:val="0"/>
                  <w:divBdr>
                    <w:top w:val="none" w:sz="0" w:space="0" w:color="auto"/>
                    <w:left w:val="none" w:sz="0" w:space="0" w:color="auto"/>
                    <w:bottom w:val="none" w:sz="0" w:space="0" w:color="auto"/>
                    <w:right w:val="none" w:sz="0" w:space="0" w:color="auto"/>
                  </w:divBdr>
                </w:div>
                <w:div w:id="1582065077">
                  <w:marLeft w:val="0"/>
                  <w:marRight w:val="0"/>
                  <w:marTop w:val="0"/>
                  <w:marBottom w:val="0"/>
                  <w:divBdr>
                    <w:top w:val="none" w:sz="0" w:space="0" w:color="auto"/>
                    <w:left w:val="none" w:sz="0" w:space="0" w:color="auto"/>
                    <w:bottom w:val="none" w:sz="0" w:space="0" w:color="auto"/>
                    <w:right w:val="none" w:sz="0" w:space="0" w:color="auto"/>
                  </w:divBdr>
                </w:div>
                <w:div w:id="1582065079">
                  <w:marLeft w:val="0"/>
                  <w:marRight w:val="0"/>
                  <w:marTop w:val="0"/>
                  <w:marBottom w:val="0"/>
                  <w:divBdr>
                    <w:top w:val="none" w:sz="0" w:space="0" w:color="auto"/>
                    <w:left w:val="none" w:sz="0" w:space="0" w:color="auto"/>
                    <w:bottom w:val="none" w:sz="0" w:space="0" w:color="auto"/>
                    <w:right w:val="none" w:sz="0" w:space="0" w:color="auto"/>
                  </w:divBdr>
                </w:div>
                <w:div w:id="1582065081">
                  <w:marLeft w:val="0"/>
                  <w:marRight w:val="0"/>
                  <w:marTop w:val="0"/>
                  <w:marBottom w:val="0"/>
                  <w:divBdr>
                    <w:top w:val="none" w:sz="0" w:space="0" w:color="auto"/>
                    <w:left w:val="none" w:sz="0" w:space="0" w:color="auto"/>
                    <w:bottom w:val="none" w:sz="0" w:space="0" w:color="auto"/>
                    <w:right w:val="none" w:sz="0" w:space="0" w:color="auto"/>
                  </w:divBdr>
                </w:div>
                <w:div w:id="1582065084">
                  <w:marLeft w:val="0"/>
                  <w:marRight w:val="0"/>
                  <w:marTop w:val="0"/>
                  <w:marBottom w:val="0"/>
                  <w:divBdr>
                    <w:top w:val="none" w:sz="0" w:space="0" w:color="auto"/>
                    <w:left w:val="none" w:sz="0" w:space="0" w:color="auto"/>
                    <w:bottom w:val="none" w:sz="0" w:space="0" w:color="auto"/>
                    <w:right w:val="none" w:sz="0" w:space="0" w:color="auto"/>
                  </w:divBdr>
                </w:div>
                <w:div w:id="1582065087">
                  <w:marLeft w:val="0"/>
                  <w:marRight w:val="0"/>
                  <w:marTop w:val="0"/>
                  <w:marBottom w:val="0"/>
                  <w:divBdr>
                    <w:top w:val="none" w:sz="0" w:space="0" w:color="auto"/>
                    <w:left w:val="none" w:sz="0" w:space="0" w:color="auto"/>
                    <w:bottom w:val="none" w:sz="0" w:space="0" w:color="auto"/>
                    <w:right w:val="none" w:sz="0" w:space="0" w:color="auto"/>
                  </w:divBdr>
                </w:div>
                <w:div w:id="1582065094">
                  <w:marLeft w:val="0"/>
                  <w:marRight w:val="0"/>
                  <w:marTop w:val="0"/>
                  <w:marBottom w:val="0"/>
                  <w:divBdr>
                    <w:top w:val="none" w:sz="0" w:space="0" w:color="auto"/>
                    <w:left w:val="none" w:sz="0" w:space="0" w:color="auto"/>
                    <w:bottom w:val="none" w:sz="0" w:space="0" w:color="auto"/>
                    <w:right w:val="none" w:sz="0" w:space="0" w:color="auto"/>
                  </w:divBdr>
                </w:div>
                <w:div w:id="1582065100">
                  <w:marLeft w:val="0"/>
                  <w:marRight w:val="0"/>
                  <w:marTop w:val="0"/>
                  <w:marBottom w:val="0"/>
                  <w:divBdr>
                    <w:top w:val="none" w:sz="0" w:space="0" w:color="auto"/>
                    <w:left w:val="none" w:sz="0" w:space="0" w:color="auto"/>
                    <w:bottom w:val="none" w:sz="0" w:space="0" w:color="auto"/>
                    <w:right w:val="none" w:sz="0" w:space="0" w:color="auto"/>
                  </w:divBdr>
                </w:div>
                <w:div w:id="1582065103">
                  <w:marLeft w:val="0"/>
                  <w:marRight w:val="0"/>
                  <w:marTop w:val="0"/>
                  <w:marBottom w:val="0"/>
                  <w:divBdr>
                    <w:top w:val="none" w:sz="0" w:space="0" w:color="auto"/>
                    <w:left w:val="none" w:sz="0" w:space="0" w:color="auto"/>
                    <w:bottom w:val="none" w:sz="0" w:space="0" w:color="auto"/>
                    <w:right w:val="none" w:sz="0" w:space="0" w:color="auto"/>
                  </w:divBdr>
                </w:div>
                <w:div w:id="1582065111">
                  <w:marLeft w:val="0"/>
                  <w:marRight w:val="0"/>
                  <w:marTop w:val="0"/>
                  <w:marBottom w:val="0"/>
                  <w:divBdr>
                    <w:top w:val="none" w:sz="0" w:space="0" w:color="auto"/>
                    <w:left w:val="none" w:sz="0" w:space="0" w:color="auto"/>
                    <w:bottom w:val="none" w:sz="0" w:space="0" w:color="auto"/>
                    <w:right w:val="none" w:sz="0" w:space="0" w:color="auto"/>
                  </w:divBdr>
                </w:div>
                <w:div w:id="1582065115">
                  <w:marLeft w:val="0"/>
                  <w:marRight w:val="0"/>
                  <w:marTop w:val="0"/>
                  <w:marBottom w:val="0"/>
                  <w:divBdr>
                    <w:top w:val="none" w:sz="0" w:space="0" w:color="auto"/>
                    <w:left w:val="none" w:sz="0" w:space="0" w:color="auto"/>
                    <w:bottom w:val="none" w:sz="0" w:space="0" w:color="auto"/>
                    <w:right w:val="none" w:sz="0" w:space="0" w:color="auto"/>
                  </w:divBdr>
                </w:div>
                <w:div w:id="1582065124">
                  <w:marLeft w:val="0"/>
                  <w:marRight w:val="0"/>
                  <w:marTop w:val="0"/>
                  <w:marBottom w:val="0"/>
                  <w:divBdr>
                    <w:top w:val="none" w:sz="0" w:space="0" w:color="auto"/>
                    <w:left w:val="none" w:sz="0" w:space="0" w:color="auto"/>
                    <w:bottom w:val="none" w:sz="0" w:space="0" w:color="auto"/>
                    <w:right w:val="none" w:sz="0" w:space="0" w:color="auto"/>
                  </w:divBdr>
                </w:div>
                <w:div w:id="1582065131">
                  <w:marLeft w:val="0"/>
                  <w:marRight w:val="0"/>
                  <w:marTop w:val="0"/>
                  <w:marBottom w:val="0"/>
                  <w:divBdr>
                    <w:top w:val="none" w:sz="0" w:space="0" w:color="auto"/>
                    <w:left w:val="none" w:sz="0" w:space="0" w:color="auto"/>
                    <w:bottom w:val="none" w:sz="0" w:space="0" w:color="auto"/>
                    <w:right w:val="none" w:sz="0" w:space="0" w:color="auto"/>
                  </w:divBdr>
                </w:div>
                <w:div w:id="1582065140">
                  <w:marLeft w:val="0"/>
                  <w:marRight w:val="0"/>
                  <w:marTop w:val="0"/>
                  <w:marBottom w:val="0"/>
                  <w:divBdr>
                    <w:top w:val="none" w:sz="0" w:space="0" w:color="auto"/>
                    <w:left w:val="none" w:sz="0" w:space="0" w:color="auto"/>
                    <w:bottom w:val="none" w:sz="0" w:space="0" w:color="auto"/>
                    <w:right w:val="none" w:sz="0" w:space="0" w:color="auto"/>
                  </w:divBdr>
                </w:div>
                <w:div w:id="1582065142">
                  <w:marLeft w:val="0"/>
                  <w:marRight w:val="0"/>
                  <w:marTop w:val="0"/>
                  <w:marBottom w:val="0"/>
                  <w:divBdr>
                    <w:top w:val="none" w:sz="0" w:space="0" w:color="auto"/>
                    <w:left w:val="none" w:sz="0" w:space="0" w:color="auto"/>
                    <w:bottom w:val="none" w:sz="0" w:space="0" w:color="auto"/>
                    <w:right w:val="none" w:sz="0" w:space="0" w:color="auto"/>
                  </w:divBdr>
                </w:div>
                <w:div w:id="1582065146">
                  <w:marLeft w:val="0"/>
                  <w:marRight w:val="0"/>
                  <w:marTop w:val="0"/>
                  <w:marBottom w:val="0"/>
                  <w:divBdr>
                    <w:top w:val="none" w:sz="0" w:space="0" w:color="auto"/>
                    <w:left w:val="none" w:sz="0" w:space="0" w:color="auto"/>
                    <w:bottom w:val="none" w:sz="0" w:space="0" w:color="auto"/>
                    <w:right w:val="none" w:sz="0" w:space="0" w:color="auto"/>
                  </w:divBdr>
                </w:div>
                <w:div w:id="1582065151">
                  <w:marLeft w:val="0"/>
                  <w:marRight w:val="0"/>
                  <w:marTop w:val="0"/>
                  <w:marBottom w:val="0"/>
                  <w:divBdr>
                    <w:top w:val="none" w:sz="0" w:space="0" w:color="auto"/>
                    <w:left w:val="none" w:sz="0" w:space="0" w:color="auto"/>
                    <w:bottom w:val="none" w:sz="0" w:space="0" w:color="auto"/>
                    <w:right w:val="none" w:sz="0" w:space="0" w:color="auto"/>
                  </w:divBdr>
                </w:div>
                <w:div w:id="1582065154">
                  <w:marLeft w:val="0"/>
                  <w:marRight w:val="0"/>
                  <w:marTop w:val="0"/>
                  <w:marBottom w:val="0"/>
                  <w:divBdr>
                    <w:top w:val="none" w:sz="0" w:space="0" w:color="auto"/>
                    <w:left w:val="none" w:sz="0" w:space="0" w:color="auto"/>
                    <w:bottom w:val="none" w:sz="0" w:space="0" w:color="auto"/>
                    <w:right w:val="none" w:sz="0" w:space="0" w:color="auto"/>
                  </w:divBdr>
                </w:div>
                <w:div w:id="1582065163">
                  <w:marLeft w:val="0"/>
                  <w:marRight w:val="0"/>
                  <w:marTop w:val="0"/>
                  <w:marBottom w:val="0"/>
                  <w:divBdr>
                    <w:top w:val="none" w:sz="0" w:space="0" w:color="auto"/>
                    <w:left w:val="none" w:sz="0" w:space="0" w:color="auto"/>
                    <w:bottom w:val="none" w:sz="0" w:space="0" w:color="auto"/>
                    <w:right w:val="none" w:sz="0" w:space="0" w:color="auto"/>
                  </w:divBdr>
                </w:div>
                <w:div w:id="1582065169">
                  <w:marLeft w:val="0"/>
                  <w:marRight w:val="0"/>
                  <w:marTop w:val="0"/>
                  <w:marBottom w:val="0"/>
                  <w:divBdr>
                    <w:top w:val="none" w:sz="0" w:space="0" w:color="auto"/>
                    <w:left w:val="none" w:sz="0" w:space="0" w:color="auto"/>
                    <w:bottom w:val="none" w:sz="0" w:space="0" w:color="auto"/>
                    <w:right w:val="none" w:sz="0" w:space="0" w:color="auto"/>
                  </w:divBdr>
                </w:div>
                <w:div w:id="1582065170">
                  <w:marLeft w:val="0"/>
                  <w:marRight w:val="0"/>
                  <w:marTop w:val="0"/>
                  <w:marBottom w:val="0"/>
                  <w:divBdr>
                    <w:top w:val="none" w:sz="0" w:space="0" w:color="auto"/>
                    <w:left w:val="none" w:sz="0" w:space="0" w:color="auto"/>
                    <w:bottom w:val="none" w:sz="0" w:space="0" w:color="auto"/>
                    <w:right w:val="none" w:sz="0" w:space="0" w:color="auto"/>
                  </w:divBdr>
                </w:div>
                <w:div w:id="1582065177">
                  <w:marLeft w:val="0"/>
                  <w:marRight w:val="0"/>
                  <w:marTop w:val="0"/>
                  <w:marBottom w:val="0"/>
                  <w:divBdr>
                    <w:top w:val="none" w:sz="0" w:space="0" w:color="auto"/>
                    <w:left w:val="none" w:sz="0" w:space="0" w:color="auto"/>
                    <w:bottom w:val="none" w:sz="0" w:space="0" w:color="auto"/>
                    <w:right w:val="none" w:sz="0" w:space="0" w:color="auto"/>
                  </w:divBdr>
                </w:div>
                <w:div w:id="1582065181">
                  <w:marLeft w:val="0"/>
                  <w:marRight w:val="0"/>
                  <w:marTop w:val="0"/>
                  <w:marBottom w:val="0"/>
                  <w:divBdr>
                    <w:top w:val="none" w:sz="0" w:space="0" w:color="auto"/>
                    <w:left w:val="none" w:sz="0" w:space="0" w:color="auto"/>
                    <w:bottom w:val="none" w:sz="0" w:space="0" w:color="auto"/>
                    <w:right w:val="none" w:sz="0" w:space="0" w:color="auto"/>
                  </w:divBdr>
                </w:div>
                <w:div w:id="1582065185">
                  <w:marLeft w:val="0"/>
                  <w:marRight w:val="0"/>
                  <w:marTop w:val="0"/>
                  <w:marBottom w:val="0"/>
                  <w:divBdr>
                    <w:top w:val="none" w:sz="0" w:space="0" w:color="auto"/>
                    <w:left w:val="none" w:sz="0" w:space="0" w:color="auto"/>
                    <w:bottom w:val="none" w:sz="0" w:space="0" w:color="auto"/>
                    <w:right w:val="none" w:sz="0" w:space="0" w:color="auto"/>
                  </w:divBdr>
                </w:div>
                <w:div w:id="1582065186">
                  <w:marLeft w:val="0"/>
                  <w:marRight w:val="0"/>
                  <w:marTop w:val="0"/>
                  <w:marBottom w:val="0"/>
                  <w:divBdr>
                    <w:top w:val="none" w:sz="0" w:space="0" w:color="auto"/>
                    <w:left w:val="none" w:sz="0" w:space="0" w:color="auto"/>
                    <w:bottom w:val="none" w:sz="0" w:space="0" w:color="auto"/>
                    <w:right w:val="none" w:sz="0" w:space="0" w:color="auto"/>
                  </w:divBdr>
                </w:div>
                <w:div w:id="1582065190">
                  <w:marLeft w:val="0"/>
                  <w:marRight w:val="0"/>
                  <w:marTop w:val="0"/>
                  <w:marBottom w:val="0"/>
                  <w:divBdr>
                    <w:top w:val="none" w:sz="0" w:space="0" w:color="auto"/>
                    <w:left w:val="none" w:sz="0" w:space="0" w:color="auto"/>
                    <w:bottom w:val="none" w:sz="0" w:space="0" w:color="auto"/>
                    <w:right w:val="none" w:sz="0" w:space="0" w:color="auto"/>
                  </w:divBdr>
                </w:div>
                <w:div w:id="1582065196">
                  <w:marLeft w:val="0"/>
                  <w:marRight w:val="0"/>
                  <w:marTop w:val="0"/>
                  <w:marBottom w:val="0"/>
                  <w:divBdr>
                    <w:top w:val="none" w:sz="0" w:space="0" w:color="auto"/>
                    <w:left w:val="none" w:sz="0" w:space="0" w:color="auto"/>
                    <w:bottom w:val="none" w:sz="0" w:space="0" w:color="auto"/>
                    <w:right w:val="none" w:sz="0" w:space="0" w:color="auto"/>
                  </w:divBdr>
                </w:div>
                <w:div w:id="1582065197">
                  <w:marLeft w:val="0"/>
                  <w:marRight w:val="0"/>
                  <w:marTop w:val="0"/>
                  <w:marBottom w:val="0"/>
                  <w:divBdr>
                    <w:top w:val="none" w:sz="0" w:space="0" w:color="auto"/>
                    <w:left w:val="none" w:sz="0" w:space="0" w:color="auto"/>
                    <w:bottom w:val="none" w:sz="0" w:space="0" w:color="auto"/>
                    <w:right w:val="none" w:sz="0" w:space="0" w:color="auto"/>
                  </w:divBdr>
                </w:div>
                <w:div w:id="1582065216">
                  <w:marLeft w:val="0"/>
                  <w:marRight w:val="0"/>
                  <w:marTop w:val="0"/>
                  <w:marBottom w:val="0"/>
                  <w:divBdr>
                    <w:top w:val="none" w:sz="0" w:space="0" w:color="auto"/>
                    <w:left w:val="none" w:sz="0" w:space="0" w:color="auto"/>
                    <w:bottom w:val="none" w:sz="0" w:space="0" w:color="auto"/>
                    <w:right w:val="none" w:sz="0" w:space="0" w:color="auto"/>
                  </w:divBdr>
                </w:div>
                <w:div w:id="1582065217">
                  <w:marLeft w:val="0"/>
                  <w:marRight w:val="0"/>
                  <w:marTop w:val="0"/>
                  <w:marBottom w:val="0"/>
                  <w:divBdr>
                    <w:top w:val="none" w:sz="0" w:space="0" w:color="auto"/>
                    <w:left w:val="none" w:sz="0" w:space="0" w:color="auto"/>
                    <w:bottom w:val="none" w:sz="0" w:space="0" w:color="auto"/>
                    <w:right w:val="none" w:sz="0" w:space="0" w:color="auto"/>
                  </w:divBdr>
                </w:div>
                <w:div w:id="1582065219">
                  <w:marLeft w:val="0"/>
                  <w:marRight w:val="0"/>
                  <w:marTop w:val="0"/>
                  <w:marBottom w:val="0"/>
                  <w:divBdr>
                    <w:top w:val="none" w:sz="0" w:space="0" w:color="auto"/>
                    <w:left w:val="none" w:sz="0" w:space="0" w:color="auto"/>
                    <w:bottom w:val="none" w:sz="0" w:space="0" w:color="auto"/>
                    <w:right w:val="none" w:sz="0" w:space="0" w:color="auto"/>
                  </w:divBdr>
                </w:div>
                <w:div w:id="158206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064952">
      <w:marLeft w:val="0"/>
      <w:marRight w:val="0"/>
      <w:marTop w:val="0"/>
      <w:marBottom w:val="0"/>
      <w:divBdr>
        <w:top w:val="none" w:sz="0" w:space="0" w:color="auto"/>
        <w:left w:val="none" w:sz="0" w:space="0" w:color="auto"/>
        <w:bottom w:val="none" w:sz="0" w:space="0" w:color="auto"/>
        <w:right w:val="none" w:sz="0" w:space="0" w:color="auto"/>
      </w:divBdr>
    </w:div>
    <w:div w:id="1582064962">
      <w:marLeft w:val="0"/>
      <w:marRight w:val="0"/>
      <w:marTop w:val="0"/>
      <w:marBottom w:val="0"/>
      <w:divBdr>
        <w:top w:val="none" w:sz="0" w:space="0" w:color="auto"/>
        <w:left w:val="none" w:sz="0" w:space="0" w:color="auto"/>
        <w:bottom w:val="none" w:sz="0" w:space="0" w:color="auto"/>
        <w:right w:val="none" w:sz="0" w:space="0" w:color="auto"/>
      </w:divBdr>
    </w:div>
    <w:div w:id="1582064963">
      <w:marLeft w:val="0"/>
      <w:marRight w:val="0"/>
      <w:marTop w:val="0"/>
      <w:marBottom w:val="0"/>
      <w:divBdr>
        <w:top w:val="none" w:sz="0" w:space="0" w:color="auto"/>
        <w:left w:val="none" w:sz="0" w:space="0" w:color="auto"/>
        <w:bottom w:val="none" w:sz="0" w:space="0" w:color="auto"/>
        <w:right w:val="none" w:sz="0" w:space="0" w:color="auto"/>
      </w:divBdr>
    </w:div>
    <w:div w:id="1582064976">
      <w:marLeft w:val="0"/>
      <w:marRight w:val="0"/>
      <w:marTop w:val="0"/>
      <w:marBottom w:val="0"/>
      <w:divBdr>
        <w:top w:val="none" w:sz="0" w:space="0" w:color="auto"/>
        <w:left w:val="none" w:sz="0" w:space="0" w:color="auto"/>
        <w:bottom w:val="none" w:sz="0" w:space="0" w:color="auto"/>
        <w:right w:val="none" w:sz="0" w:space="0" w:color="auto"/>
      </w:divBdr>
    </w:div>
    <w:div w:id="1582064977">
      <w:marLeft w:val="0"/>
      <w:marRight w:val="0"/>
      <w:marTop w:val="0"/>
      <w:marBottom w:val="0"/>
      <w:divBdr>
        <w:top w:val="none" w:sz="0" w:space="0" w:color="auto"/>
        <w:left w:val="none" w:sz="0" w:space="0" w:color="auto"/>
        <w:bottom w:val="none" w:sz="0" w:space="0" w:color="auto"/>
        <w:right w:val="none" w:sz="0" w:space="0" w:color="auto"/>
      </w:divBdr>
    </w:div>
    <w:div w:id="1582064992">
      <w:marLeft w:val="0"/>
      <w:marRight w:val="0"/>
      <w:marTop w:val="0"/>
      <w:marBottom w:val="0"/>
      <w:divBdr>
        <w:top w:val="none" w:sz="0" w:space="0" w:color="auto"/>
        <w:left w:val="none" w:sz="0" w:space="0" w:color="auto"/>
        <w:bottom w:val="none" w:sz="0" w:space="0" w:color="auto"/>
        <w:right w:val="none" w:sz="0" w:space="0" w:color="auto"/>
      </w:divBdr>
    </w:div>
    <w:div w:id="1582064993">
      <w:marLeft w:val="0"/>
      <w:marRight w:val="0"/>
      <w:marTop w:val="0"/>
      <w:marBottom w:val="0"/>
      <w:divBdr>
        <w:top w:val="none" w:sz="0" w:space="0" w:color="auto"/>
        <w:left w:val="none" w:sz="0" w:space="0" w:color="auto"/>
        <w:bottom w:val="none" w:sz="0" w:space="0" w:color="auto"/>
        <w:right w:val="none" w:sz="0" w:space="0" w:color="auto"/>
      </w:divBdr>
      <w:divsChild>
        <w:div w:id="1582064779">
          <w:marLeft w:val="0"/>
          <w:marRight w:val="0"/>
          <w:marTop w:val="0"/>
          <w:marBottom w:val="0"/>
          <w:divBdr>
            <w:top w:val="none" w:sz="0" w:space="0" w:color="auto"/>
            <w:left w:val="none" w:sz="0" w:space="0" w:color="auto"/>
            <w:bottom w:val="none" w:sz="0" w:space="0" w:color="auto"/>
            <w:right w:val="none" w:sz="0" w:space="0" w:color="auto"/>
          </w:divBdr>
        </w:div>
        <w:div w:id="1582064889">
          <w:marLeft w:val="0"/>
          <w:marRight w:val="0"/>
          <w:marTop w:val="0"/>
          <w:marBottom w:val="0"/>
          <w:divBdr>
            <w:top w:val="none" w:sz="0" w:space="0" w:color="auto"/>
            <w:left w:val="none" w:sz="0" w:space="0" w:color="auto"/>
            <w:bottom w:val="none" w:sz="0" w:space="0" w:color="auto"/>
            <w:right w:val="none" w:sz="0" w:space="0" w:color="auto"/>
          </w:divBdr>
        </w:div>
        <w:div w:id="1582064928">
          <w:marLeft w:val="0"/>
          <w:marRight w:val="0"/>
          <w:marTop w:val="0"/>
          <w:marBottom w:val="0"/>
          <w:divBdr>
            <w:top w:val="none" w:sz="0" w:space="0" w:color="auto"/>
            <w:left w:val="none" w:sz="0" w:space="0" w:color="auto"/>
            <w:bottom w:val="none" w:sz="0" w:space="0" w:color="auto"/>
            <w:right w:val="none" w:sz="0" w:space="0" w:color="auto"/>
          </w:divBdr>
        </w:div>
        <w:div w:id="1582065000">
          <w:marLeft w:val="0"/>
          <w:marRight w:val="0"/>
          <w:marTop w:val="0"/>
          <w:marBottom w:val="0"/>
          <w:divBdr>
            <w:top w:val="none" w:sz="0" w:space="0" w:color="auto"/>
            <w:left w:val="none" w:sz="0" w:space="0" w:color="auto"/>
            <w:bottom w:val="none" w:sz="0" w:space="0" w:color="auto"/>
            <w:right w:val="none" w:sz="0" w:space="0" w:color="auto"/>
          </w:divBdr>
        </w:div>
        <w:div w:id="1582065157">
          <w:marLeft w:val="0"/>
          <w:marRight w:val="0"/>
          <w:marTop w:val="0"/>
          <w:marBottom w:val="0"/>
          <w:divBdr>
            <w:top w:val="none" w:sz="0" w:space="0" w:color="auto"/>
            <w:left w:val="none" w:sz="0" w:space="0" w:color="auto"/>
            <w:bottom w:val="none" w:sz="0" w:space="0" w:color="auto"/>
            <w:right w:val="none" w:sz="0" w:space="0" w:color="auto"/>
          </w:divBdr>
        </w:div>
      </w:divsChild>
    </w:div>
    <w:div w:id="1582065004">
      <w:marLeft w:val="0"/>
      <w:marRight w:val="0"/>
      <w:marTop w:val="0"/>
      <w:marBottom w:val="0"/>
      <w:divBdr>
        <w:top w:val="none" w:sz="0" w:space="0" w:color="auto"/>
        <w:left w:val="none" w:sz="0" w:space="0" w:color="auto"/>
        <w:bottom w:val="none" w:sz="0" w:space="0" w:color="auto"/>
        <w:right w:val="none" w:sz="0" w:space="0" w:color="auto"/>
      </w:divBdr>
      <w:divsChild>
        <w:div w:id="1582064751">
          <w:marLeft w:val="0"/>
          <w:marRight w:val="0"/>
          <w:marTop w:val="0"/>
          <w:marBottom w:val="0"/>
          <w:divBdr>
            <w:top w:val="none" w:sz="0" w:space="0" w:color="auto"/>
            <w:left w:val="none" w:sz="0" w:space="0" w:color="auto"/>
            <w:bottom w:val="none" w:sz="0" w:space="0" w:color="auto"/>
            <w:right w:val="none" w:sz="0" w:space="0" w:color="auto"/>
          </w:divBdr>
        </w:div>
        <w:div w:id="1582064790">
          <w:marLeft w:val="0"/>
          <w:marRight w:val="0"/>
          <w:marTop w:val="0"/>
          <w:marBottom w:val="0"/>
          <w:divBdr>
            <w:top w:val="none" w:sz="0" w:space="0" w:color="auto"/>
            <w:left w:val="none" w:sz="0" w:space="0" w:color="auto"/>
            <w:bottom w:val="none" w:sz="0" w:space="0" w:color="auto"/>
            <w:right w:val="none" w:sz="0" w:space="0" w:color="auto"/>
          </w:divBdr>
        </w:div>
        <w:div w:id="1582064798">
          <w:marLeft w:val="0"/>
          <w:marRight w:val="0"/>
          <w:marTop w:val="0"/>
          <w:marBottom w:val="0"/>
          <w:divBdr>
            <w:top w:val="none" w:sz="0" w:space="0" w:color="auto"/>
            <w:left w:val="none" w:sz="0" w:space="0" w:color="auto"/>
            <w:bottom w:val="none" w:sz="0" w:space="0" w:color="auto"/>
            <w:right w:val="none" w:sz="0" w:space="0" w:color="auto"/>
          </w:divBdr>
        </w:div>
        <w:div w:id="1582064801">
          <w:marLeft w:val="0"/>
          <w:marRight w:val="0"/>
          <w:marTop w:val="0"/>
          <w:marBottom w:val="0"/>
          <w:divBdr>
            <w:top w:val="none" w:sz="0" w:space="0" w:color="auto"/>
            <w:left w:val="none" w:sz="0" w:space="0" w:color="auto"/>
            <w:bottom w:val="none" w:sz="0" w:space="0" w:color="auto"/>
            <w:right w:val="none" w:sz="0" w:space="0" w:color="auto"/>
          </w:divBdr>
        </w:div>
        <w:div w:id="1582064802">
          <w:marLeft w:val="0"/>
          <w:marRight w:val="0"/>
          <w:marTop w:val="0"/>
          <w:marBottom w:val="0"/>
          <w:divBdr>
            <w:top w:val="none" w:sz="0" w:space="0" w:color="auto"/>
            <w:left w:val="none" w:sz="0" w:space="0" w:color="auto"/>
            <w:bottom w:val="none" w:sz="0" w:space="0" w:color="auto"/>
            <w:right w:val="none" w:sz="0" w:space="0" w:color="auto"/>
          </w:divBdr>
        </w:div>
        <w:div w:id="1582064858">
          <w:marLeft w:val="0"/>
          <w:marRight w:val="0"/>
          <w:marTop w:val="0"/>
          <w:marBottom w:val="0"/>
          <w:divBdr>
            <w:top w:val="none" w:sz="0" w:space="0" w:color="auto"/>
            <w:left w:val="none" w:sz="0" w:space="0" w:color="auto"/>
            <w:bottom w:val="none" w:sz="0" w:space="0" w:color="auto"/>
            <w:right w:val="none" w:sz="0" w:space="0" w:color="auto"/>
          </w:divBdr>
        </w:div>
        <w:div w:id="1582064865">
          <w:marLeft w:val="0"/>
          <w:marRight w:val="0"/>
          <w:marTop w:val="0"/>
          <w:marBottom w:val="0"/>
          <w:divBdr>
            <w:top w:val="none" w:sz="0" w:space="0" w:color="auto"/>
            <w:left w:val="none" w:sz="0" w:space="0" w:color="auto"/>
            <w:bottom w:val="none" w:sz="0" w:space="0" w:color="auto"/>
            <w:right w:val="none" w:sz="0" w:space="0" w:color="auto"/>
          </w:divBdr>
        </w:div>
        <w:div w:id="1582064880">
          <w:marLeft w:val="0"/>
          <w:marRight w:val="0"/>
          <w:marTop w:val="0"/>
          <w:marBottom w:val="0"/>
          <w:divBdr>
            <w:top w:val="none" w:sz="0" w:space="0" w:color="auto"/>
            <w:left w:val="none" w:sz="0" w:space="0" w:color="auto"/>
            <w:bottom w:val="none" w:sz="0" w:space="0" w:color="auto"/>
            <w:right w:val="none" w:sz="0" w:space="0" w:color="auto"/>
          </w:divBdr>
        </w:div>
        <w:div w:id="1582064913">
          <w:marLeft w:val="0"/>
          <w:marRight w:val="0"/>
          <w:marTop w:val="0"/>
          <w:marBottom w:val="0"/>
          <w:divBdr>
            <w:top w:val="none" w:sz="0" w:space="0" w:color="auto"/>
            <w:left w:val="none" w:sz="0" w:space="0" w:color="auto"/>
            <w:bottom w:val="none" w:sz="0" w:space="0" w:color="auto"/>
            <w:right w:val="none" w:sz="0" w:space="0" w:color="auto"/>
          </w:divBdr>
        </w:div>
        <w:div w:id="1582064917">
          <w:marLeft w:val="0"/>
          <w:marRight w:val="0"/>
          <w:marTop w:val="0"/>
          <w:marBottom w:val="0"/>
          <w:divBdr>
            <w:top w:val="none" w:sz="0" w:space="0" w:color="auto"/>
            <w:left w:val="none" w:sz="0" w:space="0" w:color="auto"/>
            <w:bottom w:val="none" w:sz="0" w:space="0" w:color="auto"/>
            <w:right w:val="none" w:sz="0" w:space="0" w:color="auto"/>
          </w:divBdr>
        </w:div>
        <w:div w:id="1582064975">
          <w:marLeft w:val="0"/>
          <w:marRight w:val="0"/>
          <w:marTop w:val="0"/>
          <w:marBottom w:val="0"/>
          <w:divBdr>
            <w:top w:val="none" w:sz="0" w:space="0" w:color="auto"/>
            <w:left w:val="none" w:sz="0" w:space="0" w:color="auto"/>
            <w:bottom w:val="none" w:sz="0" w:space="0" w:color="auto"/>
            <w:right w:val="none" w:sz="0" w:space="0" w:color="auto"/>
          </w:divBdr>
        </w:div>
        <w:div w:id="1582065007">
          <w:marLeft w:val="0"/>
          <w:marRight w:val="0"/>
          <w:marTop w:val="0"/>
          <w:marBottom w:val="0"/>
          <w:divBdr>
            <w:top w:val="none" w:sz="0" w:space="0" w:color="auto"/>
            <w:left w:val="none" w:sz="0" w:space="0" w:color="auto"/>
            <w:bottom w:val="none" w:sz="0" w:space="0" w:color="auto"/>
            <w:right w:val="none" w:sz="0" w:space="0" w:color="auto"/>
          </w:divBdr>
        </w:div>
        <w:div w:id="1582065060">
          <w:marLeft w:val="0"/>
          <w:marRight w:val="0"/>
          <w:marTop w:val="0"/>
          <w:marBottom w:val="0"/>
          <w:divBdr>
            <w:top w:val="none" w:sz="0" w:space="0" w:color="auto"/>
            <w:left w:val="none" w:sz="0" w:space="0" w:color="auto"/>
            <w:bottom w:val="none" w:sz="0" w:space="0" w:color="auto"/>
            <w:right w:val="none" w:sz="0" w:space="0" w:color="auto"/>
          </w:divBdr>
        </w:div>
        <w:div w:id="1582065069">
          <w:marLeft w:val="0"/>
          <w:marRight w:val="0"/>
          <w:marTop w:val="0"/>
          <w:marBottom w:val="0"/>
          <w:divBdr>
            <w:top w:val="none" w:sz="0" w:space="0" w:color="auto"/>
            <w:left w:val="none" w:sz="0" w:space="0" w:color="auto"/>
            <w:bottom w:val="none" w:sz="0" w:space="0" w:color="auto"/>
            <w:right w:val="none" w:sz="0" w:space="0" w:color="auto"/>
          </w:divBdr>
        </w:div>
        <w:div w:id="1582065088">
          <w:marLeft w:val="0"/>
          <w:marRight w:val="0"/>
          <w:marTop w:val="0"/>
          <w:marBottom w:val="0"/>
          <w:divBdr>
            <w:top w:val="none" w:sz="0" w:space="0" w:color="auto"/>
            <w:left w:val="none" w:sz="0" w:space="0" w:color="auto"/>
            <w:bottom w:val="none" w:sz="0" w:space="0" w:color="auto"/>
            <w:right w:val="none" w:sz="0" w:space="0" w:color="auto"/>
          </w:divBdr>
        </w:div>
        <w:div w:id="1582065130">
          <w:marLeft w:val="0"/>
          <w:marRight w:val="0"/>
          <w:marTop w:val="0"/>
          <w:marBottom w:val="0"/>
          <w:divBdr>
            <w:top w:val="none" w:sz="0" w:space="0" w:color="auto"/>
            <w:left w:val="none" w:sz="0" w:space="0" w:color="auto"/>
            <w:bottom w:val="none" w:sz="0" w:space="0" w:color="auto"/>
            <w:right w:val="none" w:sz="0" w:space="0" w:color="auto"/>
          </w:divBdr>
        </w:div>
        <w:div w:id="1582065139">
          <w:marLeft w:val="0"/>
          <w:marRight w:val="0"/>
          <w:marTop w:val="0"/>
          <w:marBottom w:val="0"/>
          <w:divBdr>
            <w:top w:val="none" w:sz="0" w:space="0" w:color="auto"/>
            <w:left w:val="none" w:sz="0" w:space="0" w:color="auto"/>
            <w:bottom w:val="none" w:sz="0" w:space="0" w:color="auto"/>
            <w:right w:val="none" w:sz="0" w:space="0" w:color="auto"/>
          </w:divBdr>
        </w:div>
        <w:div w:id="1582065161">
          <w:marLeft w:val="0"/>
          <w:marRight w:val="0"/>
          <w:marTop w:val="0"/>
          <w:marBottom w:val="0"/>
          <w:divBdr>
            <w:top w:val="none" w:sz="0" w:space="0" w:color="auto"/>
            <w:left w:val="none" w:sz="0" w:space="0" w:color="auto"/>
            <w:bottom w:val="none" w:sz="0" w:space="0" w:color="auto"/>
            <w:right w:val="none" w:sz="0" w:space="0" w:color="auto"/>
          </w:divBdr>
        </w:div>
        <w:div w:id="1582065168">
          <w:marLeft w:val="0"/>
          <w:marRight w:val="0"/>
          <w:marTop w:val="0"/>
          <w:marBottom w:val="0"/>
          <w:divBdr>
            <w:top w:val="none" w:sz="0" w:space="0" w:color="auto"/>
            <w:left w:val="none" w:sz="0" w:space="0" w:color="auto"/>
            <w:bottom w:val="none" w:sz="0" w:space="0" w:color="auto"/>
            <w:right w:val="none" w:sz="0" w:space="0" w:color="auto"/>
          </w:divBdr>
        </w:div>
        <w:div w:id="1582065205">
          <w:marLeft w:val="0"/>
          <w:marRight w:val="0"/>
          <w:marTop w:val="0"/>
          <w:marBottom w:val="0"/>
          <w:divBdr>
            <w:top w:val="none" w:sz="0" w:space="0" w:color="auto"/>
            <w:left w:val="none" w:sz="0" w:space="0" w:color="auto"/>
            <w:bottom w:val="none" w:sz="0" w:space="0" w:color="auto"/>
            <w:right w:val="none" w:sz="0" w:space="0" w:color="auto"/>
          </w:divBdr>
        </w:div>
        <w:div w:id="1582065209">
          <w:marLeft w:val="0"/>
          <w:marRight w:val="0"/>
          <w:marTop w:val="0"/>
          <w:marBottom w:val="0"/>
          <w:divBdr>
            <w:top w:val="none" w:sz="0" w:space="0" w:color="auto"/>
            <w:left w:val="none" w:sz="0" w:space="0" w:color="auto"/>
            <w:bottom w:val="none" w:sz="0" w:space="0" w:color="auto"/>
            <w:right w:val="none" w:sz="0" w:space="0" w:color="auto"/>
          </w:divBdr>
        </w:div>
        <w:div w:id="1582065212">
          <w:marLeft w:val="0"/>
          <w:marRight w:val="0"/>
          <w:marTop w:val="0"/>
          <w:marBottom w:val="0"/>
          <w:divBdr>
            <w:top w:val="none" w:sz="0" w:space="0" w:color="auto"/>
            <w:left w:val="none" w:sz="0" w:space="0" w:color="auto"/>
            <w:bottom w:val="none" w:sz="0" w:space="0" w:color="auto"/>
            <w:right w:val="none" w:sz="0" w:space="0" w:color="auto"/>
          </w:divBdr>
        </w:div>
      </w:divsChild>
    </w:div>
    <w:div w:id="1582065008">
      <w:marLeft w:val="0"/>
      <w:marRight w:val="0"/>
      <w:marTop w:val="0"/>
      <w:marBottom w:val="0"/>
      <w:divBdr>
        <w:top w:val="none" w:sz="0" w:space="0" w:color="auto"/>
        <w:left w:val="none" w:sz="0" w:space="0" w:color="auto"/>
        <w:bottom w:val="none" w:sz="0" w:space="0" w:color="auto"/>
        <w:right w:val="none" w:sz="0" w:space="0" w:color="auto"/>
      </w:divBdr>
    </w:div>
    <w:div w:id="1582065011">
      <w:marLeft w:val="0"/>
      <w:marRight w:val="0"/>
      <w:marTop w:val="0"/>
      <w:marBottom w:val="0"/>
      <w:divBdr>
        <w:top w:val="none" w:sz="0" w:space="0" w:color="auto"/>
        <w:left w:val="none" w:sz="0" w:space="0" w:color="auto"/>
        <w:bottom w:val="none" w:sz="0" w:space="0" w:color="auto"/>
        <w:right w:val="none" w:sz="0" w:space="0" w:color="auto"/>
      </w:divBdr>
    </w:div>
    <w:div w:id="1582065015">
      <w:marLeft w:val="0"/>
      <w:marRight w:val="0"/>
      <w:marTop w:val="0"/>
      <w:marBottom w:val="0"/>
      <w:divBdr>
        <w:top w:val="none" w:sz="0" w:space="0" w:color="auto"/>
        <w:left w:val="none" w:sz="0" w:space="0" w:color="auto"/>
        <w:bottom w:val="none" w:sz="0" w:space="0" w:color="auto"/>
        <w:right w:val="none" w:sz="0" w:space="0" w:color="auto"/>
      </w:divBdr>
    </w:div>
    <w:div w:id="1582065018">
      <w:marLeft w:val="0"/>
      <w:marRight w:val="0"/>
      <w:marTop w:val="0"/>
      <w:marBottom w:val="0"/>
      <w:divBdr>
        <w:top w:val="none" w:sz="0" w:space="0" w:color="auto"/>
        <w:left w:val="none" w:sz="0" w:space="0" w:color="auto"/>
        <w:bottom w:val="none" w:sz="0" w:space="0" w:color="auto"/>
        <w:right w:val="none" w:sz="0" w:space="0" w:color="auto"/>
      </w:divBdr>
    </w:div>
    <w:div w:id="1582065031">
      <w:marLeft w:val="0"/>
      <w:marRight w:val="0"/>
      <w:marTop w:val="0"/>
      <w:marBottom w:val="0"/>
      <w:divBdr>
        <w:top w:val="none" w:sz="0" w:space="0" w:color="auto"/>
        <w:left w:val="none" w:sz="0" w:space="0" w:color="auto"/>
        <w:bottom w:val="none" w:sz="0" w:space="0" w:color="auto"/>
        <w:right w:val="none" w:sz="0" w:space="0" w:color="auto"/>
      </w:divBdr>
    </w:div>
    <w:div w:id="1582065037">
      <w:marLeft w:val="0"/>
      <w:marRight w:val="0"/>
      <w:marTop w:val="0"/>
      <w:marBottom w:val="0"/>
      <w:divBdr>
        <w:top w:val="none" w:sz="0" w:space="0" w:color="auto"/>
        <w:left w:val="none" w:sz="0" w:space="0" w:color="auto"/>
        <w:bottom w:val="none" w:sz="0" w:space="0" w:color="auto"/>
        <w:right w:val="none" w:sz="0" w:space="0" w:color="auto"/>
      </w:divBdr>
    </w:div>
    <w:div w:id="1582065049">
      <w:marLeft w:val="0"/>
      <w:marRight w:val="0"/>
      <w:marTop w:val="0"/>
      <w:marBottom w:val="0"/>
      <w:divBdr>
        <w:top w:val="none" w:sz="0" w:space="0" w:color="auto"/>
        <w:left w:val="none" w:sz="0" w:space="0" w:color="auto"/>
        <w:bottom w:val="none" w:sz="0" w:space="0" w:color="auto"/>
        <w:right w:val="none" w:sz="0" w:space="0" w:color="auto"/>
      </w:divBdr>
    </w:div>
    <w:div w:id="1582065050">
      <w:marLeft w:val="0"/>
      <w:marRight w:val="0"/>
      <w:marTop w:val="0"/>
      <w:marBottom w:val="0"/>
      <w:divBdr>
        <w:top w:val="none" w:sz="0" w:space="0" w:color="auto"/>
        <w:left w:val="none" w:sz="0" w:space="0" w:color="auto"/>
        <w:bottom w:val="none" w:sz="0" w:space="0" w:color="auto"/>
        <w:right w:val="none" w:sz="0" w:space="0" w:color="auto"/>
      </w:divBdr>
    </w:div>
    <w:div w:id="1582065051">
      <w:marLeft w:val="0"/>
      <w:marRight w:val="0"/>
      <w:marTop w:val="0"/>
      <w:marBottom w:val="0"/>
      <w:divBdr>
        <w:top w:val="none" w:sz="0" w:space="0" w:color="auto"/>
        <w:left w:val="none" w:sz="0" w:space="0" w:color="auto"/>
        <w:bottom w:val="none" w:sz="0" w:space="0" w:color="auto"/>
        <w:right w:val="none" w:sz="0" w:space="0" w:color="auto"/>
      </w:divBdr>
      <w:divsChild>
        <w:div w:id="1582064762">
          <w:marLeft w:val="0"/>
          <w:marRight w:val="0"/>
          <w:marTop w:val="0"/>
          <w:marBottom w:val="0"/>
          <w:divBdr>
            <w:top w:val="none" w:sz="0" w:space="0" w:color="auto"/>
            <w:left w:val="none" w:sz="0" w:space="0" w:color="auto"/>
            <w:bottom w:val="none" w:sz="0" w:space="0" w:color="auto"/>
            <w:right w:val="none" w:sz="0" w:space="0" w:color="auto"/>
          </w:divBdr>
        </w:div>
        <w:div w:id="1582064771">
          <w:marLeft w:val="0"/>
          <w:marRight w:val="0"/>
          <w:marTop w:val="0"/>
          <w:marBottom w:val="0"/>
          <w:divBdr>
            <w:top w:val="none" w:sz="0" w:space="0" w:color="auto"/>
            <w:left w:val="none" w:sz="0" w:space="0" w:color="auto"/>
            <w:bottom w:val="none" w:sz="0" w:space="0" w:color="auto"/>
            <w:right w:val="none" w:sz="0" w:space="0" w:color="auto"/>
          </w:divBdr>
        </w:div>
        <w:div w:id="1582064792">
          <w:marLeft w:val="0"/>
          <w:marRight w:val="0"/>
          <w:marTop w:val="0"/>
          <w:marBottom w:val="0"/>
          <w:divBdr>
            <w:top w:val="none" w:sz="0" w:space="0" w:color="auto"/>
            <w:left w:val="none" w:sz="0" w:space="0" w:color="auto"/>
            <w:bottom w:val="none" w:sz="0" w:space="0" w:color="auto"/>
            <w:right w:val="none" w:sz="0" w:space="0" w:color="auto"/>
          </w:divBdr>
        </w:div>
        <w:div w:id="1582064805">
          <w:marLeft w:val="0"/>
          <w:marRight w:val="0"/>
          <w:marTop w:val="0"/>
          <w:marBottom w:val="0"/>
          <w:divBdr>
            <w:top w:val="none" w:sz="0" w:space="0" w:color="auto"/>
            <w:left w:val="none" w:sz="0" w:space="0" w:color="auto"/>
            <w:bottom w:val="none" w:sz="0" w:space="0" w:color="auto"/>
            <w:right w:val="none" w:sz="0" w:space="0" w:color="auto"/>
          </w:divBdr>
        </w:div>
        <w:div w:id="1582064823">
          <w:marLeft w:val="0"/>
          <w:marRight w:val="0"/>
          <w:marTop w:val="0"/>
          <w:marBottom w:val="0"/>
          <w:divBdr>
            <w:top w:val="none" w:sz="0" w:space="0" w:color="auto"/>
            <w:left w:val="none" w:sz="0" w:space="0" w:color="auto"/>
            <w:bottom w:val="none" w:sz="0" w:space="0" w:color="auto"/>
            <w:right w:val="none" w:sz="0" w:space="0" w:color="auto"/>
          </w:divBdr>
        </w:div>
        <w:div w:id="1582064837">
          <w:marLeft w:val="0"/>
          <w:marRight w:val="0"/>
          <w:marTop w:val="0"/>
          <w:marBottom w:val="0"/>
          <w:divBdr>
            <w:top w:val="none" w:sz="0" w:space="0" w:color="auto"/>
            <w:left w:val="none" w:sz="0" w:space="0" w:color="auto"/>
            <w:bottom w:val="none" w:sz="0" w:space="0" w:color="auto"/>
            <w:right w:val="none" w:sz="0" w:space="0" w:color="auto"/>
          </w:divBdr>
        </w:div>
        <w:div w:id="1582064847">
          <w:marLeft w:val="0"/>
          <w:marRight w:val="0"/>
          <w:marTop w:val="0"/>
          <w:marBottom w:val="0"/>
          <w:divBdr>
            <w:top w:val="none" w:sz="0" w:space="0" w:color="auto"/>
            <w:left w:val="none" w:sz="0" w:space="0" w:color="auto"/>
            <w:bottom w:val="none" w:sz="0" w:space="0" w:color="auto"/>
            <w:right w:val="none" w:sz="0" w:space="0" w:color="auto"/>
          </w:divBdr>
        </w:div>
        <w:div w:id="1582064850">
          <w:marLeft w:val="0"/>
          <w:marRight w:val="0"/>
          <w:marTop w:val="0"/>
          <w:marBottom w:val="0"/>
          <w:divBdr>
            <w:top w:val="none" w:sz="0" w:space="0" w:color="auto"/>
            <w:left w:val="none" w:sz="0" w:space="0" w:color="auto"/>
            <w:bottom w:val="none" w:sz="0" w:space="0" w:color="auto"/>
            <w:right w:val="none" w:sz="0" w:space="0" w:color="auto"/>
          </w:divBdr>
        </w:div>
        <w:div w:id="1582064872">
          <w:marLeft w:val="0"/>
          <w:marRight w:val="0"/>
          <w:marTop w:val="0"/>
          <w:marBottom w:val="0"/>
          <w:divBdr>
            <w:top w:val="none" w:sz="0" w:space="0" w:color="auto"/>
            <w:left w:val="none" w:sz="0" w:space="0" w:color="auto"/>
            <w:bottom w:val="none" w:sz="0" w:space="0" w:color="auto"/>
            <w:right w:val="none" w:sz="0" w:space="0" w:color="auto"/>
          </w:divBdr>
        </w:div>
        <w:div w:id="1582064881">
          <w:marLeft w:val="0"/>
          <w:marRight w:val="0"/>
          <w:marTop w:val="0"/>
          <w:marBottom w:val="0"/>
          <w:divBdr>
            <w:top w:val="none" w:sz="0" w:space="0" w:color="auto"/>
            <w:left w:val="none" w:sz="0" w:space="0" w:color="auto"/>
            <w:bottom w:val="none" w:sz="0" w:space="0" w:color="auto"/>
            <w:right w:val="none" w:sz="0" w:space="0" w:color="auto"/>
          </w:divBdr>
        </w:div>
        <w:div w:id="1582064950">
          <w:marLeft w:val="0"/>
          <w:marRight w:val="0"/>
          <w:marTop w:val="0"/>
          <w:marBottom w:val="0"/>
          <w:divBdr>
            <w:top w:val="none" w:sz="0" w:space="0" w:color="auto"/>
            <w:left w:val="none" w:sz="0" w:space="0" w:color="auto"/>
            <w:bottom w:val="none" w:sz="0" w:space="0" w:color="auto"/>
            <w:right w:val="none" w:sz="0" w:space="0" w:color="auto"/>
          </w:divBdr>
        </w:div>
        <w:div w:id="1582064953">
          <w:marLeft w:val="0"/>
          <w:marRight w:val="0"/>
          <w:marTop w:val="0"/>
          <w:marBottom w:val="0"/>
          <w:divBdr>
            <w:top w:val="none" w:sz="0" w:space="0" w:color="auto"/>
            <w:left w:val="none" w:sz="0" w:space="0" w:color="auto"/>
            <w:bottom w:val="none" w:sz="0" w:space="0" w:color="auto"/>
            <w:right w:val="none" w:sz="0" w:space="0" w:color="auto"/>
          </w:divBdr>
        </w:div>
        <w:div w:id="1582064972">
          <w:marLeft w:val="0"/>
          <w:marRight w:val="0"/>
          <w:marTop w:val="0"/>
          <w:marBottom w:val="0"/>
          <w:divBdr>
            <w:top w:val="none" w:sz="0" w:space="0" w:color="auto"/>
            <w:left w:val="none" w:sz="0" w:space="0" w:color="auto"/>
            <w:bottom w:val="none" w:sz="0" w:space="0" w:color="auto"/>
            <w:right w:val="none" w:sz="0" w:space="0" w:color="auto"/>
          </w:divBdr>
        </w:div>
        <w:div w:id="1582064990">
          <w:marLeft w:val="0"/>
          <w:marRight w:val="0"/>
          <w:marTop w:val="0"/>
          <w:marBottom w:val="0"/>
          <w:divBdr>
            <w:top w:val="none" w:sz="0" w:space="0" w:color="auto"/>
            <w:left w:val="none" w:sz="0" w:space="0" w:color="auto"/>
            <w:bottom w:val="none" w:sz="0" w:space="0" w:color="auto"/>
            <w:right w:val="none" w:sz="0" w:space="0" w:color="auto"/>
          </w:divBdr>
        </w:div>
        <w:div w:id="1582064996">
          <w:marLeft w:val="0"/>
          <w:marRight w:val="0"/>
          <w:marTop w:val="0"/>
          <w:marBottom w:val="0"/>
          <w:divBdr>
            <w:top w:val="none" w:sz="0" w:space="0" w:color="auto"/>
            <w:left w:val="none" w:sz="0" w:space="0" w:color="auto"/>
            <w:bottom w:val="none" w:sz="0" w:space="0" w:color="auto"/>
            <w:right w:val="none" w:sz="0" w:space="0" w:color="auto"/>
          </w:divBdr>
        </w:div>
        <w:div w:id="1582065005">
          <w:marLeft w:val="0"/>
          <w:marRight w:val="0"/>
          <w:marTop w:val="0"/>
          <w:marBottom w:val="0"/>
          <w:divBdr>
            <w:top w:val="none" w:sz="0" w:space="0" w:color="auto"/>
            <w:left w:val="none" w:sz="0" w:space="0" w:color="auto"/>
            <w:bottom w:val="none" w:sz="0" w:space="0" w:color="auto"/>
            <w:right w:val="none" w:sz="0" w:space="0" w:color="auto"/>
          </w:divBdr>
        </w:div>
        <w:div w:id="1582065024">
          <w:marLeft w:val="0"/>
          <w:marRight w:val="0"/>
          <w:marTop w:val="0"/>
          <w:marBottom w:val="0"/>
          <w:divBdr>
            <w:top w:val="none" w:sz="0" w:space="0" w:color="auto"/>
            <w:left w:val="none" w:sz="0" w:space="0" w:color="auto"/>
            <w:bottom w:val="none" w:sz="0" w:space="0" w:color="auto"/>
            <w:right w:val="none" w:sz="0" w:space="0" w:color="auto"/>
          </w:divBdr>
        </w:div>
        <w:div w:id="1582065029">
          <w:marLeft w:val="0"/>
          <w:marRight w:val="0"/>
          <w:marTop w:val="0"/>
          <w:marBottom w:val="0"/>
          <w:divBdr>
            <w:top w:val="none" w:sz="0" w:space="0" w:color="auto"/>
            <w:left w:val="none" w:sz="0" w:space="0" w:color="auto"/>
            <w:bottom w:val="none" w:sz="0" w:space="0" w:color="auto"/>
            <w:right w:val="none" w:sz="0" w:space="0" w:color="auto"/>
          </w:divBdr>
        </w:div>
        <w:div w:id="1582065035">
          <w:marLeft w:val="0"/>
          <w:marRight w:val="0"/>
          <w:marTop w:val="0"/>
          <w:marBottom w:val="0"/>
          <w:divBdr>
            <w:top w:val="none" w:sz="0" w:space="0" w:color="auto"/>
            <w:left w:val="none" w:sz="0" w:space="0" w:color="auto"/>
            <w:bottom w:val="none" w:sz="0" w:space="0" w:color="auto"/>
            <w:right w:val="none" w:sz="0" w:space="0" w:color="auto"/>
          </w:divBdr>
        </w:div>
        <w:div w:id="1582065073">
          <w:marLeft w:val="0"/>
          <w:marRight w:val="0"/>
          <w:marTop w:val="0"/>
          <w:marBottom w:val="0"/>
          <w:divBdr>
            <w:top w:val="none" w:sz="0" w:space="0" w:color="auto"/>
            <w:left w:val="none" w:sz="0" w:space="0" w:color="auto"/>
            <w:bottom w:val="none" w:sz="0" w:space="0" w:color="auto"/>
            <w:right w:val="none" w:sz="0" w:space="0" w:color="auto"/>
          </w:divBdr>
        </w:div>
        <w:div w:id="1582065093">
          <w:marLeft w:val="0"/>
          <w:marRight w:val="0"/>
          <w:marTop w:val="0"/>
          <w:marBottom w:val="0"/>
          <w:divBdr>
            <w:top w:val="none" w:sz="0" w:space="0" w:color="auto"/>
            <w:left w:val="none" w:sz="0" w:space="0" w:color="auto"/>
            <w:bottom w:val="none" w:sz="0" w:space="0" w:color="auto"/>
            <w:right w:val="none" w:sz="0" w:space="0" w:color="auto"/>
          </w:divBdr>
        </w:div>
        <w:div w:id="1582065110">
          <w:marLeft w:val="0"/>
          <w:marRight w:val="0"/>
          <w:marTop w:val="0"/>
          <w:marBottom w:val="0"/>
          <w:divBdr>
            <w:top w:val="none" w:sz="0" w:space="0" w:color="auto"/>
            <w:left w:val="none" w:sz="0" w:space="0" w:color="auto"/>
            <w:bottom w:val="none" w:sz="0" w:space="0" w:color="auto"/>
            <w:right w:val="none" w:sz="0" w:space="0" w:color="auto"/>
          </w:divBdr>
        </w:div>
        <w:div w:id="1582065114">
          <w:marLeft w:val="0"/>
          <w:marRight w:val="0"/>
          <w:marTop w:val="0"/>
          <w:marBottom w:val="0"/>
          <w:divBdr>
            <w:top w:val="none" w:sz="0" w:space="0" w:color="auto"/>
            <w:left w:val="none" w:sz="0" w:space="0" w:color="auto"/>
            <w:bottom w:val="none" w:sz="0" w:space="0" w:color="auto"/>
            <w:right w:val="none" w:sz="0" w:space="0" w:color="auto"/>
          </w:divBdr>
        </w:div>
        <w:div w:id="1582065133">
          <w:marLeft w:val="0"/>
          <w:marRight w:val="0"/>
          <w:marTop w:val="0"/>
          <w:marBottom w:val="0"/>
          <w:divBdr>
            <w:top w:val="none" w:sz="0" w:space="0" w:color="auto"/>
            <w:left w:val="none" w:sz="0" w:space="0" w:color="auto"/>
            <w:bottom w:val="none" w:sz="0" w:space="0" w:color="auto"/>
            <w:right w:val="none" w:sz="0" w:space="0" w:color="auto"/>
          </w:divBdr>
        </w:div>
        <w:div w:id="1582065158">
          <w:marLeft w:val="0"/>
          <w:marRight w:val="0"/>
          <w:marTop w:val="0"/>
          <w:marBottom w:val="0"/>
          <w:divBdr>
            <w:top w:val="none" w:sz="0" w:space="0" w:color="auto"/>
            <w:left w:val="none" w:sz="0" w:space="0" w:color="auto"/>
            <w:bottom w:val="none" w:sz="0" w:space="0" w:color="auto"/>
            <w:right w:val="none" w:sz="0" w:space="0" w:color="auto"/>
          </w:divBdr>
        </w:div>
        <w:div w:id="1582065172">
          <w:marLeft w:val="0"/>
          <w:marRight w:val="0"/>
          <w:marTop w:val="0"/>
          <w:marBottom w:val="0"/>
          <w:divBdr>
            <w:top w:val="none" w:sz="0" w:space="0" w:color="auto"/>
            <w:left w:val="none" w:sz="0" w:space="0" w:color="auto"/>
            <w:bottom w:val="none" w:sz="0" w:space="0" w:color="auto"/>
            <w:right w:val="none" w:sz="0" w:space="0" w:color="auto"/>
          </w:divBdr>
        </w:div>
        <w:div w:id="1582065184">
          <w:marLeft w:val="0"/>
          <w:marRight w:val="0"/>
          <w:marTop w:val="0"/>
          <w:marBottom w:val="0"/>
          <w:divBdr>
            <w:top w:val="none" w:sz="0" w:space="0" w:color="auto"/>
            <w:left w:val="none" w:sz="0" w:space="0" w:color="auto"/>
            <w:bottom w:val="none" w:sz="0" w:space="0" w:color="auto"/>
            <w:right w:val="none" w:sz="0" w:space="0" w:color="auto"/>
          </w:divBdr>
        </w:div>
        <w:div w:id="1582065189">
          <w:marLeft w:val="0"/>
          <w:marRight w:val="0"/>
          <w:marTop w:val="0"/>
          <w:marBottom w:val="0"/>
          <w:divBdr>
            <w:top w:val="none" w:sz="0" w:space="0" w:color="auto"/>
            <w:left w:val="none" w:sz="0" w:space="0" w:color="auto"/>
            <w:bottom w:val="none" w:sz="0" w:space="0" w:color="auto"/>
            <w:right w:val="none" w:sz="0" w:space="0" w:color="auto"/>
          </w:divBdr>
        </w:div>
        <w:div w:id="1582065192">
          <w:marLeft w:val="0"/>
          <w:marRight w:val="0"/>
          <w:marTop w:val="0"/>
          <w:marBottom w:val="0"/>
          <w:divBdr>
            <w:top w:val="none" w:sz="0" w:space="0" w:color="auto"/>
            <w:left w:val="none" w:sz="0" w:space="0" w:color="auto"/>
            <w:bottom w:val="none" w:sz="0" w:space="0" w:color="auto"/>
            <w:right w:val="none" w:sz="0" w:space="0" w:color="auto"/>
          </w:divBdr>
        </w:div>
        <w:div w:id="1582065202">
          <w:marLeft w:val="0"/>
          <w:marRight w:val="0"/>
          <w:marTop w:val="0"/>
          <w:marBottom w:val="0"/>
          <w:divBdr>
            <w:top w:val="none" w:sz="0" w:space="0" w:color="auto"/>
            <w:left w:val="none" w:sz="0" w:space="0" w:color="auto"/>
            <w:bottom w:val="none" w:sz="0" w:space="0" w:color="auto"/>
            <w:right w:val="none" w:sz="0" w:space="0" w:color="auto"/>
          </w:divBdr>
        </w:div>
        <w:div w:id="1582065206">
          <w:marLeft w:val="0"/>
          <w:marRight w:val="0"/>
          <w:marTop w:val="0"/>
          <w:marBottom w:val="0"/>
          <w:divBdr>
            <w:top w:val="none" w:sz="0" w:space="0" w:color="auto"/>
            <w:left w:val="none" w:sz="0" w:space="0" w:color="auto"/>
            <w:bottom w:val="none" w:sz="0" w:space="0" w:color="auto"/>
            <w:right w:val="none" w:sz="0" w:space="0" w:color="auto"/>
          </w:divBdr>
        </w:div>
        <w:div w:id="1582065213">
          <w:marLeft w:val="0"/>
          <w:marRight w:val="0"/>
          <w:marTop w:val="0"/>
          <w:marBottom w:val="0"/>
          <w:divBdr>
            <w:top w:val="none" w:sz="0" w:space="0" w:color="auto"/>
            <w:left w:val="none" w:sz="0" w:space="0" w:color="auto"/>
            <w:bottom w:val="none" w:sz="0" w:space="0" w:color="auto"/>
            <w:right w:val="none" w:sz="0" w:space="0" w:color="auto"/>
          </w:divBdr>
        </w:div>
        <w:div w:id="1582065222">
          <w:marLeft w:val="0"/>
          <w:marRight w:val="0"/>
          <w:marTop w:val="0"/>
          <w:marBottom w:val="0"/>
          <w:divBdr>
            <w:top w:val="none" w:sz="0" w:space="0" w:color="auto"/>
            <w:left w:val="none" w:sz="0" w:space="0" w:color="auto"/>
            <w:bottom w:val="none" w:sz="0" w:space="0" w:color="auto"/>
            <w:right w:val="none" w:sz="0" w:space="0" w:color="auto"/>
          </w:divBdr>
        </w:div>
      </w:divsChild>
    </w:div>
    <w:div w:id="1582065057">
      <w:marLeft w:val="0"/>
      <w:marRight w:val="0"/>
      <w:marTop w:val="0"/>
      <w:marBottom w:val="0"/>
      <w:divBdr>
        <w:top w:val="none" w:sz="0" w:space="0" w:color="auto"/>
        <w:left w:val="none" w:sz="0" w:space="0" w:color="auto"/>
        <w:bottom w:val="none" w:sz="0" w:space="0" w:color="auto"/>
        <w:right w:val="none" w:sz="0" w:space="0" w:color="auto"/>
      </w:divBdr>
    </w:div>
    <w:div w:id="1582065058">
      <w:marLeft w:val="0"/>
      <w:marRight w:val="0"/>
      <w:marTop w:val="0"/>
      <w:marBottom w:val="0"/>
      <w:divBdr>
        <w:top w:val="none" w:sz="0" w:space="0" w:color="auto"/>
        <w:left w:val="none" w:sz="0" w:space="0" w:color="auto"/>
        <w:bottom w:val="none" w:sz="0" w:space="0" w:color="auto"/>
        <w:right w:val="none" w:sz="0" w:space="0" w:color="auto"/>
      </w:divBdr>
      <w:divsChild>
        <w:div w:id="1582064859">
          <w:marLeft w:val="0"/>
          <w:marRight w:val="0"/>
          <w:marTop w:val="0"/>
          <w:marBottom w:val="0"/>
          <w:divBdr>
            <w:top w:val="none" w:sz="0" w:space="0" w:color="auto"/>
            <w:left w:val="none" w:sz="0" w:space="0" w:color="auto"/>
            <w:bottom w:val="none" w:sz="0" w:space="0" w:color="auto"/>
            <w:right w:val="none" w:sz="0" w:space="0" w:color="auto"/>
          </w:divBdr>
        </w:div>
        <w:div w:id="1582065078">
          <w:marLeft w:val="0"/>
          <w:marRight w:val="0"/>
          <w:marTop w:val="0"/>
          <w:marBottom w:val="0"/>
          <w:divBdr>
            <w:top w:val="none" w:sz="0" w:space="0" w:color="auto"/>
            <w:left w:val="none" w:sz="0" w:space="0" w:color="auto"/>
            <w:bottom w:val="none" w:sz="0" w:space="0" w:color="auto"/>
            <w:right w:val="none" w:sz="0" w:space="0" w:color="auto"/>
          </w:divBdr>
        </w:div>
      </w:divsChild>
    </w:div>
    <w:div w:id="1582065059">
      <w:marLeft w:val="0"/>
      <w:marRight w:val="0"/>
      <w:marTop w:val="0"/>
      <w:marBottom w:val="0"/>
      <w:divBdr>
        <w:top w:val="none" w:sz="0" w:space="0" w:color="auto"/>
        <w:left w:val="none" w:sz="0" w:space="0" w:color="auto"/>
        <w:bottom w:val="none" w:sz="0" w:space="0" w:color="auto"/>
        <w:right w:val="none" w:sz="0" w:space="0" w:color="auto"/>
      </w:divBdr>
    </w:div>
    <w:div w:id="1582065068">
      <w:marLeft w:val="0"/>
      <w:marRight w:val="0"/>
      <w:marTop w:val="0"/>
      <w:marBottom w:val="0"/>
      <w:divBdr>
        <w:top w:val="none" w:sz="0" w:space="0" w:color="auto"/>
        <w:left w:val="none" w:sz="0" w:space="0" w:color="auto"/>
        <w:bottom w:val="none" w:sz="0" w:space="0" w:color="auto"/>
        <w:right w:val="none" w:sz="0" w:space="0" w:color="auto"/>
      </w:divBdr>
    </w:div>
    <w:div w:id="1582065075">
      <w:marLeft w:val="0"/>
      <w:marRight w:val="0"/>
      <w:marTop w:val="0"/>
      <w:marBottom w:val="0"/>
      <w:divBdr>
        <w:top w:val="none" w:sz="0" w:space="0" w:color="auto"/>
        <w:left w:val="none" w:sz="0" w:space="0" w:color="auto"/>
        <w:bottom w:val="none" w:sz="0" w:space="0" w:color="auto"/>
        <w:right w:val="none" w:sz="0" w:space="0" w:color="auto"/>
      </w:divBdr>
    </w:div>
    <w:div w:id="1582065076">
      <w:marLeft w:val="0"/>
      <w:marRight w:val="0"/>
      <w:marTop w:val="0"/>
      <w:marBottom w:val="0"/>
      <w:divBdr>
        <w:top w:val="none" w:sz="0" w:space="0" w:color="auto"/>
        <w:left w:val="none" w:sz="0" w:space="0" w:color="auto"/>
        <w:bottom w:val="none" w:sz="0" w:space="0" w:color="auto"/>
        <w:right w:val="none" w:sz="0" w:space="0" w:color="auto"/>
      </w:divBdr>
    </w:div>
    <w:div w:id="1582065080">
      <w:marLeft w:val="0"/>
      <w:marRight w:val="0"/>
      <w:marTop w:val="0"/>
      <w:marBottom w:val="0"/>
      <w:divBdr>
        <w:top w:val="none" w:sz="0" w:space="0" w:color="auto"/>
        <w:left w:val="none" w:sz="0" w:space="0" w:color="auto"/>
        <w:bottom w:val="none" w:sz="0" w:space="0" w:color="auto"/>
        <w:right w:val="none" w:sz="0" w:space="0" w:color="auto"/>
      </w:divBdr>
    </w:div>
    <w:div w:id="1582065086">
      <w:marLeft w:val="0"/>
      <w:marRight w:val="0"/>
      <w:marTop w:val="0"/>
      <w:marBottom w:val="0"/>
      <w:divBdr>
        <w:top w:val="none" w:sz="0" w:space="0" w:color="auto"/>
        <w:left w:val="none" w:sz="0" w:space="0" w:color="auto"/>
        <w:bottom w:val="none" w:sz="0" w:space="0" w:color="auto"/>
        <w:right w:val="none" w:sz="0" w:space="0" w:color="auto"/>
      </w:divBdr>
    </w:div>
    <w:div w:id="1582065096">
      <w:marLeft w:val="0"/>
      <w:marRight w:val="0"/>
      <w:marTop w:val="0"/>
      <w:marBottom w:val="0"/>
      <w:divBdr>
        <w:top w:val="none" w:sz="0" w:space="0" w:color="auto"/>
        <w:left w:val="none" w:sz="0" w:space="0" w:color="auto"/>
        <w:bottom w:val="none" w:sz="0" w:space="0" w:color="auto"/>
        <w:right w:val="none" w:sz="0" w:space="0" w:color="auto"/>
      </w:divBdr>
    </w:div>
    <w:div w:id="1582065097">
      <w:marLeft w:val="0"/>
      <w:marRight w:val="0"/>
      <w:marTop w:val="0"/>
      <w:marBottom w:val="0"/>
      <w:divBdr>
        <w:top w:val="none" w:sz="0" w:space="0" w:color="auto"/>
        <w:left w:val="none" w:sz="0" w:space="0" w:color="auto"/>
        <w:bottom w:val="none" w:sz="0" w:space="0" w:color="auto"/>
        <w:right w:val="none" w:sz="0" w:space="0" w:color="auto"/>
      </w:divBdr>
    </w:div>
    <w:div w:id="1582065098">
      <w:marLeft w:val="0"/>
      <w:marRight w:val="0"/>
      <w:marTop w:val="0"/>
      <w:marBottom w:val="0"/>
      <w:divBdr>
        <w:top w:val="none" w:sz="0" w:space="0" w:color="auto"/>
        <w:left w:val="none" w:sz="0" w:space="0" w:color="auto"/>
        <w:bottom w:val="none" w:sz="0" w:space="0" w:color="auto"/>
        <w:right w:val="none" w:sz="0" w:space="0" w:color="auto"/>
      </w:divBdr>
    </w:div>
    <w:div w:id="1582065102">
      <w:marLeft w:val="0"/>
      <w:marRight w:val="0"/>
      <w:marTop w:val="0"/>
      <w:marBottom w:val="0"/>
      <w:divBdr>
        <w:top w:val="none" w:sz="0" w:space="0" w:color="auto"/>
        <w:left w:val="none" w:sz="0" w:space="0" w:color="auto"/>
        <w:bottom w:val="none" w:sz="0" w:space="0" w:color="auto"/>
        <w:right w:val="none" w:sz="0" w:space="0" w:color="auto"/>
      </w:divBdr>
    </w:div>
    <w:div w:id="1582065105">
      <w:marLeft w:val="0"/>
      <w:marRight w:val="0"/>
      <w:marTop w:val="0"/>
      <w:marBottom w:val="0"/>
      <w:divBdr>
        <w:top w:val="none" w:sz="0" w:space="0" w:color="auto"/>
        <w:left w:val="none" w:sz="0" w:space="0" w:color="auto"/>
        <w:bottom w:val="none" w:sz="0" w:space="0" w:color="auto"/>
        <w:right w:val="none" w:sz="0" w:space="0" w:color="auto"/>
      </w:divBdr>
    </w:div>
    <w:div w:id="1582065106">
      <w:marLeft w:val="0"/>
      <w:marRight w:val="0"/>
      <w:marTop w:val="0"/>
      <w:marBottom w:val="0"/>
      <w:divBdr>
        <w:top w:val="none" w:sz="0" w:space="0" w:color="auto"/>
        <w:left w:val="none" w:sz="0" w:space="0" w:color="auto"/>
        <w:bottom w:val="none" w:sz="0" w:space="0" w:color="auto"/>
        <w:right w:val="none" w:sz="0" w:space="0" w:color="auto"/>
      </w:divBdr>
    </w:div>
    <w:div w:id="1582065107">
      <w:marLeft w:val="0"/>
      <w:marRight w:val="0"/>
      <w:marTop w:val="0"/>
      <w:marBottom w:val="0"/>
      <w:divBdr>
        <w:top w:val="none" w:sz="0" w:space="0" w:color="auto"/>
        <w:left w:val="none" w:sz="0" w:space="0" w:color="auto"/>
        <w:bottom w:val="none" w:sz="0" w:space="0" w:color="auto"/>
        <w:right w:val="none" w:sz="0" w:space="0" w:color="auto"/>
      </w:divBdr>
    </w:div>
    <w:div w:id="1582065113">
      <w:marLeft w:val="0"/>
      <w:marRight w:val="0"/>
      <w:marTop w:val="0"/>
      <w:marBottom w:val="0"/>
      <w:divBdr>
        <w:top w:val="none" w:sz="0" w:space="0" w:color="auto"/>
        <w:left w:val="none" w:sz="0" w:space="0" w:color="auto"/>
        <w:bottom w:val="none" w:sz="0" w:space="0" w:color="auto"/>
        <w:right w:val="none" w:sz="0" w:space="0" w:color="auto"/>
      </w:divBdr>
    </w:div>
    <w:div w:id="1582065116">
      <w:marLeft w:val="0"/>
      <w:marRight w:val="0"/>
      <w:marTop w:val="0"/>
      <w:marBottom w:val="0"/>
      <w:divBdr>
        <w:top w:val="none" w:sz="0" w:space="0" w:color="auto"/>
        <w:left w:val="none" w:sz="0" w:space="0" w:color="auto"/>
        <w:bottom w:val="none" w:sz="0" w:space="0" w:color="auto"/>
        <w:right w:val="none" w:sz="0" w:space="0" w:color="auto"/>
      </w:divBdr>
      <w:divsChild>
        <w:div w:id="1582064766">
          <w:marLeft w:val="0"/>
          <w:marRight w:val="0"/>
          <w:marTop w:val="0"/>
          <w:marBottom w:val="0"/>
          <w:divBdr>
            <w:top w:val="none" w:sz="0" w:space="0" w:color="auto"/>
            <w:left w:val="none" w:sz="0" w:space="0" w:color="auto"/>
            <w:bottom w:val="none" w:sz="0" w:space="0" w:color="auto"/>
            <w:right w:val="none" w:sz="0" w:space="0" w:color="auto"/>
          </w:divBdr>
        </w:div>
        <w:div w:id="1582064794">
          <w:marLeft w:val="0"/>
          <w:marRight w:val="0"/>
          <w:marTop w:val="0"/>
          <w:marBottom w:val="0"/>
          <w:divBdr>
            <w:top w:val="none" w:sz="0" w:space="0" w:color="auto"/>
            <w:left w:val="none" w:sz="0" w:space="0" w:color="auto"/>
            <w:bottom w:val="none" w:sz="0" w:space="0" w:color="auto"/>
            <w:right w:val="none" w:sz="0" w:space="0" w:color="auto"/>
          </w:divBdr>
        </w:div>
        <w:div w:id="1582064959">
          <w:marLeft w:val="0"/>
          <w:marRight w:val="0"/>
          <w:marTop w:val="0"/>
          <w:marBottom w:val="0"/>
          <w:divBdr>
            <w:top w:val="none" w:sz="0" w:space="0" w:color="auto"/>
            <w:left w:val="none" w:sz="0" w:space="0" w:color="auto"/>
            <w:bottom w:val="none" w:sz="0" w:space="0" w:color="auto"/>
            <w:right w:val="none" w:sz="0" w:space="0" w:color="auto"/>
          </w:divBdr>
        </w:div>
        <w:div w:id="1582064960">
          <w:marLeft w:val="0"/>
          <w:marRight w:val="0"/>
          <w:marTop w:val="0"/>
          <w:marBottom w:val="0"/>
          <w:divBdr>
            <w:top w:val="none" w:sz="0" w:space="0" w:color="auto"/>
            <w:left w:val="none" w:sz="0" w:space="0" w:color="auto"/>
            <w:bottom w:val="none" w:sz="0" w:space="0" w:color="auto"/>
            <w:right w:val="none" w:sz="0" w:space="0" w:color="auto"/>
          </w:divBdr>
        </w:div>
        <w:div w:id="1582064989">
          <w:marLeft w:val="0"/>
          <w:marRight w:val="0"/>
          <w:marTop w:val="0"/>
          <w:marBottom w:val="0"/>
          <w:divBdr>
            <w:top w:val="none" w:sz="0" w:space="0" w:color="auto"/>
            <w:left w:val="none" w:sz="0" w:space="0" w:color="auto"/>
            <w:bottom w:val="none" w:sz="0" w:space="0" w:color="auto"/>
            <w:right w:val="none" w:sz="0" w:space="0" w:color="auto"/>
          </w:divBdr>
        </w:div>
        <w:div w:id="1582065083">
          <w:marLeft w:val="0"/>
          <w:marRight w:val="0"/>
          <w:marTop w:val="0"/>
          <w:marBottom w:val="0"/>
          <w:divBdr>
            <w:top w:val="none" w:sz="0" w:space="0" w:color="auto"/>
            <w:left w:val="none" w:sz="0" w:space="0" w:color="auto"/>
            <w:bottom w:val="none" w:sz="0" w:space="0" w:color="auto"/>
            <w:right w:val="none" w:sz="0" w:space="0" w:color="auto"/>
          </w:divBdr>
        </w:div>
        <w:div w:id="1582065167">
          <w:marLeft w:val="0"/>
          <w:marRight w:val="0"/>
          <w:marTop w:val="0"/>
          <w:marBottom w:val="0"/>
          <w:divBdr>
            <w:top w:val="none" w:sz="0" w:space="0" w:color="auto"/>
            <w:left w:val="none" w:sz="0" w:space="0" w:color="auto"/>
            <w:bottom w:val="none" w:sz="0" w:space="0" w:color="auto"/>
            <w:right w:val="none" w:sz="0" w:space="0" w:color="auto"/>
          </w:divBdr>
        </w:div>
        <w:div w:id="1582065176">
          <w:marLeft w:val="0"/>
          <w:marRight w:val="0"/>
          <w:marTop w:val="0"/>
          <w:marBottom w:val="0"/>
          <w:divBdr>
            <w:top w:val="none" w:sz="0" w:space="0" w:color="auto"/>
            <w:left w:val="none" w:sz="0" w:space="0" w:color="auto"/>
            <w:bottom w:val="none" w:sz="0" w:space="0" w:color="auto"/>
            <w:right w:val="none" w:sz="0" w:space="0" w:color="auto"/>
          </w:divBdr>
        </w:div>
        <w:div w:id="1582065227">
          <w:marLeft w:val="0"/>
          <w:marRight w:val="0"/>
          <w:marTop w:val="0"/>
          <w:marBottom w:val="0"/>
          <w:divBdr>
            <w:top w:val="none" w:sz="0" w:space="0" w:color="auto"/>
            <w:left w:val="none" w:sz="0" w:space="0" w:color="auto"/>
            <w:bottom w:val="none" w:sz="0" w:space="0" w:color="auto"/>
            <w:right w:val="none" w:sz="0" w:space="0" w:color="auto"/>
          </w:divBdr>
        </w:div>
      </w:divsChild>
    </w:div>
    <w:div w:id="1582065119">
      <w:marLeft w:val="0"/>
      <w:marRight w:val="0"/>
      <w:marTop w:val="0"/>
      <w:marBottom w:val="0"/>
      <w:divBdr>
        <w:top w:val="none" w:sz="0" w:space="0" w:color="auto"/>
        <w:left w:val="none" w:sz="0" w:space="0" w:color="auto"/>
        <w:bottom w:val="none" w:sz="0" w:space="0" w:color="auto"/>
        <w:right w:val="none" w:sz="0" w:space="0" w:color="auto"/>
      </w:divBdr>
      <w:divsChild>
        <w:div w:id="1582064764">
          <w:marLeft w:val="0"/>
          <w:marRight w:val="0"/>
          <w:marTop w:val="0"/>
          <w:marBottom w:val="0"/>
          <w:divBdr>
            <w:top w:val="none" w:sz="0" w:space="0" w:color="auto"/>
            <w:left w:val="none" w:sz="0" w:space="0" w:color="auto"/>
            <w:bottom w:val="none" w:sz="0" w:space="0" w:color="auto"/>
            <w:right w:val="none" w:sz="0" w:space="0" w:color="auto"/>
          </w:divBdr>
        </w:div>
        <w:div w:id="1582064769">
          <w:marLeft w:val="0"/>
          <w:marRight w:val="0"/>
          <w:marTop w:val="0"/>
          <w:marBottom w:val="0"/>
          <w:divBdr>
            <w:top w:val="none" w:sz="0" w:space="0" w:color="auto"/>
            <w:left w:val="none" w:sz="0" w:space="0" w:color="auto"/>
            <w:bottom w:val="none" w:sz="0" w:space="0" w:color="auto"/>
            <w:right w:val="none" w:sz="0" w:space="0" w:color="auto"/>
          </w:divBdr>
        </w:div>
        <w:div w:id="1582064774">
          <w:marLeft w:val="0"/>
          <w:marRight w:val="0"/>
          <w:marTop w:val="0"/>
          <w:marBottom w:val="0"/>
          <w:divBdr>
            <w:top w:val="none" w:sz="0" w:space="0" w:color="auto"/>
            <w:left w:val="none" w:sz="0" w:space="0" w:color="auto"/>
            <w:bottom w:val="none" w:sz="0" w:space="0" w:color="auto"/>
            <w:right w:val="none" w:sz="0" w:space="0" w:color="auto"/>
          </w:divBdr>
        </w:div>
        <w:div w:id="1582064777">
          <w:marLeft w:val="0"/>
          <w:marRight w:val="0"/>
          <w:marTop w:val="0"/>
          <w:marBottom w:val="0"/>
          <w:divBdr>
            <w:top w:val="none" w:sz="0" w:space="0" w:color="auto"/>
            <w:left w:val="none" w:sz="0" w:space="0" w:color="auto"/>
            <w:bottom w:val="none" w:sz="0" w:space="0" w:color="auto"/>
            <w:right w:val="none" w:sz="0" w:space="0" w:color="auto"/>
          </w:divBdr>
        </w:div>
        <w:div w:id="1582064788">
          <w:marLeft w:val="0"/>
          <w:marRight w:val="0"/>
          <w:marTop w:val="0"/>
          <w:marBottom w:val="0"/>
          <w:divBdr>
            <w:top w:val="none" w:sz="0" w:space="0" w:color="auto"/>
            <w:left w:val="none" w:sz="0" w:space="0" w:color="auto"/>
            <w:bottom w:val="none" w:sz="0" w:space="0" w:color="auto"/>
            <w:right w:val="none" w:sz="0" w:space="0" w:color="auto"/>
          </w:divBdr>
        </w:div>
        <w:div w:id="1582064791">
          <w:marLeft w:val="0"/>
          <w:marRight w:val="0"/>
          <w:marTop w:val="0"/>
          <w:marBottom w:val="0"/>
          <w:divBdr>
            <w:top w:val="none" w:sz="0" w:space="0" w:color="auto"/>
            <w:left w:val="none" w:sz="0" w:space="0" w:color="auto"/>
            <w:bottom w:val="none" w:sz="0" w:space="0" w:color="auto"/>
            <w:right w:val="none" w:sz="0" w:space="0" w:color="auto"/>
          </w:divBdr>
        </w:div>
        <w:div w:id="1582064797">
          <w:marLeft w:val="0"/>
          <w:marRight w:val="0"/>
          <w:marTop w:val="0"/>
          <w:marBottom w:val="0"/>
          <w:divBdr>
            <w:top w:val="none" w:sz="0" w:space="0" w:color="auto"/>
            <w:left w:val="none" w:sz="0" w:space="0" w:color="auto"/>
            <w:bottom w:val="none" w:sz="0" w:space="0" w:color="auto"/>
            <w:right w:val="none" w:sz="0" w:space="0" w:color="auto"/>
          </w:divBdr>
        </w:div>
        <w:div w:id="1582064804">
          <w:marLeft w:val="0"/>
          <w:marRight w:val="0"/>
          <w:marTop w:val="0"/>
          <w:marBottom w:val="0"/>
          <w:divBdr>
            <w:top w:val="none" w:sz="0" w:space="0" w:color="auto"/>
            <w:left w:val="none" w:sz="0" w:space="0" w:color="auto"/>
            <w:bottom w:val="none" w:sz="0" w:space="0" w:color="auto"/>
            <w:right w:val="none" w:sz="0" w:space="0" w:color="auto"/>
          </w:divBdr>
        </w:div>
        <w:div w:id="1582064810">
          <w:marLeft w:val="0"/>
          <w:marRight w:val="0"/>
          <w:marTop w:val="0"/>
          <w:marBottom w:val="0"/>
          <w:divBdr>
            <w:top w:val="none" w:sz="0" w:space="0" w:color="auto"/>
            <w:left w:val="none" w:sz="0" w:space="0" w:color="auto"/>
            <w:bottom w:val="none" w:sz="0" w:space="0" w:color="auto"/>
            <w:right w:val="none" w:sz="0" w:space="0" w:color="auto"/>
          </w:divBdr>
        </w:div>
        <w:div w:id="1582064812">
          <w:marLeft w:val="0"/>
          <w:marRight w:val="0"/>
          <w:marTop w:val="0"/>
          <w:marBottom w:val="0"/>
          <w:divBdr>
            <w:top w:val="none" w:sz="0" w:space="0" w:color="auto"/>
            <w:left w:val="none" w:sz="0" w:space="0" w:color="auto"/>
            <w:bottom w:val="none" w:sz="0" w:space="0" w:color="auto"/>
            <w:right w:val="none" w:sz="0" w:space="0" w:color="auto"/>
          </w:divBdr>
        </w:div>
        <w:div w:id="1582064813">
          <w:marLeft w:val="0"/>
          <w:marRight w:val="0"/>
          <w:marTop w:val="0"/>
          <w:marBottom w:val="0"/>
          <w:divBdr>
            <w:top w:val="none" w:sz="0" w:space="0" w:color="auto"/>
            <w:left w:val="none" w:sz="0" w:space="0" w:color="auto"/>
            <w:bottom w:val="none" w:sz="0" w:space="0" w:color="auto"/>
            <w:right w:val="none" w:sz="0" w:space="0" w:color="auto"/>
          </w:divBdr>
        </w:div>
        <w:div w:id="1582064828">
          <w:marLeft w:val="0"/>
          <w:marRight w:val="0"/>
          <w:marTop w:val="0"/>
          <w:marBottom w:val="0"/>
          <w:divBdr>
            <w:top w:val="none" w:sz="0" w:space="0" w:color="auto"/>
            <w:left w:val="none" w:sz="0" w:space="0" w:color="auto"/>
            <w:bottom w:val="none" w:sz="0" w:space="0" w:color="auto"/>
            <w:right w:val="none" w:sz="0" w:space="0" w:color="auto"/>
          </w:divBdr>
        </w:div>
        <w:div w:id="1582064830">
          <w:marLeft w:val="0"/>
          <w:marRight w:val="0"/>
          <w:marTop w:val="0"/>
          <w:marBottom w:val="0"/>
          <w:divBdr>
            <w:top w:val="none" w:sz="0" w:space="0" w:color="auto"/>
            <w:left w:val="none" w:sz="0" w:space="0" w:color="auto"/>
            <w:bottom w:val="none" w:sz="0" w:space="0" w:color="auto"/>
            <w:right w:val="none" w:sz="0" w:space="0" w:color="auto"/>
          </w:divBdr>
        </w:div>
        <w:div w:id="1582064832">
          <w:marLeft w:val="0"/>
          <w:marRight w:val="0"/>
          <w:marTop w:val="0"/>
          <w:marBottom w:val="0"/>
          <w:divBdr>
            <w:top w:val="none" w:sz="0" w:space="0" w:color="auto"/>
            <w:left w:val="none" w:sz="0" w:space="0" w:color="auto"/>
            <w:bottom w:val="none" w:sz="0" w:space="0" w:color="auto"/>
            <w:right w:val="none" w:sz="0" w:space="0" w:color="auto"/>
          </w:divBdr>
        </w:div>
        <w:div w:id="1582064833">
          <w:marLeft w:val="0"/>
          <w:marRight w:val="0"/>
          <w:marTop w:val="0"/>
          <w:marBottom w:val="0"/>
          <w:divBdr>
            <w:top w:val="none" w:sz="0" w:space="0" w:color="auto"/>
            <w:left w:val="none" w:sz="0" w:space="0" w:color="auto"/>
            <w:bottom w:val="none" w:sz="0" w:space="0" w:color="auto"/>
            <w:right w:val="none" w:sz="0" w:space="0" w:color="auto"/>
          </w:divBdr>
        </w:div>
        <w:div w:id="1582064838">
          <w:marLeft w:val="0"/>
          <w:marRight w:val="0"/>
          <w:marTop w:val="0"/>
          <w:marBottom w:val="0"/>
          <w:divBdr>
            <w:top w:val="none" w:sz="0" w:space="0" w:color="auto"/>
            <w:left w:val="none" w:sz="0" w:space="0" w:color="auto"/>
            <w:bottom w:val="none" w:sz="0" w:space="0" w:color="auto"/>
            <w:right w:val="none" w:sz="0" w:space="0" w:color="auto"/>
          </w:divBdr>
        </w:div>
        <w:div w:id="1582064841">
          <w:marLeft w:val="0"/>
          <w:marRight w:val="0"/>
          <w:marTop w:val="0"/>
          <w:marBottom w:val="0"/>
          <w:divBdr>
            <w:top w:val="none" w:sz="0" w:space="0" w:color="auto"/>
            <w:left w:val="none" w:sz="0" w:space="0" w:color="auto"/>
            <w:bottom w:val="none" w:sz="0" w:space="0" w:color="auto"/>
            <w:right w:val="none" w:sz="0" w:space="0" w:color="auto"/>
          </w:divBdr>
        </w:div>
        <w:div w:id="1582064842">
          <w:marLeft w:val="0"/>
          <w:marRight w:val="0"/>
          <w:marTop w:val="0"/>
          <w:marBottom w:val="0"/>
          <w:divBdr>
            <w:top w:val="none" w:sz="0" w:space="0" w:color="auto"/>
            <w:left w:val="none" w:sz="0" w:space="0" w:color="auto"/>
            <w:bottom w:val="none" w:sz="0" w:space="0" w:color="auto"/>
            <w:right w:val="none" w:sz="0" w:space="0" w:color="auto"/>
          </w:divBdr>
        </w:div>
        <w:div w:id="1582064848">
          <w:marLeft w:val="0"/>
          <w:marRight w:val="0"/>
          <w:marTop w:val="0"/>
          <w:marBottom w:val="0"/>
          <w:divBdr>
            <w:top w:val="none" w:sz="0" w:space="0" w:color="auto"/>
            <w:left w:val="none" w:sz="0" w:space="0" w:color="auto"/>
            <w:bottom w:val="none" w:sz="0" w:space="0" w:color="auto"/>
            <w:right w:val="none" w:sz="0" w:space="0" w:color="auto"/>
          </w:divBdr>
        </w:div>
        <w:div w:id="1582064857">
          <w:marLeft w:val="0"/>
          <w:marRight w:val="0"/>
          <w:marTop w:val="0"/>
          <w:marBottom w:val="0"/>
          <w:divBdr>
            <w:top w:val="none" w:sz="0" w:space="0" w:color="auto"/>
            <w:left w:val="none" w:sz="0" w:space="0" w:color="auto"/>
            <w:bottom w:val="none" w:sz="0" w:space="0" w:color="auto"/>
            <w:right w:val="none" w:sz="0" w:space="0" w:color="auto"/>
          </w:divBdr>
        </w:div>
        <w:div w:id="1582064863">
          <w:marLeft w:val="0"/>
          <w:marRight w:val="0"/>
          <w:marTop w:val="0"/>
          <w:marBottom w:val="0"/>
          <w:divBdr>
            <w:top w:val="none" w:sz="0" w:space="0" w:color="auto"/>
            <w:left w:val="none" w:sz="0" w:space="0" w:color="auto"/>
            <w:bottom w:val="none" w:sz="0" w:space="0" w:color="auto"/>
            <w:right w:val="none" w:sz="0" w:space="0" w:color="auto"/>
          </w:divBdr>
        </w:div>
        <w:div w:id="1582064869">
          <w:marLeft w:val="0"/>
          <w:marRight w:val="0"/>
          <w:marTop w:val="0"/>
          <w:marBottom w:val="0"/>
          <w:divBdr>
            <w:top w:val="none" w:sz="0" w:space="0" w:color="auto"/>
            <w:left w:val="none" w:sz="0" w:space="0" w:color="auto"/>
            <w:bottom w:val="none" w:sz="0" w:space="0" w:color="auto"/>
            <w:right w:val="none" w:sz="0" w:space="0" w:color="auto"/>
          </w:divBdr>
        </w:div>
        <w:div w:id="1582064870">
          <w:marLeft w:val="0"/>
          <w:marRight w:val="0"/>
          <w:marTop w:val="0"/>
          <w:marBottom w:val="0"/>
          <w:divBdr>
            <w:top w:val="none" w:sz="0" w:space="0" w:color="auto"/>
            <w:left w:val="none" w:sz="0" w:space="0" w:color="auto"/>
            <w:bottom w:val="none" w:sz="0" w:space="0" w:color="auto"/>
            <w:right w:val="none" w:sz="0" w:space="0" w:color="auto"/>
          </w:divBdr>
        </w:div>
        <w:div w:id="1582064882">
          <w:marLeft w:val="0"/>
          <w:marRight w:val="0"/>
          <w:marTop w:val="0"/>
          <w:marBottom w:val="0"/>
          <w:divBdr>
            <w:top w:val="none" w:sz="0" w:space="0" w:color="auto"/>
            <w:left w:val="none" w:sz="0" w:space="0" w:color="auto"/>
            <w:bottom w:val="none" w:sz="0" w:space="0" w:color="auto"/>
            <w:right w:val="none" w:sz="0" w:space="0" w:color="auto"/>
          </w:divBdr>
        </w:div>
        <w:div w:id="1582064885">
          <w:marLeft w:val="0"/>
          <w:marRight w:val="0"/>
          <w:marTop w:val="0"/>
          <w:marBottom w:val="0"/>
          <w:divBdr>
            <w:top w:val="none" w:sz="0" w:space="0" w:color="auto"/>
            <w:left w:val="none" w:sz="0" w:space="0" w:color="auto"/>
            <w:bottom w:val="none" w:sz="0" w:space="0" w:color="auto"/>
            <w:right w:val="none" w:sz="0" w:space="0" w:color="auto"/>
          </w:divBdr>
        </w:div>
        <w:div w:id="1582064894">
          <w:marLeft w:val="0"/>
          <w:marRight w:val="0"/>
          <w:marTop w:val="0"/>
          <w:marBottom w:val="0"/>
          <w:divBdr>
            <w:top w:val="none" w:sz="0" w:space="0" w:color="auto"/>
            <w:left w:val="none" w:sz="0" w:space="0" w:color="auto"/>
            <w:bottom w:val="none" w:sz="0" w:space="0" w:color="auto"/>
            <w:right w:val="none" w:sz="0" w:space="0" w:color="auto"/>
          </w:divBdr>
        </w:div>
        <w:div w:id="1582064895">
          <w:marLeft w:val="0"/>
          <w:marRight w:val="0"/>
          <w:marTop w:val="0"/>
          <w:marBottom w:val="0"/>
          <w:divBdr>
            <w:top w:val="none" w:sz="0" w:space="0" w:color="auto"/>
            <w:left w:val="none" w:sz="0" w:space="0" w:color="auto"/>
            <w:bottom w:val="none" w:sz="0" w:space="0" w:color="auto"/>
            <w:right w:val="none" w:sz="0" w:space="0" w:color="auto"/>
          </w:divBdr>
        </w:div>
        <w:div w:id="1582064898">
          <w:marLeft w:val="0"/>
          <w:marRight w:val="0"/>
          <w:marTop w:val="0"/>
          <w:marBottom w:val="0"/>
          <w:divBdr>
            <w:top w:val="none" w:sz="0" w:space="0" w:color="auto"/>
            <w:left w:val="none" w:sz="0" w:space="0" w:color="auto"/>
            <w:bottom w:val="none" w:sz="0" w:space="0" w:color="auto"/>
            <w:right w:val="none" w:sz="0" w:space="0" w:color="auto"/>
          </w:divBdr>
        </w:div>
        <w:div w:id="1582064900">
          <w:marLeft w:val="0"/>
          <w:marRight w:val="0"/>
          <w:marTop w:val="0"/>
          <w:marBottom w:val="0"/>
          <w:divBdr>
            <w:top w:val="none" w:sz="0" w:space="0" w:color="auto"/>
            <w:left w:val="none" w:sz="0" w:space="0" w:color="auto"/>
            <w:bottom w:val="none" w:sz="0" w:space="0" w:color="auto"/>
            <w:right w:val="none" w:sz="0" w:space="0" w:color="auto"/>
          </w:divBdr>
        </w:div>
        <w:div w:id="1582064909">
          <w:marLeft w:val="0"/>
          <w:marRight w:val="0"/>
          <w:marTop w:val="0"/>
          <w:marBottom w:val="0"/>
          <w:divBdr>
            <w:top w:val="none" w:sz="0" w:space="0" w:color="auto"/>
            <w:left w:val="none" w:sz="0" w:space="0" w:color="auto"/>
            <w:bottom w:val="none" w:sz="0" w:space="0" w:color="auto"/>
            <w:right w:val="none" w:sz="0" w:space="0" w:color="auto"/>
          </w:divBdr>
        </w:div>
        <w:div w:id="1582064910">
          <w:marLeft w:val="0"/>
          <w:marRight w:val="0"/>
          <w:marTop w:val="0"/>
          <w:marBottom w:val="0"/>
          <w:divBdr>
            <w:top w:val="none" w:sz="0" w:space="0" w:color="auto"/>
            <w:left w:val="none" w:sz="0" w:space="0" w:color="auto"/>
            <w:bottom w:val="none" w:sz="0" w:space="0" w:color="auto"/>
            <w:right w:val="none" w:sz="0" w:space="0" w:color="auto"/>
          </w:divBdr>
        </w:div>
        <w:div w:id="1582064915">
          <w:marLeft w:val="0"/>
          <w:marRight w:val="0"/>
          <w:marTop w:val="0"/>
          <w:marBottom w:val="0"/>
          <w:divBdr>
            <w:top w:val="none" w:sz="0" w:space="0" w:color="auto"/>
            <w:left w:val="none" w:sz="0" w:space="0" w:color="auto"/>
            <w:bottom w:val="none" w:sz="0" w:space="0" w:color="auto"/>
            <w:right w:val="none" w:sz="0" w:space="0" w:color="auto"/>
          </w:divBdr>
        </w:div>
        <w:div w:id="1582064916">
          <w:marLeft w:val="0"/>
          <w:marRight w:val="0"/>
          <w:marTop w:val="0"/>
          <w:marBottom w:val="0"/>
          <w:divBdr>
            <w:top w:val="none" w:sz="0" w:space="0" w:color="auto"/>
            <w:left w:val="none" w:sz="0" w:space="0" w:color="auto"/>
            <w:bottom w:val="none" w:sz="0" w:space="0" w:color="auto"/>
            <w:right w:val="none" w:sz="0" w:space="0" w:color="auto"/>
          </w:divBdr>
        </w:div>
        <w:div w:id="1582064919">
          <w:marLeft w:val="0"/>
          <w:marRight w:val="0"/>
          <w:marTop w:val="0"/>
          <w:marBottom w:val="0"/>
          <w:divBdr>
            <w:top w:val="none" w:sz="0" w:space="0" w:color="auto"/>
            <w:left w:val="none" w:sz="0" w:space="0" w:color="auto"/>
            <w:bottom w:val="none" w:sz="0" w:space="0" w:color="auto"/>
            <w:right w:val="none" w:sz="0" w:space="0" w:color="auto"/>
          </w:divBdr>
        </w:div>
        <w:div w:id="1582064925">
          <w:marLeft w:val="0"/>
          <w:marRight w:val="0"/>
          <w:marTop w:val="0"/>
          <w:marBottom w:val="0"/>
          <w:divBdr>
            <w:top w:val="none" w:sz="0" w:space="0" w:color="auto"/>
            <w:left w:val="none" w:sz="0" w:space="0" w:color="auto"/>
            <w:bottom w:val="none" w:sz="0" w:space="0" w:color="auto"/>
            <w:right w:val="none" w:sz="0" w:space="0" w:color="auto"/>
          </w:divBdr>
        </w:div>
        <w:div w:id="1582064926">
          <w:marLeft w:val="0"/>
          <w:marRight w:val="0"/>
          <w:marTop w:val="0"/>
          <w:marBottom w:val="0"/>
          <w:divBdr>
            <w:top w:val="none" w:sz="0" w:space="0" w:color="auto"/>
            <w:left w:val="none" w:sz="0" w:space="0" w:color="auto"/>
            <w:bottom w:val="none" w:sz="0" w:space="0" w:color="auto"/>
            <w:right w:val="none" w:sz="0" w:space="0" w:color="auto"/>
          </w:divBdr>
        </w:div>
        <w:div w:id="1582064927">
          <w:marLeft w:val="0"/>
          <w:marRight w:val="0"/>
          <w:marTop w:val="0"/>
          <w:marBottom w:val="0"/>
          <w:divBdr>
            <w:top w:val="none" w:sz="0" w:space="0" w:color="auto"/>
            <w:left w:val="none" w:sz="0" w:space="0" w:color="auto"/>
            <w:bottom w:val="none" w:sz="0" w:space="0" w:color="auto"/>
            <w:right w:val="none" w:sz="0" w:space="0" w:color="auto"/>
          </w:divBdr>
        </w:div>
        <w:div w:id="1582064930">
          <w:marLeft w:val="0"/>
          <w:marRight w:val="0"/>
          <w:marTop w:val="0"/>
          <w:marBottom w:val="0"/>
          <w:divBdr>
            <w:top w:val="none" w:sz="0" w:space="0" w:color="auto"/>
            <w:left w:val="none" w:sz="0" w:space="0" w:color="auto"/>
            <w:bottom w:val="none" w:sz="0" w:space="0" w:color="auto"/>
            <w:right w:val="none" w:sz="0" w:space="0" w:color="auto"/>
          </w:divBdr>
        </w:div>
        <w:div w:id="1582064933">
          <w:marLeft w:val="0"/>
          <w:marRight w:val="0"/>
          <w:marTop w:val="0"/>
          <w:marBottom w:val="0"/>
          <w:divBdr>
            <w:top w:val="none" w:sz="0" w:space="0" w:color="auto"/>
            <w:left w:val="none" w:sz="0" w:space="0" w:color="auto"/>
            <w:bottom w:val="none" w:sz="0" w:space="0" w:color="auto"/>
            <w:right w:val="none" w:sz="0" w:space="0" w:color="auto"/>
          </w:divBdr>
        </w:div>
        <w:div w:id="1582064934">
          <w:marLeft w:val="0"/>
          <w:marRight w:val="0"/>
          <w:marTop w:val="0"/>
          <w:marBottom w:val="0"/>
          <w:divBdr>
            <w:top w:val="none" w:sz="0" w:space="0" w:color="auto"/>
            <w:left w:val="none" w:sz="0" w:space="0" w:color="auto"/>
            <w:bottom w:val="none" w:sz="0" w:space="0" w:color="auto"/>
            <w:right w:val="none" w:sz="0" w:space="0" w:color="auto"/>
          </w:divBdr>
        </w:div>
        <w:div w:id="1582064936">
          <w:marLeft w:val="0"/>
          <w:marRight w:val="0"/>
          <w:marTop w:val="0"/>
          <w:marBottom w:val="0"/>
          <w:divBdr>
            <w:top w:val="none" w:sz="0" w:space="0" w:color="auto"/>
            <w:left w:val="none" w:sz="0" w:space="0" w:color="auto"/>
            <w:bottom w:val="none" w:sz="0" w:space="0" w:color="auto"/>
            <w:right w:val="none" w:sz="0" w:space="0" w:color="auto"/>
          </w:divBdr>
        </w:div>
        <w:div w:id="1582064941">
          <w:marLeft w:val="0"/>
          <w:marRight w:val="0"/>
          <w:marTop w:val="0"/>
          <w:marBottom w:val="0"/>
          <w:divBdr>
            <w:top w:val="none" w:sz="0" w:space="0" w:color="auto"/>
            <w:left w:val="none" w:sz="0" w:space="0" w:color="auto"/>
            <w:bottom w:val="none" w:sz="0" w:space="0" w:color="auto"/>
            <w:right w:val="none" w:sz="0" w:space="0" w:color="auto"/>
          </w:divBdr>
        </w:div>
        <w:div w:id="1582064951">
          <w:marLeft w:val="0"/>
          <w:marRight w:val="0"/>
          <w:marTop w:val="0"/>
          <w:marBottom w:val="0"/>
          <w:divBdr>
            <w:top w:val="none" w:sz="0" w:space="0" w:color="auto"/>
            <w:left w:val="none" w:sz="0" w:space="0" w:color="auto"/>
            <w:bottom w:val="none" w:sz="0" w:space="0" w:color="auto"/>
            <w:right w:val="none" w:sz="0" w:space="0" w:color="auto"/>
          </w:divBdr>
        </w:div>
        <w:div w:id="1582064954">
          <w:marLeft w:val="0"/>
          <w:marRight w:val="0"/>
          <w:marTop w:val="0"/>
          <w:marBottom w:val="0"/>
          <w:divBdr>
            <w:top w:val="none" w:sz="0" w:space="0" w:color="auto"/>
            <w:left w:val="none" w:sz="0" w:space="0" w:color="auto"/>
            <w:bottom w:val="none" w:sz="0" w:space="0" w:color="auto"/>
            <w:right w:val="none" w:sz="0" w:space="0" w:color="auto"/>
          </w:divBdr>
        </w:div>
        <w:div w:id="1582064955">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1582064969">
          <w:marLeft w:val="0"/>
          <w:marRight w:val="0"/>
          <w:marTop w:val="0"/>
          <w:marBottom w:val="0"/>
          <w:divBdr>
            <w:top w:val="none" w:sz="0" w:space="0" w:color="auto"/>
            <w:left w:val="none" w:sz="0" w:space="0" w:color="auto"/>
            <w:bottom w:val="none" w:sz="0" w:space="0" w:color="auto"/>
            <w:right w:val="none" w:sz="0" w:space="0" w:color="auto"/>
          </w:divBdr>
        </w:div>
        <w:div w:id="1582064970">
          <w:marLeft w:val="0"/>
          <w:marRight w:val="0"/>
          <w:marTop w:val="0"/>
          <w:marBottom w:val="0"/>
          <w:divBdr>
            <w:top w:val="none" w:sz="0" w:space="0" w:color="auto"/>
            <w:left w:val="none" w:sz="0" w:space="0" w:color="auto"/>
            <w:bottom w:val="none" w:sz="0" w:space="0" w:color="auto"/>
            <w:right w:val="none" w:sz="0" w:space="0" w:color="auto"/>
          </w:divBdr>
        </w:div>
        <w:div w:id="1582064978">
          <w:marLeft w:val="0"/>
          <w:marRight w:val="0"/>
          <w:marTop w:val="0"/>
          <w:marBottom w:val="0"/>
          <w:divBdr>
            <w:top w:val="none" w:sz="0" w:space="0" w:color="auto"/>
            <w:left w:val="none" w:sz="0" w:space="0" w:color="auto"/>
            <w:bottom w:val="none" w:sz="0" w:space="0" w:color="auto"/>
            <w:right w:val="none" w:sz="0" w:space="0" w:color="auto"/>
          </w:divBdr>
        </w:div>
        <w:div w:id="1582064981">
          <w:marLeft w:val="0"/>
          <w:marRight w:val="0"/>
          <w:marTop w:val="0"/>
          <w:marBottom w:val="0"/>
          <w:divBdr>
            <w:top w:val="none" w:sz="0" w:space="0" w:color="auto"/>
            <w:left w:val="none" w:sz="0" w:space="0" w:color="auto"/>
            <w:bottom w:val="none" w:sz="0" w:space="0" w:color="auto"/>
            <w:right w:val="none" w:sz="0" w:space="0" w:color="auto"/>
          </w:divBdr>
        </w:div>
        <w:div w:id="1582064982">
          <w:marLeft w:val="0"/>
          <w:marRight w:val="0"/>
          <w:marTop w:val="0"/>
          <w:marBottom w:val="0"/>
          <w:divBdr>
            <w:top w:val="none" w:sz="0" w:space="0" w:color="auto"/>
            <w:left w:val="none" w:sz="0" w:space="0" w:color="auto"/>
            <w:bottom w:val="none" w:sz="0" w:space="0" w:color="auto"/>
            <w:right w:val="none" w:sz="0" w:space="0" w:color="auto"/>
          </w:divBdr>
        </w:div>
        <w:div w:id="1582064983">
          <w:marLeft w:val="0"/>
          <w:marRight w:val="0"/>
          <w:marTop w:val="0"/>
          <w:marBottom w:val="0"/>
          <w:divBdr>
            <w:top w:val="none" w:sz="0" w:space="0" w:color="auto"/>
            <w:left w:val="none" w:sz="0" w:space="0" w:color="auto"/>
            <w:bottom w:val="none" w:sz="0" w:space="0" w:color="auto"/>
            <w:right w:val="none" w:sz="0" w:space="0" w:color="auto"/>
          </w:divBdr>
        </w:div>
        <w:div w:id="1582064991">
          <w:marLeft w:val="0"/>
          <w:marRight w:val="0"/>
          <w:marTop w:val="0"/>
          <w:marBottom w:val="0"/>
          <w:divBdr>
            <w:top w:val="none" w:sz="0" w:space="0" w:color="auto"/>
            <w:left w:val="none" w:sz="0" w:space="0" w:color="auto"/>
            <w:bottom w:val="none" w:sz="0" w:space="0" w:color="auto"/>
            <w:right w:val="none" w:sz="0" w:space="0" w:color="auto"/>
          </w:divBdr>
        </w:div>
        <w:div w:id="1582064994">
          <w:marLeft w:val="0"/>
          <w:marRight w:val="0"/>
          <w:marTop w:val="0"/>
          <w:marBottom w:val="0"/>
          <w:divBdr>
            <w:top w:val="none" w:sz="0" w:space="0" w:color="auto"/>
            <w:left w:val="none" w:sz="0" w:space="0" w:color="auto"/>
            <w:bottom w:val="none" w:sz="0" w:space="0" w:color="auto"/>
            <w:right w:val="none" w:sz="0" w:space="0" w:color="auto"/>
          </w:divBdr>
        </w:div>
        <w:div w:id="1582064998">
          <w:marLeft w:val="0"/>
          <w:marRight w:val="0"/>
          <w:marTop w:val="0"/>
          <w:marBottom w:val="0"/>
          <w:divBdr>
            <w:top w:val="none" w:sz="0" w:space="0" w:color="auto"/>
            <w:left w:val="none" w:sz="0" w:space="0" w:color="auto"/>
            <w:bottom w:val="none" w:sz="0" w:space="0" w:color="auto"/>
            <w:right w:val="none" w:sz="0" w:space="0" w:color="auto"/>
          </w:divBdr>
        </w:div>
        <w:div w:id="1582065002">
          <w:marLeft w:val="0"/>
          <w:marRight w:val="0"/>
          <w:marTop w:val="0"/>
          <w:marBottom w:val="0"/>
          <w:divBdr>
            <w:top w:val="none" w:sz="0" w:space="0" w:color="auto"/>
            <w:left w:val="none" w:sz="0" w:space="0" w:color="auto"/>
            <w:bottom w:val="none" w:sz="0" w:space="0" w:color="auto"/>
            <w:right w:val="none" w:sz="0" w:space="0" w:color="auto"/>
          </w:divBdr>
        </w:div>
        <w:div w:id="1582065006">
          <w:marLeft w:val="0"/>
          <w:marRight w:val="0"/>
          <w:marTop w:val="0"/>
          <w:marBottom w:val="0"/>
          <w:divBdr>
            <w:top w:val="none" w:sz="0" w:space="0" w:color="auto"/>
            <w:left w:val="none" w:sz="0" w:space="0" w:color="auto"/>
            <w:bottom w:val="none" w:sz="0" w:space="0" w:color="auto"/>
            <w:right w:val="none" w:sz="0" w:space="0" w:color="auto"/>
          </w:divBdr>
        </w:div>
        <w:div w:id="1582065009">
          <w:marLeft w:val="0"/>
          <w:marRight w:val="0"/>
          <w:marTop w:val="0"/>
          <w:marBottom w:val="0"/>
          <w:divBdr>
            <w:top w:val="none" w:sz="0" w:space="0" w:color="auto"/>
            <w:left w:val="none" w:sz="0" w:space="0" w:color="auto"/>
            <w:bottom w:val="none" w:sz="0" w:space="0" w:color="auto"/>
            <w:right w:val="none" w:sz="0" w:space="0" w:color="auto"/>
          </w:divBdr>
        </w:div>
        <w:div w:id="1582065013">
          <w:marLeft w:val="0"/>
          <w:marRight w:val="0"/>
          <w:marTop w:val="0"/>
          <w:marBottom w:val="0"/>
          <w:divBdr>
            <w:top w:val="none" w:sz="0" w:space="0" w:color="auto"/>
            <w:left w:val="none" w:sz="0" w:space="0" w:color="auto"/>
            <w:bottom w:val="none" w:sz="0" w:space="0" w:color="auto"/>
            <w:right w:val="none" w:sz="0" w:space="0" w:color="auto"/>
          </w:divBdr>
        </w:div>
        <w:div w:id="1582065017">
          <w:marLeft w:val="0"/>
          <w:marRight w:val="0"/>
          <w:marTop w:val="0"/>
          <w:marBottom w:val="0"/>
          <w:divBdr>
            <w:top w:val="none" w:sz="0" w:space="0" w:color="auto"/>
            <w:left w:val="none" w:sz="0" w:space="0" w:color="auto"/>
            <w:bottom w:val="none" w:sz="0" w:space="0" w:color="auto"/>
            <w:right w:val="none" w:sz="0" w:space="0" w:color="auto"/>
          </w:divBdr>
        </w:div>
        <w:div w:id="1582065020">
          <w:marLeft w:val="0"/>
          <w:marRight w:val="0"/>
          <w:marTop w:val="0"/>
          <w:marBottom w:val="0"/>
          <w:divBdr>
            <w:top w:val="none" w:sz="0" w:space="0" w:color="auto"/>
            <w:left w:val="none" w:sz="0" w:space="0" w:color="auto"/>
            <w:bottom w:val="none" w:sz="0" w:space="0" w:color="auto"/>
            <w:right w:val="none" w:sz="0" w:space="0" w:color="auto"/>
          </w:divBdr>
        </w:div>
        <w:div w:id="1582065023">
          <w:marLeft w:val="0"/>
          <w:marRight w:val="0"/>
          <w:marTop w:val="0"/>
          <w:marBottom w:val="0"/>
          <w:divBdr>
            <w:top w:val="none" w:sz="0" w:space="0" w:color="auto"/>
            <w:left w:val="none" w:sz="0" w:space="0" w:color="auto"/>
            <w:bottom w:val="none" w:sz="0" w:space="0" w:color="auto"/>
            <w:right w:val="none" w:sz="0" w:space="0" w:color="auto"/>
          </w:divBdr>
        </w:div>
        <w:div w:id="1582065025">
          <w:marLeft w:val="0"/>
          <w:marRight w:val="0"/>
          <w:marTop w:val="0"/>
          <w:marBottom w:val="0"/>
          <w:divBdr>
            <w:top w:val="none" w:sz="0" w:space="0" w:color="auto"/>
            <w:left w:val="none" w:sz="0" w:space="0" w:color="auto"/>
            <w:bottom w:val="none" w:sz="0" w:space="0" w:color="auto"/>
            <w:right w:val="none" w:sz="0" w:space="0" w:color="auto"/>
          </w:divBdr>
        </w:div>
        <w:div w:id="1582065028">
          <w:marLeft w:val="0"/>
          <w:marRight w:val="0"/>
          <w:marTop w:val="0"/>
          <w:marBottom w:val="0"/>
          <w:divBdr>
            <w:top w:val="none" w:sz="0" w:space="0" w:color="auto"/>
            <w:left w:val="none" w:sz="0" w:space="0" w:color="auto"/>
            <w:bottom w:val="none" w:sz="0" w:space="0" w:color="auto"/>
            <w:right w:val="none" w:sz="0" w:space="0" w:color="auto"/>
          </w:divBdr>
        </w:div>
        <w:div w:id="1582065032">
          <w:marLeft w:val="0"/>
          <w:marRight w:val="0"/>
          <w:marTop w:val="0"/>
          <w:marBottom w:val="0"/>
          <w:divBdr>
            <w:top w:val="none" w:sz="0" w:space="0" w:color="auto"/>
            <w:left w:val="none" w:sz="0" w:space="0" w:color="auto"/>
            <w:bottom w:val="none" w:sz="0" w:space="0" w:color="auto"/>
            <w:right w:val="none" w:sz="0" w:space="0" w:color="auto"/>
          </w:divBdr>
        </w:div>
        <w:div w:id="1582065033">
          <w:marLeft w:val="0"/>
          <w:marRight w:val="0"/>
          <w:marTop w:val="0"/>
          <w:marBottom w:val="0"/>
          <w:divBdr>
            <w:top w:val="none" w:sz="0" w:space="0" w:color="auto"/>
            <w:left w:val="none" w:sz="0" w:space="0" w:color="auto"/>
            <w:bottom w:val="none" w:sz="0" w:space="0" w:color="auto"/>
            <w:right w:val="none" w:sz="0" w:space="0" w:color="auto"/>
          </w:divBdr>
        </w:div>
        <w:div w:id="1582065034">
          <w:marLeft w:val="0"/>
          <w:marRight w:val="0"/>
          <w:marTop w:val="0"/>
          <w:marBottom w:val="0"/>
          <w:divBdr>
            <w:top w:val="none" w:sz="0" w:space="0" w:color="auto"/>
            <w:left w:val="none" w:sz="0" w:space="0" w:color="auto"/>
            <w:bottom w:val="none" w:sz="0" w:space="0" w:color="auto"/>
            <w:right w:val="none" w:sz="0" w:space="0" w:color="auto"/>
          </w:divBdr>
        </w:div>
        <w:div w:id="1582065036">
          <w:marLeft w:val="0"/>
          <w:marRight w:val="0"/>
          <w:marTop w:val="0"/>
          <w:marBottom w:val="0"/>
          <w:divBdr>
            <w:top w:val="none" w:sz="0" w:space="0" w:color="auto"/>
            <w:left w:val="none" w:sz="0" w:space="0" w:color="auto"/>
            <w:bottom w:val="none" w:sz="0" w:space="0" w:color="auto"/>
            <w:right w:val="none" w:sz="0" w:space="0" w:color="auto"/>
          </w:divBdr>
        </w:div>
        <w:div w:id="1582065041">
          <w:marLeft w:val="0"/>
          <w:marRight w:val="0"/>
          <w:marTop w:val="0"/>
          <w:marBottom w:val="0"/>
          <w:divBdr>
            <w:top w:val="none" w:sz="0" w:space="0" w:color="auto"/>
            <w:left w:val="none" w:sz="0" w:space="0" w:color="auto"/>
            <w:bottom w:val="none" w:sz="0" w:space="0" w:color="auto"/>
            <w:right w:val="none" w:sz="0" w:space="0" w:color="auto"/>
          </w:divBdr>
        </w:div>
        <w:div w:id="1582065047">
          <w:marLeft w:val="0"/>
          <w:marRight w:val="0"/>
          <w:marTop w:val="0"/>
          <w:marBottom w:val="0"/>
          <w:divBdr>
            <w:top w:val="none" w:sz="0" w:space="0" w:color="auto"/>
            <w:left w:val="none" w:sz="0" w:space="0" w:color="auto"/>
            <w:bottom w:val="none" w:sz="0" w:space="0" w:color="auto"/>
            <w:right w:val="none" w:sz="0" w:space="0" w:color="auto"/>
          </w:divBdr>
        </w:div>
        <w:div w:id="1582065048">
          <w:marLeft w:val="0"/>
          <w:marRight w:val="0"/>
          <w:marTop w:val="0"/>
          <w:marBottom w:val="0"/>
          <w:divBdr>
            <w:top w:val="none" w:sz="0" w:space="0" w:color="auto"/>
            <w:left w:val="none" w:sz="0" w:space="0" w:color="auto"/>
            <w:bottom w:val="none" w:sz="0" w:space="0" w:color="auto"/>
            <w:right w:val="none" w:sz="0" w:space="0" w:color="auto"/>
          </w:divBdr>
        </w:div>
        <w:div w:id="1582065054">
          <w:marLeft w:val="0"/>
          <w:marRight w:val="0"/>
          <w:marTop w:val="0"/>
          <w:marBottom w:val="0"/>
          <w:divBdr>
            <w:top w:val="none" w:sz="0" w:space="0" w:color="auto"/>
            <w:left w:val="none" w:sz="0" w:space="0" w:color="auto"/>
            <w:bottom w:val="none" w:sz="0" w:space="0" w:color="auto"/>
            <w:right w:val="none" w:sz="0" w:space="0" w:color="auto"/>
          </w:divBdr>
        </w:div>
        <w:div w:id="1582065055">
          <w:marLeft w:val="0"/>
          <w:marRight w:val="0"/>
          <w:marTop w:val="0"/>
          <w:marBottom w:val="0"/>
          <w:divBdr>
            <w:top w:val="none" w:sz="0" w:space="0" w:color="auto"/>
            <w:left w:val="none" w:sz="0" w:space="0" w:color="auto"/>
            <w:bottom w:val="none" w:sz="0" w:space="0" w:color="auto"/>
            <w:right w:val="none" w:sz="0" w:space="0" w:color="auto"/>
          </w:divBdr>
        </w:div>
        <w:div w:id="1582065090">
          <w:marLeft w:val="0"/>
          <w:marRight w:val="0"/>
          <w:marTop w:val="0"/>
          <w:marBottom w:val="0"/>
          <w:divBdr>
            <w:top w:val="none" w:sz="0" w:space="0" w:color="auto"/>
            <w:left w:val="none" w:sz="0" w:space="0" w:color="auto"/>
            <w:bottom w:val="none" w:sz="0" w:space="0" w:color="auto"/>
            <w:right w:val="none" w:sz="0" w:space="0" w:color="auto"/>
          </w:divBdr>
        </w:div>
        <w:div w:id="1582065091">
          <w:marLeft w:val="0"/>
          <w:marRight w:val="0"/>
          <w:marTop w:val="0"/>
          <w:marBottom w:val="0"/>
          <w:divBdr>
            <w:top w:val="none" w:sz="0" w:space="0" w:color="auto"/>
            <w:left w:val="none" w:sz="0" w:space="0" w:color="auto"/>
            <w:bottom w:val="none" w:sz="0" w:space="0" w:color="auto"/>
            <w:right w:val="none" w:sz="0" w:space="0" w:color="auto"/>
          </w:divBdr>
        </w:div>
        <w:div w:id="1582065092">
          <w:marLeft w:val="0"/>
          <w:marRight w:val="0"/>
          <w:marTop w:val="0"/>
          <w:marBottom w:val="0"/>
          <w:divBdr>
            <w:top w:val="none" w:sz="0" w:space="0" w:color="auto"/>
            <w:left w:val="none" w:sz="0" w:space="0" w:color="auto"/>
            <w:bottom w:val="none" w:sz="0" w:space="0" w:color="auto"/>
            <w:right w:val="none" w:sz="0" w:space="0" w:color="auto"/>
          </w:divBdr>
        </w:div>
        <w:div w:id="1582065095">
          <w:marLeft w:val="0"/>
          <w:marRight w:val="0"/>
          <w:marTop w:val="0"/>
          <w:marBottom w:val="0"/>
          <w:divBdr>
            <w:top w:val="none" w:sz="0" w:space="0" w:color="auto"/>
            <w:left w:val="none" w:sz="0" w:space="0" w:color="auto"/>
            <w:bottom w:val="none" w:sz="0" w:space="0" w:color="auto"/>
            <w:right w:val="none" w:sz="0" w:space="0" w:color="auto"/>
          </w:divBdr>
        </w:div>
        <w:div w:id="1582065099">
          <w:marLeft w:val="0"/>
          <w:marRight w:val="0"/>
          <w:marTop w:val="0"/>
          <w:marBottom w:val="0"/>
          <w:divBdr>
            <w:top w:val="none" w:sz="0" w:space="0" w:color="auto"/>
            <w:left w:val="none" w:sz="0" w:space="0" w:color="auto"/>
            <w:bottom w:val="none" w:sz="0" w:space="0" w:color="auto"/>
            <w:right w:val="none" w:sz="0" w:space="0" w:color="auto"/>
          </w:divBdr>
        </w:div>
        <w:div w:id="1582065109">
          <w:marLeft w:val="0"/>
          <w:marRight w:val="0"/>
          <w:marTop w:val="0"/>
          <w:marBottom w:val="0"/>
          <w:divBdr>
            <w:top w:val="none" w:sz="0" w:space="0" w:color="auto"/>
            <w:left w:val="none" w:sz="0" w:space="0" w:color="auto"/>
            <w:bottom w:val="none" w:sz="0" w:space="0" w:color="auto"/>
            <w:right w:val="none" w:sz="0" w:space="0" w:color="auto"/>
          </w:divBdr>
        </w:div>
        <w:div w:id="1582065117">
          <w:marLeft w:val="0"/>
          <w:marRight w:val="0"/>
          <w:marTop w:val="0"/>
          <w:marBottom w:val="0"/>
          <w:divBdr>
            <w:top w:val="none" w:sz="0" w:space="0" w:color="auto"/>
            <w:left w:val="none" w:sz="0" w:space="0" w:color="auto"/>
            <w:bottom w:val="none" w:sz="0" w:space="0" w:color="auto"/>
            <w:right w:val="none" w:sz="0" w:space="0" w:color="auto"/>
          </w:divBdr>
        </w:div>
        <w:div w:id="1582065118">
          <w:marLeft w:val="0"/>
          <w:marRight w:val="0"/>
          <w:marTop w:val="0"/>
          <w:marBottom w:val="0"/>
          <w:divBdr>
            <w:top w:val="none" w:sz="0" w:space="0" w:color="auto"/>
            <w:left w:val="none" w:sz="0" w:space="0" w:color="auto"/>
            <w:bottom w:val="none" w:sz="0" w:space="0" w:color="auto"/>
            <w:right w:val="none" w:sz="0" w:space="0" w:color="auto"/>
          </w:divBdr>
        </w:div>
        <w:div w:id="1582065126">
          <w:marLeft w:val="0"/>
          <w:marRight w:val="0"/>
          <w:marTop w:val="0"/>
          <w:marBottom w:val="0"/>
          <w:divBdr>
            <w:top w:val="none" w:sz="0" w:space="0" w:color="auto"/>
            <w:left w:val="none" w:sz="0" w:space="0" w:color="auto"/>
            <w:bottom w:val="none" w:sz="0" w:space="0" w:color="auto"/>
            <w:right w:val="none" w:sz="0" w:space="0" w:color="auto"/>
          </w:divBdr>
        </w:div>
        <w:div w:id="1582065128">
          <w:marLeft w:val="0"/>
          <w:marRight w:val="0"/>
          <w:marTop w:val="0"/>
          <w:marBottom w:val="0"/>
          <w:divBdr>
            <w:top w:val="none" w:sz="0" w:space="0" w:color="auto"/>
            <w:left w:val="none" w:sz="0" w:space="0" w:color="auto"/>
            <w:bottom w:val="none" w:sz="0" w:space="0" w:color="auto"/>
            <w:right w:val="none" w:sz="0" w:space="0" w:color="auto"/>
          </w:divBdr>
        </w:div>
        <w:div w:id="1582065132">
          <w:marLeft w:val="0"/>
          <w:marRight w:val="0"/>
          <w:marTop w:val="0"/>
          <w:marBottom w:val="0"/>
          <w:divBdr>
            <w:top w:val="none" w:sz="0" w:space="0" w:color="auto"/>
            <w:left w:val="none" w:sz="0" w:space="0" w:color="auto"/>
            <w:bottom w:val="none" w:sz="0" w:space="0" w:color="auto"/>
            <w:right w:val="none" w:sz="0" w:space="0" w:color="auto"/>
          </w:divBdr>
        </w:div>
        <w:div w:id="1582065141">
          <w:marLeft w:val="0"/>
          <w:marRight w:val="0"/>
          <w:marTop w:val="0"/>
          <w:marBottom w:val="0"/>
          <w:divBdr>
            <w:top w:val="none" w:sz="0" w:space="0" w:color="auto"/>
            <w:left w:val="none" w:sz="0" w:space="0" w:color="auto"/>
            <w:bottom w:val="none" w:sz="0" w:space="0" w:color="auto"/>
            <w:right w:val="none" w:sz="0" w:space="0" w:color="auto"/>
          </w:divBdr>
        </w:div>
        <w:div w:id="1582065145">
          <w:marLeft w:val="0"/>
          <w:marRight w:val="0"/>
          <w:marTop w:val="0"/>
          <w:marBottom w:val="0"/>
          <w:divBdr>
            <w:top w:val="none" w:sz="0" w:space="0" w:color="auto"/>
            <w:left w:val="none" w:sz="0" w:space="0" w:color="auto"/>
            <w:bottom w:val="none" w:sz="0" w:space="0" w:color="auto"/>
            <w:right w:val="none" w:sz="0" w:space="0" w:color="auto"/>
          </w:divBdr>
        </w:div>
        <w:div w:id="1582065148">
          <w:marLeft w:val="0"/>
          <w:marRight w:val="0"/>
          <w:marTop w:val="0"/>
          <w:marBottom w:val="0"/>
          <w:divBdr>
            <w:top w:val="none" w:sz="0" w:space="0" w:color="auto"/>
            <w:left w:val="none" w:sz="0" w:space="0" w:color="auto"/>
            <w:bottom w:val="none" w:sz="0" w:space="0" w:color="auto"/>
            <w:right w:val="none" w:sz="0" w:space="0" w:color="auto"/>
          </w:divBdr>
        </w:div>
        <w:div w:id="1582065149">
          <w:marLeft w:val="0"/>
          <w:marRight w:val="0"/>
          <w:marTop w:val="0"/>
          <w:marBottom w:val="0"/>
          <w:divBdr>
            <w:top w:val="none" w:sz="0" w:space="0" w:color="auto"/>
            <w:left w:val="none" w:sz="0" w:space="0" w:color="auto"/>
            <w:bottom w:val="none" w:sz="0" w:space="0" w:color="auto"/>
            <w:right w:val="none" w:sz="0" w:space="0" w:color="auto"/>
          </w:divBdr>
        </w:div>
        <w:div w:id="1582065152">
          <w:marLeft w:val="0"/>
          <w:marRight w:val="0"/>
          <w:marTop w:val="0"/>
          <w:marBottom w:val="0"/>
          <w:divBdr>
            <w:top w:val="none" w:sz="0" w:space="0" w:color="auto"/>
            <w:left w:val="none" w:sz="0" w:space="0" w:color="auto"/>
            <w:bottom w:val="none" w:sz="0" w:space="0" w:color="auto"/>
            <w:right w:val="none" w:sz="0" w:space="0" w:color="auto"/>
          </w:divBdr>
        </w:div>
        <w:div w:id="1582065160">
          <w:marLeft w:val="0"/>
          <w:marRight w:val="0"/>
          <w:marTop w:val="0"/>
          <w:marBottom w:val="0"/>
          <w:divBdr>
            <w:top w:val="none" w:sz="0" w:space="0" w:color="auto"/>
            <w:left w:val="none" w:sz="0" w:space="0" w:color="auto"/>
            <w:bottom w:val="none" w:sz="0" w:space="0" w:color="auto"/>
            <w:right w:val="none" w:sz="0" w:space="0" w:color="auto"/>
          </w:divBdr>
        </w:div>
        <w:div w:id="1582065162">
          <w:marLeft w:val="0"/>
          <w:marRight w:val="0"/>
          <w:marTop w:val="0"/>
          <w:marBottom w:val="0"/>
          <w:divBdr>
            <w:top w:val="none" w:sz="0" w:space="0" w:color="auto"/>
            <w:left w:val="none" w:sz="0" w:space="0" w:color="auto"/>
            <w:bottom w:val="none" w:sz="0" w:space="0" w:color="auto"/>
            <w:right w:val="none" w:sz="0" w:space="0" w:color="auto"/>
          </w:divBdr>
        </w:div>
        <w:div w:id="1582065171">
          <w:marLeft w:val="0"/>
          <w:marRight w:val="0"/>
          <w:marTop w:val="0"/>
          <w:marBottom w:val="0"/>
          <w:divBdr>
            <w:top w:val="none" w:sz="0" w:space="0" w:color="auto"/>
            <w:left w:val="none" w:sz="0" w:space="0" w:color="auto"/>
            <w:bottom w:val="none" w:sz="0" w:space="0" w:color="auto"/>
            <w:right w:val="none" w:sz="0" w:space="0" w:color="auto"/>
          </w:divBdr>
        </w:div>
        <w:div w:id="1582065173">
          <w:marLeft w:val="0"/>
          <w:marRight w:val="0"/>
          <w:marTop w:val="0"/>
          <w:marBottom w:val="0"/>
          <w:divBdr>
            <w:top w:val="none" w:sz="0" w:space="0" w:color="auto"/>
            <w:left w:val="none" w:sz="0" w:space="0" w:color="auto"/>
            <w:bottom w:val="none" w:sz="0" w:space="0" w:color="auto"/>
            <w:right w:val="none" w:sz="0" w:space="0" w:color="auto"/>
          </w:divBdr>
        </w:div>
        <w:div w:id="1582065175">
          <w:marLeft w:val="0"/>
          <w:marRight w:val="0"/>
          <w:marTop w:val="0"/>
          <w:marBottom w:val="0"/>
          <w:divBdr>
            <w:top w:val="none" w:sz="0" w:space="0" w:color="auto"/>
            <w:left w:val="none" w:sz="0" w:space="0" w:color="auto"/>
            <w:bottom w:val="none" w:sz="0" w:space="0" w:color="auto"/>
            <w:right w:val="none" w:sz="0" w:space="0" w:color="auto"/>
          </w:divBdr>
        </w:div>
        <w:div w:id="1582065179">
          <w:marLeft w:val="0"/>
          <w:marRight w:val="0"/>
          <w:marTop w:val="0"/>
          <w:marBottom w:val="0"/>
          <w:divBdr>
            <w:top w:val="none" w:sz="0" w:space="0" w:color="auto"/>
            <w:left w:val="none" w:sz="0" w:space="0" w:color="auto"/>
            <w:bottom w:val="none" w:sz="0" w:space="0" w:color="auto"/>
            <w:right w:val="none" w:sz="0" w:space="0" w:color="auto"/>
          </w:divBdr>
        </w:div>
        <w:div w:id="1582065183">
          <w:marLeft w:val="0"/>
          <w:marRight w:val="0"/>
          <w:marTop w:val="0"/>
          <w:marBottom w:val="0"/>
          <w:divBdr>
            <w:top w:val="none" w:sz="0" w:space="0" w:color="auto"/>
            <w:left w:val="none" w:sz="0" w:space="0" w:color="auto"/>
            <w:bottom w:val="none" w:sz="0" w:space="0" w:color="auto"/>
            <w:right w:val="none" w:sz="0" w:space="0" w:color="auto"/>
          </w:divBdr>
        </w:div>
        <w:div w:id="1582065187">
          <w:marLeft w:val="0"/>
          <w:marRight w:val="0"/>
          <w:marTop w:val="0"/>
          <w:marBottom w:val="0"/>
          <w:divBdr>
            <w:top w:val="none" w:sz="0" w:space="0" w:color="auto"/>
            <w:left w:val="none" w:sz="0" w:space="0" w:color="auto"/>
            <w:bottom w:val="none" w:sz="0" w:space="0" w:color="auto"/>
            <w:right w:val="none" w:sz="0" w:space="0" w:color="auto"/>
          </w:divBdr>
        </w:div>
        <w:div w:id="1582065195">
          <w:marLeft w:val="0"/>
          <w:marRight w:val="0"/>
          <w:marTop w:val="0"/>
          <w:marBottom w:val="0"/>
          <w:divBdr>
            <w:top w:val="none" w:sz="0" w:space="0" w:color="auto"/>
            <w:left w:val="none" w:sz="0" w:space="0" w:color="auto"/>
            <w:bottom w:val="none" w:sz="0" w:space="0" w:color="auto"/>
            <w:right w:val="none" w:sz="0" w:space="0" w:color="auto"/>
          </w:divBdr>
        </w:div>
        <w:div w:id="1582065199">
          <w:marLeft w:val="0"/>
          <w:marRight w:val="0"/>
          <w:marTop w:val="0"/>
          <w:marBottom w:val="0"/>
          <w:divBdr>
            <w:top w:val="none" w:sz="0" w:space="0" w:color="auto"/>
            <w:left w:val="none" w:sz="0" w:space="0" w:color="auto"/>
            <w:bottom w:val="none" w:sz="0" w:space="0" w:color="auto"/>
            <w:right w:val="none" w:sz="0" w:space="0" w:color="auto"/>
          </w:divBdr>
        </w:div>
        <w:div w:id="1582065207">
          <w:marLeft w:val="0"/>
          <w:marRight w:val="0"/>
          <w:marTop w:val="0"/>
          <w:marBottom w:val="0"/>
          <w:divBdr>
            <w:top w:val="none" w:sz="0" w:space="0" w:color="auto"/>
            <w:left w:val="none" w:sz="0" w:space="0" w:color="auto"/>
            <w:bottom w:val="none" w:sz="0" w:space="0" w:color="auto"/>
            <w:right w:val="none" w:sz="0" w:space="0" w:color="auto"/>
          </w:divBdr>
        </w:div>
        <w:div w:id="1582065208">
          <w:marLeft w:val="0"/>
          <w:marRight w:val="0"/>
          <w:marTop w:val="0"/>
          <w:marBottom w:val="0"/>
          <w:divBdr>
            <w:top w:val="none" w:sz="0" w:space="0" w:color="auto"/>
            <w:left w:val="none" w:sz="0" w:space="0" w:color="auto"/>
            <w:bottom w:val="none" w:sz="0" w:space="0" w:color="auto"/>
            <w:right w:val="none" w:sz="0" w:space="0" w:color="auto"/>
          </w:divBdr>
        </w:div>
        <w:div w:id="1582065211">
          <w:marLeft w:val="0"/>
          <w:marRight w:val="0"/>
          <w:marTop w:val="0"/>
          <w:marBottom w:val="0"/>
          <w:divBdr>
            <w:top w:val="none" w:sz="0" w:space="0" w:color="auto"/>
            <w:left w:val="none" w:sz="0" w:space="0" w:color="auto"/>
            <w:bottom w:val="none" w:sz="0" w:space="0" w:color="auto"/>
            <w:right w:val="none" w:sz="0" w:space="0" w:color="auto"/>
          </w:divBdr>
        </w:div>
        <w:div w:id="1582065215">
          <w:marLeft w:val="0"/>
          <w:marRight w:val="0"/>
          <w:marTop w:val="0"/>
          <w:marBottom w:val="0"/>
          <w:divBdr>
            <w:top w:val="none" w:sz="0" w:space="0" w:color="auto"/>
            <w:left w:val="none" w:sz="0" w:space="0" w:color="auto"/>
            <w:bottom w:val="none" w:sz="0" w:space="0" w:color="auto"/>
            <w:right w:val="none" w:sz="0" w:space="0" w:color="auto"/>
          </w:divBdr>
        </w:div>
        <w:div w:id="1582065218">
          <w:marLeft w:val="0"/>
          <w:marRight w:val="0"/>
          <w:marTop w:val="0"/>
          <w:marBottom w:val="0"/>
          <w:divBdr>
            <w:top w:val="none" w:sz="0" w:space="0" w:color="auto"/>
            <w:left w:val="none" w:sz="0" w:space="0" w:color="auto"/>
            <w:bottom w:val="none" w:sz="0" w:space="0" w:color="auto"/>
            <w:right w:val="none" w:sz="0" w:space="0" w:color="auto"/>
          </w:divBdr>
        </w:div>
        <w:div w:id="1582065221">
          <w:marLeft w:val="0"/>
          <w:marRight w:val="0"/>
          <w:marTop w:val="0"/>
          <w:marBottom w:val="0"/>
          <w:divBdr>
            <w:top w:val="none" w:sz="0" w:space="0" w:color="auto"/>
            <w:left w:val="none" w:sz="0" w:space="0" w:color="auto"/>
            <w:bottom w:val="none" w:sz="0" w:space="0" w:color="auto"/>
            <w:right w:val="none" w:sz="0" w:space="0" w:color="auto"/>
          </w:divBdr>
        </w:div>
        <w:div w:id="1582065223">
          <w:marLeft w:val="0"/>
          <w:marRight w:val="0"/>
          <w:marTop w:val="0"/>
          <w:marBottom w:val="0"/>
          <w:divBdr>
            <w:top w:val="none" w:sz="0" w:space="0" w:color="auto"/>
            <w:left w:val="none" w:sz="0" w:space="0" w:color="auto"/>
            <w:bottom w:val="none" w:sz="0" w:space="0" w:color="auto"/>
            <w:right w:val="none" w:sz="0" w:space="0" w:color="auto"/>
          </w:divBdr>
        </w:div>
        <w:div w:id="1582065226">
          <w:marLeft w:val="0"/>
          <w:marRight w:val="0"/>
          <w:marTop w:val="0"/>
          <w:marBottom w:val="0"/>
          <w:divBdr>
            <w:top w:val="none" w:sz="0" w:space="0" w:color="auto"/>
            <w:left w:val="none" w:sz="0" w:space="0" w:color="auto"/>
            <w:bottom w:val="none" w:sz="0" w:space="0" w:color="auto"/>
            <w:right w:val="none" w:sz="0" w:space="0" w:color="auto"/>
          </w:divBdr>
        </w:div>
        <w:div w:id="1582065230">
          <w:marLeft w:val="0"/>
          <w:marRight w:val="0"/>
          <w:marTop w:val="0"/>
          <w:marBottom w:val="0"/>
          <w:divBdr>
            <w:top w:val="none" w:sz="0" w:space="0" w:color="auto"/>
            <w:left w:val="none" w:sz="0" w:space="0" w:color="auto"/>
            <w:bottom w:val="none" w:sz="0" w:space="0" w:color="auto"/>
            <w:right w:val="none" w:sz="0" w:space="0" w:color="auto"/>
          </w:divBdr>
        </w:div>
      </w:divsChild>
    </w:div>
    <w:div w:id="1582065120">
      <w:marLeft w:val="0"/>
      <w:marRight w:val="0"/>
      <w:marTop w:val="0"/>
      <w:marBottom w:val="0"/>
      <w:divBdr>
        <w:top w:val="none" w:sz="0" w:space="0" w:color="auto"/>
        <w:left w:val="none" w:sz="0" w:space="0" w:color="auto"/>
        <w:bottom w:val="none" w:sz="0" w:space="0" w:color="auto"/>
        <w:right w:val="none" w:sz="0" w:space="0" w:color="auto"/>
      </w:divBdr>
    </w:div>
    <w:div w:id="1582065122">
      <w:marLeft w:val="0"/>
      <w:marRight w:val="0"/>
      <w:marTop w:val="0"/>
      <w:marBottom w:val="0"/>
      <w:divBdr>
        <w:top w:val="none" w:sz="0" w:space="0" w:color="auto"/>
        <w:left w:val="none" w:sz="0" w:space="0" w:color="auto"/>
        <w:bottom w:val="none" w:sz="0" w:space="0" w:color="auto"/>
        <w:right w:val="none" w:sz="0" w:space="0" w:color="auto"/>
      </w:divBdr>
    </w:div>
    <w:div w:id="1582065123">
      <w:marLeft w:val="0"/>
      <w:marRight w:val="0"/>
      <w:marTop w:val="0"/>
      <w:marBottom w:val="0"/>
      <w:divBdr>
        <w:top w:val="none" w:sz="0" w:space="0" w:color="auto"/>
        <w:left w:val="none" w:sz="0" w:space="0" w:color="auto"/>
        <w:bottom w:val="none" w:sz="0" w:space="0" w:color="auto"/>
        <w:right w:val="none" w:sz="0" w:space="0" w:color="auto"/>
      </w:divBdr>
      <w:divsChild>
        <w:div w:id="1582064780">
          <w:marLeft w:val="0"/>
          <w:marRight w:val="0"/>
          <w:marTop w:val="0"/>
          <w:marBottom w:val="0"/>
          <w:divBdr>
            <w:top w:val="none" w:sz="0" w:space="0" w:color="auto"/>
            <w:left w:val="none" w:sz="0" w:space="0" w:color="auto"/>
            <w:bottom w:val="none" w:sz="0" w:space="0" w:color="auto"/>
            <w:right w:val="none" w:sz="0" w:space="0" w:color="auto"/>
          </w:divBdr>
        </w:div>
        <w:div w:id="1582064795">
          <w:marLeft w:val="0"/>
          <w:marRight w:val="0"/>
          <w:marTop w:val="0"/>
          <w:marBottom w:val="0"/>
          <w:divBdr>
            <w:top w:val="none" w:sz="0" w:space="0" w:color="auto"/>
            <w:left w:val="none" w:sz="0" w:space="0" w:color="auto"/>
            <w:bottom w:val="none" w:sz="0" w:space="0" w:color="auto"/>
            <w:right w:val="none" w:sz="0" w:space="0" w:color="auto"/>
          </w:divBdr>
        </w:div>
        <w:div w:id="1582064817">
          <w:marLeft w:val="0"/>
          <w:marRight w:val="0"/>
          <w:marTop w:val="0"/>
          <w:marBottom w:val="0"/>
          <w:divBdr>
            <w:top w:val="none" w:sz="0" w:space="0" w:color="auto"/>
            <w:left w:val="none" w:sz="0" w:space="0" w:color="auto"/>
            <w:bottom w:val="none" w:sz="0" w:space="0" w:color="auto"/>
            <w:right w:val="none" w:sz="0" w:space="0" w:color="auto"/>
          </w:divBdr>
        </w:div>
        <w:div w:id="1582064843">
          <w:marLeft w:val="0"/>
          <w:marRight w:val="0"/>
          <w:marTop w:val="0"/>
          <w:marBottom w:val="0"/>
          <w:divBdr>
            <w:top w:val="none" w:sz="0" w:space="0" w:color="auto"/>
            <w:left w:val="none" w:sz="0" w:space="0" w:color="auto"/>
            <w:bottom w:val="none" w:sz="0" w:space="0" w:color="auto"/>
            <w:right w:val="none" w:sz="0" w:space="0" w:color="auto"/>
          </w:divBdr>
        </w:div>
        <w:div w:id="1582064853">
          <w:marLeft w:val="0"/>
          <w:marRight w:val="0"/>
          <w:marTop w:val="0"/>
          <w:marBottom w:val="0"/>
          <w:divBdr>
            <w:top w:val="none" w:sz="0" w:space="0" w:color="auto"/>
            <w:left w:val="none" w:sz="0" w:space="0" w:color="auto"/>
            <w:bottom w:val="none" w:sz="0" w:space="0" w:color="auto"/>
            <w:right w:val="none" w:sz="0" w:space="0" w:color="auto"/>
          </w:divBdr>
        </w:div>
        <w:div w:id="1582064942">
          <w:marLeft w:val="0"/>
          <w:marRight w:val="0"/>
          <w:marTop w:val="0"/>
          <w:marBottom w:val="0"/>
          <w:divBdr>
            <w:top w:val="none" w:sz="0" w:space="0" w:color="auto"/>
            <w:left w:val="none" w:sz="0" w:space="0" w:color="auto"/>
            <w:bottom w:val="none" w:sz="0" w:space="0" w:color="auto"/>
            <w:right w:val="none" w:sz="0" w:space="0" w:color="auto"/>
          </w:divBdr>
        </w:div>
        <w:div w:id="1582065001">
          <w:marLeft w:val="0"/>
          <w:marRight w:val="0"/>
          <w:marTop w:val="0"/>
          <w:marBottom w:val="0"/>
          <w:divBdr>
            <w:top w:val="none" w:sz="0" w:space="0" w:color="auto"/>
            <w:left w:val="none" w:sz="0" w:space="0" w:color="auto"/>
            <w:bottom w:val="none" w:sz="0" w:space="0" w:color="auto"/>
            <w:right w:val="none" w:sz="0" w:space="0" w:color="auto"/>
          </w:divBdr>
        </w:div>
        <w:div w:id="1582065071">
          <w:marLeft w:val="0"/>
          <w:marRight w:val="0"/>
          <w:marTop w:val="0"/>
          <w:marBottom w:val="0"/>
          <w:divBdr>
            <w:top w:val="none" w:sz="0" w:space="0" w:color="auto"/>
            <w:left w:val="none" w:sz="0" w:space="0" w:color="auto"/>
            <w:bottom w:val="none" w:sz="0" w:space="0" w:color="auto"/>
            <w:right w:val="none" w:sz="0" w:space="0" w:color="auto"/>
          </w:divBdr>
        </w:div>
        <w:div w:id="1582065101">
          <w:marLeft w:val="0"/>
          <w:marRight w:val="0"/>
          <w:marTop w:val="0"/>
          <w:marBottom w:val="0"/>
          <w:divBdr>
            <w:top w:val="none" w:sz="0" w:space="0" w:color="auto"/>
            <w:left w:val="none" w:sz="0" w:space="0" w:color="auto"/>
            <w:bottom w:val="none" w:sz="0" w:space="0" w:color="auto"/>
            <w:right w:val="none" w:sz="0" w:space="0" w:color="auto"/>
          </w:divBdr>
        </w:div>
        <w:div w:id="1582065174">
          <w:marLeft w:val="0"/>
          <w:marRight w:val="0"/>
          <w:marTop w:val="0"/>
          <w:marBottom w:val="0"/>
          <w:divBdr>
            <w:top w:val="none" w:sz="0" w:space="0" w:color="auto"/>
            <w:left w:val="none" w:sz="0" w:space="0" w:color="auto"/>
            <w:bottom w:val="none" w:sz="0" w:space="0" w:color="auto"/>
            <w:right w:val="none" w:sz="0" w:space="0" w:color="auto"/>
          </w:divBdr>
        </w:div>
      </w:divsChild>
    </w:div>
    <w:div w:id="1582065125">
      <w:marLeft w:val="0"/>
      <w:marRight w:val="0"/>
      <w:marTop w:val="0"/>
      <w:marBottom w:val="0"/>
      <w:divBdr>
        <w:top w:val="none" w:sz="0" w:space="0" w:color="auto"/>
        <w:left w:val="none" w:sz="0" w:space="0" w:color="auto"/>
        <w:bottom w:val="none" w:sz="0" w:space="0" w:color="auto"/>
        <w:right w:val="none" w:sz="0" w:space="0" w:color="auto"/>
      </w:divBdr>
    </w:div>
    <w:div w:id="1582065136">
      <w:marLeft w:val="0"/>
      <w:marRight w:val="0"/>
      <w:marTop w:val="0"/>
      <w:marBottom w:val="0"/>
      <w:divBdr>
        <w:top w:val="none" w:sz="0" w:space="0" w:color="auto"/>
        <w:left w:val="none" w:sz="0" w:space="0" w:color="auto"/>
        <w:bottom w:val="none" w:sz="0" w:space="0" w:color="auto"/>
        <w:right w:val="none" w:sz="0" w:space="0" w:color="auto"/>
      </w:divBdr>
    </w:div>
    <w:div w:id="1582065143">
      <w:marLeft w:val="0"/>
      <w:marRight w:val="0"/>
      <w:marTop w:val="0"/>
      <w:marBottom w:val="0"/>
      <w:divBdr>
        <w:top w:val="none" w:sz="0" w:space="0" w:color="auto"/>
        <w:left w:val="none" w:sz="0" w:space="0" w:color="auto"/>
        <w:bottom w:val="none" w:sz="0" w:space="0" w:color="auto"/>
        <w:right w:val="none" w:sz="0" w:space="0" w:color="auto"/>
      </w:divBdr>
      <w:divsChild>
        <w:div w:id="1582064877">
          <w:marLeft w:val="0"/>
          <w:marRight w:val="0"/>
          <w:marTop w:val="0"/>
          <w:marBottom w:val="0"/>
          <w:divBdr>
            <w:top w:val="none" w:sz="0" w:space="0" w:color="auto"/>
            <w:left w:val="none" w:sz="0" w:space="0" w:color="auto"/>
            <w:bottom w:val="none" w:sz="0" w:space="0" w:color="auto"/>
            <w:right w:val="none" w:sz="0" w:space="0" w:color="auto"/>
          </w:divBdr>
        </w:div>
        <w:div w:id="1582064903">
          <w:marLeft w:val="0"/>
          <w:marRight w:val="0"/>
          <w:marTop w:val="0"/>
          <w:marBottom w:val="0"/>
          <w:divBdr>
            <w:top w:val="none" w:sz="0" w:space="0" w:color="auto"/>
            <w:left w:val="none" w:sz="0" w:space="0" w:color="auto"/>
            <w:bottom w:val="none" w:sz="0" w:space="0" w:color="auto"/>
            <w:right w:val="none" w:sz="0" w:space="0" w:color="auto"/>
          </w:divBdr>
        </w:div>
        <w:div w:id="1582064946">
          <w:marLeft w:val="0"/>
          <w:marRight w:val="0"/>
          <w:marTop w:val="0"/>
          <w:marBottom w:val="0"/>
          <w:divBdr>
            <w:top w:val="none" w:sz="0" w:space="0" w:color="auto"/>
            <w:left w:val="none" w:sz="0" w:space="0" w:color="auto"/>
            <w:bottom w:val="none" w:sz="0" w:space="0" w:color="auto"/>
            <w:right w:val="none" w:sz="0" w:space="0" w:color="auto"/>
          </w:divBdr>
        </w:div>
        <w:div w:id="1582065040">
          <w:marLeft w:val="0"/>
          <w:marRight w:val="0"/>
          <w:marTop w:val="0"/>
          <w:marBottom w:val="0"/>
          <w:divBdr>
            <w:top w:val="none" w:sz="0" w:space="0" w:color="auto"/>
            <w:left w:val="none" w:sz="0" w:space="0" w:color="auto"/>
            <w:bottom w:val="none" w:sz="0" w:space="0" w:color="auto"/>
            <w:right w:val="none" w:sz="0" w:space="0" w:color="auto"/>
          </w:divBdr>
        </w:div>
      </w:divsChild>
    </w:div>
    <w:div w:id="1582065144">
      <w:marLeft w:val="0"/>
      <w:marRight w:val="0"/>
      <w:marTop w:val="0"/>
      <w:marBottom w:val="0"/>
      <w:divBdr>
        <w:top w:val="none" w:sz="0" w:space="0" w:color="auto"/>
        <w:left w:val="none" w:sz="0" w:space="0" w:color="auto"/>
        <w:bottom w:val="none" w:sz="0" w:space="0" w:color="auto"/>
        <w:right w:val="none" w:sz="0" w:space="0" w:color="auto"/>
      </w:divBdr>
    </w:div>
    <w:div w:id="1582065150">
      <w:marLeft w:val="0"/>
      <w:marRight w:val="0"/>
      <w:marTop w:val="0"/>
      <w:marBottom w:val="0"/>
      <w:divBdr>
        <w:top w:val="none" w:sz="0" w:space="0" w:color="auto"/>
        <w:left w:val="none" w:sz="0" w:space="0" w:color="auto"/>
        <w:bottom w:val="none" w:sz="0" w:space="0" w:color="auto"/>
        <w:right w:val="none" w:sz="0" w:space="0" w:color="auto"/>
      </w:divBdr>
    </w:div>
    <w:div w:id="1582065153">
      <w:marLeft w:val="0"/>
      <w:marRight w:val="0"/>
      <w:marTop w:val="0"/>
      <w:marBottom w:val="0"/>
      <w:divBdr>
        <w:top w:val="none" w:sz="0" w:space="0" w:color="auto"/>
        <w:left w:val="none" w:sz="0" w:space="0" w:color="auto"/>
        <w:bottom w:val="none" w:sz="0" w:space="0" w:color="auto"/>
        <w:right w:val="none" w:sz="0" w:space="0" w:color="auto"/>
      </w:divBdr>
      <w:divsChild>
        <w:div w:id="1582064754">
          <w:marLeft w:val="0"/>
          <w:marRight w:val="0"/>
          <w:marTop w:val="0"/>
          <w:marBottom w:val="0"/>
          <w:divBdr>
            <w:top w:val="none" w:sz="0" w:space="0" w:color="auto"/>
            <w:left w:val="none" w:sz="0" w:space="0" w:color="auto"/>
            <w:bottom w:val="none" w:sz="0" w:space="0" w:color="auto"/>
            <w:right w:val="none" w:sz="0" w:space="0" w:color="auto"/>
          </w:divBdr>
        </w:div>
        <w:div w:id="1582064758">
          <w:marLeft w:val="0"/>
          <w:marRight w:val="0"/>
          <w:marTop w:val="0"/>
          <w:marBottom w:val="0"/>
          <w:divBdr>
            <w:top w:val="none" w:sz="0" w:space="0" w:color="auto"/>
            <w:left w:val="none" w:sz="0" w:space="0" w:color="auto"/>
            <w:bottom w:val="none" w:sz="0" w:space="0" w:color="auto"/>
            <w:right w:val="none" w:sz="0" w:space="0" w:color="auto"/>
          </w:divBdr>
        </w:div>
        <w:div w:id="1582064765">
          <w:marLeft w:val="0"/>
          <w:marRight w:val="0"/>
          <w:marTop w:val="0"/>
          <w:marBottom w:val="0"/>
          <w:divBdr>
            <w:top w:val="none" w:sz="0" w:space="0" w:color="auto"/>
            <w:left w:val="none" w:sz="0" w:space="0" w:color="auto"/>
            <w:bottom w:val="none" w:sz="0" w:space="0" w:color="auto"/>
            <w:right w:val="none" w:sz="0" w:space="0" w:color="auto"/>
          </w:divBdr>
        </w:div>
        <w:div w:id="1582064781">
          <w:marLeft w:val="0"/>
          <w:marRight w:val="0"/>
          <w:marTop w:val="0"/>
          <w:marBottom w:val="0"/>
          <w:divBdr>
            <w:top w:val="none" w:sz="0" w:space="0" w:color="auto"/>
            <w:left w:val="none" w:sz="0" w:space="0" w:color="auto"/>
            <w:bottom w:val="none" w:sz="0" w:space="0" w:color="auto"/>
            <w:right w:val="none" w:sz="0" w:space="0" w:color="auto"/>
          </w:divBdr>
        </w:div>
        <w:div w:id="1582064808">
          <w:marLeft w:val="0"/>
          <w:marRight w:val="0"/>
          <w:marTop w:val="0"/>
          <w:marBottom w:val="0"/>
          <w:divBdr>
            <w:top w:val="none" w:sz="0" w:space="0" w:color="auto"/>
            <w:left w:val="none" w:sz="0" w:space="0" w:color="auto"/>
            <w:bottom w:val="none" w:sz="0" w:space="0" w:color="auto"/>
            <w:right w:val="none" w:sz="0" w:space="0" w:color="auto"/>
          </w:divBdr>
        </w:div>
        <w:div w:id="1582064822">
          <w:marLeft w:val="0"/>
          <w:marRight w:val="0"/>
          <w:marTop w:val="0"/>
          <w:marBottom w:val="0"/>
          <w:divBdr>
            <w:top w:val="none" w:sz="0" w:space="0" w:color="auto"/>
            <w:left w:val="none" w:sz="0" w:space="0" w:color="auto"/>
            <w:bottom w:val="none" w:sz="0" w:space="0" w:color="auto"/>
            <w:right w:val="none" w:sz="0" w:space="0" w:color="auto"/>
          </w:divBdr>
        </w:div>
        <w:div w:id="1582064840">
          <w:marLeft w:val="0"/>
          <w:marRight w:val="0"/>
          <w:marTop w:val="0"/>
          <w:marBottom w:val="0"/>
          <w:divBdr>
            <w:top w:val="none" w:sz="0" w:space="0" w:color="auto"/>
            <w:left w:val="none" w:sz="0" w:space="0" w:color="auto"/>
            <w:bottom w:val="none" w:sz="0" w:space="0" w:color="auto"/>
            <w:right w:val="none" w:sz="0" w:space="0" w:color="auto"/>
          </w:divBdr>
        </w:div>
        <w:div w:id="1582064854">
          <w:marLeft w:val="0"/>
          <w:marRight w:val="0"/>
          <w:marTop w:val="0"/>
          <w:marBottom w:val="0"/>
          <w:divBdr>
            <w:top w:val="none" w:sz="0" w:space="0" w:color="auto"/>
            <w:left w:val="none" w:sz="0" w:space="0" w:color="auto"/>
            <w:bottom w:val="none" w:sz="0" w:space="0" w:color="auto"/>
            <w:right w:val="none" w:sz="0" w:space="0" w:color="auto"/>
          </w:divBdr>
        </w:div>
        <w:div w:id="1582064866">
          <w:marLeft w:val="0"/>
          <w:marRight w:val="0"/>
          <w:marTop w:val="0"/>
          <w:marBottom w:val="0"/>
          <w:divBdr>
            <w:top w:val="none" w:sz="0" w:space="0" w:color="auto"/>
            <w:left w:val="none" w:sz="0" w:space="0" w:color="auto"/>
            <w:bottom w:val="none" w:sz="0" w:space="0" w:color="auto"/>
            <w:right w:val="none" w:sz="0" w:space="0" w:color="auto"/>
          </w:divBdr>
        </w:div>
        <w:div w:id="1582064867">
          <w:marLeft w:val="0"/>
          <w:marRight w:val="0"/>
          <w:marTop w:val="0"/>
          <w:marBottom w:val="0"/>
          <w:divBdr>
            <w:top w:val="none" w:sz="0" w:space="0" w:color="auto"/>
            <w:left w:val="none" w:sz="0" w:space="0" w:color="auto"/>
            <w:bottom w:val="none" w:sz="0" w:space="0" w:color="auto"/>
            <w:right w:val="none" w:sz="0" w:space="0" w:color="auto"/>
          </w:divBdr>
        </w:div>
        <w:div w:id="1582064871">
          <w:marLeft w:val="0"/>
          <w:marRight w:val="0"/>
          <w:marTop w:val="0"/>
          <w:marBottom w:val="0"/>
          <w:divBdr>
            <w:top w:val="none" w:sz="0" w:space="0" w:color="auto"/>
            <w:left w:val="none" w:sz="0" w:space="0" w:color="auto"/>
            <w:bottom w:val="none" w:sz="0" w:space="0" w:color="auto"/>
            <w:right w:val="none" w:sz="0" w:space="0" w:color="auto"/>
          </w:divBdr>
        </w:div>
        <w:div w:id="1582064879">
          <w:marLeft w:val="0"/>
          <w:marRight w:val="0"/>
          <w:marTop w:val="0"/>
          <w:marBottom w:val="0"/>
          <w:divBdr>
            <w:top w:val="none" w:sz="0" w:space="0" w:color="auto"/>
            <w:left w:val="none" w:sz="0" w:space="0" w:color="auto"/>
            <w:bottom w:val="none" w:sz="0" w:space="0" w:color="auto"/>
            <w:right w:val="none" w:sz="0" w:space="0" w:color="auto"/>
          </w:divBdr>
        </w:div>
        <w:div w:id="1582064883">
          <w:marLeft w:val="0"/>
          <w:marRight w:val="0"/>
          <w:marTop w:val="0"/>
          <w:marBottom w:val="0"/>
          <w:divBdr>
            <w:top w:val="none" w:sz="0" w:space="0" w:color="auto"/>
            <w:left w:val="none" w:sz="0" w:space="0" w:color="auto"/>
            <w:bottom w:val="none" w:sz="0" w:space="0" w:color="auto"/>
            <w:right w:val="none" w:sz="0" w:space="0" w:color="auto"/>
          </w:divBdr>
        </w:div>
        <w:div w:id="1582064888">
          <w:marLeft w:val="0"/>
          <w:marRight w:val="0"/>
          <w:marTop w:val="0"/>
          <w:marBottom w:val="0"/>
          <w:divBdr>
            <w:top w:val="none" w:sz="0" w:space="0" w:color="auto"/>
            <w:left w:val="none" w:sz="0" w:space="0" w:color="auto"/>
            <w:bottom w:val="none" w:sz="0" w:space="0" w:color="auto"/>
            <w:right w:val="none" w:sz="0" w:space="0" w:color="auto"/>
          </w:divBdr>
        </w:div>
        <w:div w:id="1582064902">
          <w:marLeft w:val="0"/>
          <w:marRight w:val="0"/>
          <w:marTop w:val="0"/>
          <w:marBottom w:val="0"/>
          <w:divBdr>
            <w:top w:val="none" w:sz="0" w:space="0" w:color="auto"/>
            <w:left w:val="none" w:sz="0" w:space="0" w:color="auto"/>
            <w:bottom w:val="none" w:sz="0" w:space="0" w:color="auto"/>
            <w:right w:val="none" w:sz="0" w:space="0" w:color="auto"/>
          </w:divBdr>
        </w:div>
        <w:div w:id="1582064914">
          <w:marLeft w:val="0"/>
          <w:marRight w:val="0"/>
          <w:marTop w:val="0"/>
          <w:marBottom w:val="0"/>
          <w:divBdr>
            <w:top w:val="none" w:sz="0" w:space="0" w:color="auto"/>
            <w:left w:val="none" w:sz="0" w:space="0" w:color="auto"/>
            <w:bottom w:val="none" w:sz="0" w:space="0" w:color="auto"/>
            <w:right w:val="none" w:sz="0" w:space="0" w:color="auto"/>
          </w:divBdr>
        </w:div>
        <w:div w:id="1582064945">
          <w:marLeft w:val="0"/>
          <w:marRight w:val="0"/>
          <w:marTop w:val="0"/>
          <w:marBottom w:val="0"/>
          <w:divBdr>
            <w:top w:val="none" w:sz="0" w:space="0" w:color="auto"/>
            <w:left w:val="none" w:sz="0" w:space="0" w:color="auto"/>
            <w:bottom w:val="none" w:sz="0" w:space="0" w:color="auto"/>
            <w:right w:val="none" w:sz="0" w:space="0" w:color="auto"/>
          </w:divBdr>
        </w:div>
        <w:div w:id="1582064961">
          <w:marLeft w:val="0"/>
          <w:marRight w:val="0"/>
          <w:marTop w:val="0"/>
          <w:marBottom w:val="0"/>
          <w:divBdr>
            <w:top w:val="none" w:sz="0" w:space="0" w:color="auto"/>
            <w:left w:val="none" w:sz="0" w:space="0" w:color="auto"/>
            <w:bottom w:val="none" w:sz="0" w:space="0" w:color="auto"/>
            <w:right w:val="none" w:sz="0" w:space="0" w:color="auto"/>
          </w:divBdr>
        </w:div>
        <w:div w:id="1582064966">
          <w:marLeft w:val="0"/>
          <w:marRight w:val="0"/>
          <w:marTop w:val="0"/>
          <w:marBottom w:val="0"/>
          <w:divBdr>
            <w:top w:val="none" w:sz="0" w:space="0" w:color="auto"/>
            <w:left w:val="none" w:sz="0" w:space="0" w:color="auto"/>
            <w:bottom w:val="none" w:sz="0" w:space="0" w:color="auto"/>
            <w:right w:val="none" w:sz="0" w:space="0" w:color="auto"/>
          </w:divBdr>
        </w:div>
        <w:div w:id="1582064995">
          <w:marLeft w:val="0"/>
          <w:marRight w:val="0"/>
          <w:marTop w:val="0"/>
          <w:marBottom w:val="0"/>
          <w:divBdr>
            <w:top w:val="none" w:sz="0" w:space="0" w:color="auto"/>
            <w:left w:val="none" w:sz="0" w:space="0" w:color="auto"/>
            <w:bottom w:val="none" w:sz="0" w:space="0" w:color="auto"/>
            <w:right w:val="none" w:sz="0" w:space="0" w:color="auto"/>
          </w:divBdr>
        </w:div>
        <w:div w:id="1582064999">
          <w:marLeft w:val="0"/>
          <w:marRight w:val="0"/>
          <w:marTop w:val="0"/>
          <w:marBottom w:val="0"/>
          <w:divBdr>
            <w:top w:val="none" w:sz="0" w:space="0" w:color="auto"/>
            <w:left w:val="none" w:sz="0" w:space="0" w:color="auto"/>
            <w:bottom w:val="none" w:sz="0" w:space="0" w:color="auto"/>
            <w:right w:val="none" w:sz="0" w:space="0" w:color="auto"/>
          </w:divBdr>
        </w:div>
        <w:div w:id="1582065010">
          <w:marLeft w:val="0"/>
          <w:marRight w:val="0"/>
          <w:marTop w:val="0"/>
          <w:marBottom w:val="0"/>
          <w:divBdr>
            <w:top w:val="none" w:sz="0" w:space="0" w:color="auto"/>
            <w:left w:val="none" w:sz="0" w:space="0" w:color="auto"/>
            <w:bottom w:val="none" w:sz="0" w:space="0" w:color="auto"/>
            <w:right w:val="none" w:sz="0" w:space="0" w:color="auto"/>
          </w:divBdr>
        </w:div>
        <w:div w:id="1582065016">
          <w:marLeft w:val="0"/>
          <w:marRight w:val="0"/>
          <w:marTop w:val="0"/>
          <w:marBottom w:val="0"/>
          <w:divBdr>
            <w:top w:val="none" w:sz="0" w:space="0" w:color="auto"/>
            <w:left w:val="none" w:sz="0" w:space="0" w:color="auto"/>
            <w:bottom w:val="none" w:sz="0" w:space="0" w:color="auto"/>
            <w:right w:val="none" w:sz="0" w:space="0" w:color="auto"/>
          </w:divBdr>
        </w:div>
        <w:div w:id="1582065019">
          <w:marLeft w:val="0"/>
          <w:marRight w:val="0"/>
          <w:marTop w:val="0"/>
          <w:marBottom w:val="0"/>
          <w:divBdr>
            <w:top w:val="none" w:sz="0" w:space="0" w:color="auto"/>
            <w:left w:val="none" w:sz="0" w:space="0" w:color="auto"/>
            <w:bottom w:val="none" w:sz="0" w:space="0" w:color="auto"/>
            <w:right w:val="none" w:sz="0" w:space="0" w:color="auto"/>
          </w:divBdr>
        </w:div>
        <w:div w:id="1582065039">
          <w:marLeft w:val="0"/>
          <w:marRight w:val="0"/>
          <w:marTop w:val="0"/>
          <w:marBottom w:val="0"/>
          <w:divBdr>
            <w:top w:val="none" w:sz="0" w:space="0" w:color="auto"/>
            <w:left w:val="none" w:sz="0" w:space="0" w:color="auto"/>
            <w:bottom w:val="none" w:sz="0" w:space="0" w:color="auto"/>
            <w:right w:val="none" w:sz="0" w:space="0" w:color="auto"/>
          </w:divBdr>
        </w:div>
        <w:div w:id="1582065065">
          <w:marLeft w:val="0"/>
          <w:marRight w:val="0"/>
          <w:marTop w:val="0"/>
          <w:marBottom w:val="0"/>
          <w:divBdr>
            <w:top w:val="none" w:sz="0" w:space="0" w:color="auto"/>
            <w:left w:val="none" w:sz="0" w:space="0" w:color="auto"/>
            <w:bottom w:val="none" w:sz="0" w:space="0" w:color="auto"/>
            <w:right w:val="none" w:sz="0" w:space="0" w:color="auto"/>
          </w:divBdr>
        </w:div>
        <w:div w:id="1582065072">
          <w:marLeft w:val="0"/>
          <w:marRight w:val="0"/>
          <w:marTop w:val="0"/>
          <w:marBottom w:val="0"/>
          <w:divBdr>
            <w:top w:val="none" w:sz="0" w:space="0" w:color="auto"/>
            <w:left w:val="none" w:sz="0" w:space="0" w:color="auto"/>
            <w:bottom w:val="none" w:sz="0" w:space="0" w:color="auto"/>
            <w:right w:val="none" w:sz="0" w:space="0" w:color="auto"/>
          </w:divBdr>
        </w:div>
        <w:div w:id="1582065085">
          <w:marLeft w:val="0"/>
          <w:marRight w:val="0"/>
          <w:marTop w:val="0"/>
          <w:marBottom w:val="0"/>
          <w:divBdr>
            <w:top w:val="none" w:sz="0" w:space="0" w:color="auto"/>
            <w:left w:val="none" w:sz="0" w:space="0" w:color="auto"/>
            <w:bottom w:val="none" w:sz="0" w:space="0" w:color="auto"/>
            <w:right w:val="none" w:sz="0" w:space="0" w:color="auto"/>
          </w:divBdr>
        </w:div>
        <w:div w:id="1582065089">
          <w:marLeft w:val="0"/>
          <w:marRight w:val="0"/>
          <w:marTop w:val="0"/>
          <w:marBottom w:val="0"/>
          <w:divBdr>
            <w:top w:val="none" w:sz="0" w:space="0" w:color="auto"/>
            <w:left w:val="none" w:sz="0" w:space="0" w:color="auto"/>
            <w:bottom w:val="none" w:sz="0" w:space="0" w:color="auto"/>
            <w:right w:val="none" w:sz="0" w:space="0" w:color="auto"/>
          </w:divBdr>
        </w:div>
        <w:div w:id="1582065108">
          <w:marLeft w:val="0"/>
          <w:marRight w:val="0"/>
          <w:marTop w:val="0"/>
          <w:marBottom w:val="0"/>
          <w:divBdr>
            <w:top w:val="none" w:sz="0" w:space="0" w:color="auto"/>
            <w:left w:val="none" w:sz="0" w:space="0" w:color="auto"/>
            <w:bottom w:val="none" w:sz="0" w:space="0" w:color="auto"/>
            <w:right w:val="none" w:sz="0" w:space="0" w:color="auto"/>
          </w:divBdr>
        </w:div>
        <w:div w:id="1582065127">
          <w:marLeft w:val="0"/>
          <w:marRight w:val="0"/>
          <w:marTop w:val="0"/>
          <w:marBottom w:val="0"/>
          <w:divBdr>
            <w:top w:val="none" w:sz="0" w:space="0" w:color="auto"/>
            <w:left w:val="none" w:sz="0" w:space="0" w:color="auto"/>
            <w:bottom w:val="none" w:sz="0" w:space="0" w:color="auto"/>
            <w:right w:val="none" w:sz="0" w:space="0" w:color="auto"/>
          </w:divBdr>
        </w:div>
        <w:div w:id="1582065134">
          <w:marLeft w:val="0"/>
          <w:marRight w:val="0"/>
          <w:marTop w:val="0"/>
          <w:marBottom w:val="0"/>
          <w:divBdr>
            <w:top w:val="none" w:sz="0" w:space="0" w:color="auto"/>
            <w:left w:val="none" w:sz="0" w:space="0" w:color="auto"/>
            <w:bottom w:val="none" w:sz="0" w:space="0" w:color="auto"/>
            <w:right w:val="none" w:sz="0" w:space="0" w:color="auto"/>
          </w:divBdr>
        </w:div>
        <w:div w:id="1582065165">
          <w:marLeft w:val="0"/>
          <w:marRight w:val="0"/>
          <w:marTop w:val="0"/>
          <w:marBottom w:val="0"/>
          <w:divBdr>
            <w:top w:val="none" w:sz="0" w:space="0" w:color="auto"/>
            <w:left w:val="none" w:sz="0" w:space="0" w:color="auto"/>
            <w:bottom w:val="none" w:sz="0" w:space="0" w:color="auto"/>
            <w:right w:val="none" w:sz="0" w:space="0" w:color="auto"/>
          </w:divBdr>
        </w:div>
        <w:div w:id="1582065178">
          <w:marLeft w:val="0"/>
          <w:marRight w:val="0"/>
          <w:marTop w:val="0"/>
          <w:marBottom w:val="0"/>
          <w:divBdr>
            <w:top w:val="none" w:sz="0" w:space="0" w:color="auto"/>
            <w:left w:val="none" w:sz="0" w:space="0" w:color="auto"/>
            <w:bottom w:val="none" w:sz="0" w:space="0" w:color="auto"/>
            <w:right w:val="none" w:sz="0" w:space="0" w:color="auto"/>
          </w:divBdr>
        </w:div>
        <w:div w:id="1582065198">
          <w:marLeft w:val="0"/>
          <w:marRight w:val="0"/>
          <w:marTop w:val="0"/>
          <w:marBottom w:val="0"/>
          <w:divBdr>
            <w:top w:val="none" w:sz="0" w:space="0" w:color="auto"/>
            <w:left w:val="none" w:sz="0" w:space="0" w:color="auto"/>
            <w:bottom w:val="none" w:sz="0" w:space="0" w:color="auto"/>
            <w:right w:val="none" w:sz="0" w:space="0" w:color="auto"/>
          </w:divBdr>
        </w:div>
        <w:div w:id="1582065203">
          <w:marLeft w:val="0"/>
          <w:marRight w:val="0"/>
          <w:marTop w:val="0"/>
          <w:marBottom w:val="0"/>
          <w:divBdr>
            <w:top w:val="none" w:sz="0" w:space="0" w:color="auto"/>
            <w:left w:val="none" w:sz="0" w:space="0" w:color="auto"/>
            <w:bottom w:val="none" w:sz="0" w:space="0" w:color="auto"/>
            <w:right w:val="none" w:sz="0" w:space="0" w:color="auto"/>
          </w:divBdr>
        </w:div>
        <w:div w:id="1582065204">
          <w:marLeft w:val="0"/>
          <w:marRight w:val="0"/>
          <w:marTop w:val="0"/>
          <w:marBottom w:val="0"/>
          <w:divBdr>
            <w:top w:val="none" w:sz="0" w:space="0" w:color="auto"/>
            <w:left w:val="none" w:sz="0" w:space="0" w:color="auto"/>
            <w:bottom w:val="none" w:sz="0" w:space="0" w:color="auto"/>
            <w:right w:val="none" w:sz="0" w:space="0" w:color="auto"/>
          </w:divBdr>
        </w:div>
        <w:div w:id="1582065214">
          <w:marLeft w:val="0"/>
          <w:marRight w:val="0"/>
          <w:marTop w:val="0"/>
          <w:marBottom w:val="0"/>
          <w:divBdr>
            <w:top w:val="none" w:sz="0" w:space="0" w:color="auto"/>
            <w:left w:val="none" w:sz="0" w:space="0" w:color="auto"/>
            <w:bottom w:val="none" w:sz="0" w:space="0" w:color="auto"/>
            <w:right w:val="none" w:sz="0" w:space="0" w:color="auto"/>
          </w:divBdr>
        </w:div>
        <w:div w:id="1582065228">
          <w:marLeft w:val="0"/>
          <w:marRight w:val="0"/>
          <w:marTop w:val="0"/>
          <w:marBottom w:val="0"/>
          <w:divBdr>
            <w:top w:val="none" w:sz="0" w:space="0" w:color="auto"/>
            <w:left w:val="none" w:sz="0" w:space="0" w:color="auto"/>
            <w:bottom w:val="none" w:sz="0" w:space="0" w:color="auto"/>
            <w:right w:val="none" w:sz="0" w:space="0" w:color="auto"/>
          </w:divBdr>
        </w:div>
      </w:divsChild>
    </w:div>
    <w:div w:id="1582065155">
      <w:marLeft w:val="0"/>
      <w:marRight w:val="0"/>
      <w:marTop w:val="0"/>
      <w:marBottom w:val="0"/>
      <w:divBdr>
        <w:top w:val="none" w:sz="0" w:space="0" w:color="auto"/>
        <w:left w:val="none" w:sz="0" w:space="0" w:color="auto"/>
        <w:bottom w:val="none" w:sz="0" w:space="0" w:color="auto"/>
        <w:right w:val="none" w:sz="0" w:space="0" w:color="auto"/>
      </w:divBdr>
    </w:div>
    <w:div w:id="1582065159">
      <w:marLeft w:val="0"/>
      <w:marRight w:val="0"/>
      <w:marTop w:val="0"/>
      <w:marBottom w:val="0"/>
      <w:divBdr>
        <w:top w:val="none" w:sz="0" w:space="0" w:color="auto"/>
        <w:left w:val="none" w:sz="0" w:space="0" w:color="auto"/>
        <w:bottom w:val="none" w:sz="0" w:space="0" w:color="auto"/>
        <w:right w:val="none" w:sz="0" w:space="0" w:color="auto"/>
      </w:divBdr>
    </w:div>
    <w:div w:id="1582065180">
      <w:marLeft w:val="0"/>
      <w:marRight w:val="0"/>
      <w:marTop w:val="0"/>
      <w:marBottom w:val="0"/>
      <w:divBdr>
        <w:top w:val="none" w:sz="0" w:space="0" w:color="auto"/>
        <w:left w:val="none" w:sz="0" w:space="0" w:color="auto"/>
        <w:bottom w:val="none" w:sz="0" w:space="0" w:color="auto"/>
        <w:right w:val="none" w:sz="0" w:space="0" w:color="auto"/>
      </w:divBdr>
    </w:div>
    <w:div w:id="1582065188">
      <w:marLeft w:val="0"/>
      <w:marRight w:val="0"/>
      <w:marTop w:val="0"/>
      <w:marBottom w:val="0"/>
      <w:divBdr>
        <w:top w:val="none" w:sz="0" w:space="0" w:color="auto"/>
        <w:left w:val="none" w:sz="0" w:space="0" w:color="auto"/>
        <w:bottom w:val="none" w:sz="0" w:space="0" w:color="auto"/>
        <w:right w:val="none" w:sz="0" w:space="0" w:color="auto"/>
      </w:divBdr>
    </w:div>
    <w:div w:id="1582065191">
      <w:marLeft w:val="0"/>
      <w:marRight w:val="0"/>
      <w:marTop w:val="0"/>
      <w:marBottom w:val="0"/>
      <w:divBdr>
        <w:top w:val="none" w:sz="0" w:space="0" w:color="auto"/>
        <w:left w:val="none" w:sz="0" w:space="0" w:color="auto"/>
        <w:bottom w:val="none" w:sz="0" w:space="0" w:color="auto"/>
        <w:right w:val="none" w:sz="0" w:space="0" w:color="auto"/>
      </w:divBdr>
    </w:div>
    <w:div w:id="1582065194">
      <w:marLeft w:val="0"/>
      <w:marRight w:val="0"/>
      <w:marTop w:val="0"/>
      <w:marBottom w:val="0"/>
      <w:divBdr>
        <w:top w:val="none" w:sz="0" w:space="0" w:color="auto"/>
        <w:left w:val="none" w:sz="0" w:space="0" w:color="auto"/>
        <w:bottom w:val="none" w:sz="0" w:space="0" w:color="auto"/>
        <w:right w:val="none" w:sz="0" w:space="0" w:color="auto"/>
      </w:divBdr>
    </w:div>
    <w:div w:id="1582065200">
      <w:marLeft w:val="0"/>
      <w:marRight w:val="0"/>
      <w:marTop w:val="0"/>
      <w:marBottom w:val="0"/>
      <w:divBdr>
        <w:top w:val="none" w:sz="0" w:space="0" w:color="auto"/>
        <w:left w:val="none" w:sz="0" w:space="0" w:color="auto"/>
        <w:bottom w:val="none" w:sz="0" w:space="0" w:color="auto"/>
        <w:right w:val="none" w:sz="0" w:space="0" w:color="auto"/>
      </w:divBdr>
      <w:divsChild>
        <w:div w:id="1582064868">
          <w:marLeft w:val="0"/>
          <w:marRight w:val="0"/>
          <w:marTop w:val="0"/>
          <w:marBottom w:val="0"/>
          <w:divBdr>
            <w:top w:val="none" w:sz="0" w:space="0" w:color="auto"/>
            <w:left w:val="none" w:sz="0" w:space="0" w:color="auto"/>
            <w:bottom w:val="none" w:sz="0" w:space="0" w:color="auto"/>
            <w:right w:val="none" w:sz="0" w:space="0" w:color="auto"/>
          </w:divBdr>
        </w:div>
        <w:div w:id="1582064912">
          <w:marLeft w:val="0"/>
          <w:marRight w:val="0"/>
          <w:marTop w:val="0"/>
          <w:marBottom w:val="0"/>
          <w:divBdr>
            <w:top w:val="none" w:sz="0" w:space="0" w:color="auto"/>
            <w:left w:val="none" w:sz="0" w:space="0" w:color="auto"/>
            <w:bottom w:val="none" w:sz="0" w:space="0" w:color="auto"/>
            <w:right w:val="none" w:sz="0" w:space="0" w:color="auto"/>
          </w:divBdr>
        </w:div>
        <w:div w:id="1582064986">
          <w:marLeft w:val="0"/>
          <w:marRight w:val="0"/>
          <w:marTop w:val="0"/>
          <w:marBottom w:val="0"/>
          <w:divBdr>
            <w:top w:val="none" w:sz="0" w:space="0" w:color="auto"/>
            <w:left w:val="none" w:sz="0" w:space="0" w:color="auto"/>
            <w:bottom w:val="none" w:sz="0" w:space="0" w:color="auto"/>
            <w:right w:val="none" w:sz="0" w:space="0" w:color="auto"/>
          </w:divBdr>
        </w:div>
      </w:divsChild>
    </w:div>
    <w:div w:id="1582065210">
      <w:marLeft w:val="0"/>
      <w:marRight w:val="0"/>
      <w:marTop w:val="0"/>
      <w:marBottom w:val="0"/>
      <w:divBdr>
        <w:top w:val="none" w:sz="0" w:space="0" w:color="auto"/>
        <w:left w:val="none" w:sz="0" w:space="0" w:color="auto"/>
        <w:bottom w:val="none" w:sz="0" w:space="0" w:color="auto"/>
        <w:right w:val="none" w:sz="0" w:space="0" w:color="auto"/>
      </w:divBdr>
    </w:div>
    <w:div w:id="1582065220">
      <w:marLeft w:val="0"/>
      <w:marRight w:val="0"/>
      <w:marTop w:val="0"/>
      <w:marBottom w:val="0"/>
      <w:divBdr>
        <w:top w:val="none" w:sz="0" w:space="0" w:color="auto"/>
        <w:left w:val="none" w:sz="0" w:space="0" w:color="auto"/>
        <w:bottom w:val="none" w:sz="0" w:space="0" w:color="auto"/>
        <w:right w:val="none" w:sz="0" w:space="0" w:color="auto"/>
      </w:divBdr>
    </w:div>
    <w:div w:id="1582065224">
      <w:marLeft w:val="0"/>
      <w:marRight w:val="0"/>
      <w:marTop w:val="0"/>
      <w:marBottom w:val="0"/>
      <w:divBdr>
        <w:top w:val="none" w:sz="0" w:space="0" w:color="auto"/>
        <w:left w:val="none" w:sz="0" w:space="0" w:color="auto"/>
        <w:bottom w:val="none" w:sz="0" w:space="0" w:color="auto"/>
        <w:right w:val="none" w:sz="0" w:space="0" w:color="auto"/>
      </w:divBdr>
    </w:div>
    <w:div w:id="1582065225">
      <w:marLeft w:val="0"/>
      <w:marRight w:val="0"/>
      <w:marTop w:val="0"/>
      <w:marBottom w:val="0"/>
      <w:divBdr>
        <w:top w:val="none" w:sz="0" w:space="0" w:color="auto"/>
        <w:left w:val="none" w:sz="0" w:space="0" w:color="auto"/>
        <w:bottom w:val="none" w:sz="0" w:space="0" w:color="auto"/>
        <w:right w:val="none" w:sz="0" w:space="0" w:color="auto"/>
      </w:divBdr>
    </w:div>
    <w:div w:id="1582065231">
      <w:marLeft w:val="0"/>
      <w:marRight w:val="0"/>
      <w:marTop w:val="0"/>
      <w:marBottom w:val="0"/>
      <w:divBdr>
        <w:top w:val="none" w:sz="0" w:space="0" w:color="auto"/>
        <w:left w:val="none" w:sz="0" w:space="0" w:color="auto"/>
        <w:bottom w:val="none" w:sz="0" w:space="0" w:color="auto"/>
        <w:right w:val="none" w:sz="0" w:space="0" w:color="auto"/>
      </w:divBdr>
    </w:div>
    <w:div w:id="208983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stinabatocina@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6B595-A460-4923-9E40-71AE3711C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39</Pages>
  <Words>7780</Words>
  <Characters>44350</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Фонд за уређење грађевинског земљишта, пољопривреног земљишта, водопривреду, шумарство, заштиту животне средине и комуналне делатности општине Баточина</vt:lpstr>
    </vt:vector>
  </TitlesOfParts>
  <Company>Grizli777</Company>
  <LinksUpToDate>false</LinksUpToDate>
  <CharactersWithSpaces>52026</CharactersWithSpaces>
  <SharedDoc>false</SharedDoc>
  <HLinks>
    <vt:vector size="18" baseType="variant">
      <vt:variant>
        <vt:i4>1310782</vt:i4>
      </vt:variant>
      <vt:variant>
        <vt:i4>6</vt:i4>
      </vt:variant>
      <vt:variant>
        <vt:i4>0</vt:i4>
      </vt:variant>
      <vt:variant>
        <vt:i4>5</vt:i4>
      </vt:variant>
      <vt:variant>
        <vt:lpwstr>mailto:opstinabatocina@gmail.com</vt:lpwstr>
      </vt:variant>
      <vt:variant>
        <vt:lpwstr/>
      </vt:variant>
      <vt:variant>
        <vt:i4>4325443</vt:i4>
      </vt:variant>
      <vt:variant>
        <vt:i4>3</vt:i4>
      </vt:variant>
      <vt:variant>
        <vt:i4>0</vt:i4>
      </vt:variant>
      <vt:variant>
        <vt:i4>5</vt:i4>
      </vt:variant>
      <vt:variant>
        <vt:lpwstr>http://www.sobatocina.org.rs/</vt:lpwstr>
      </vt:variant>
      <vt:variant>
        <vt:lpwstr/>
      </vt:variant>
      <vt:variant>
        <vt:i4>4325443</vt:i4>
      </vt:variant>
      <vt:variant>
        <vt:i4>0</vt:i4>
      </vt:variant>
      <vt:variant>
        <vt:i4>0</vt:i4>
      </vt:variant>
      <vt:variant>
        <vt:i4>5</vt:i4>
      </vt:variant>
      <vt:variant>
        <vt:lpwstr>http://www.sobatocina.org.rs/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Фонд за уређење грађевинског земљишта, пољопривреног земљишта, водопривреду, шумарство, заштиту животне средине и комуналне делатности општине Баточина</dc:title>
  <dc:subject/>
  <dc:creator>ljiljana.stanojevic</dc:creator>
  <cp:keywords/>
  <dc:description/>
  <cp:lastModifiedBy>LPA2</cp:lastModifiedBy>
  <cp:revision>4</cp:revision>
  <cp:lastPrinted>2015-04-24T08:41:00Z</cp:lastPrinted>
  <dcterms:created xsi:type="dcterms:W3CDTF">2016-02-11T11:51:00Z</dcterms:created>
  <dcterms:modified xsi:type="dcterms:W3CDTF">2016-02-11T13:15:00Z</dcterms:modified>
</cp:coreProperties>
</file>